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FBCD8" w14:textId="689536FC" w:rsidR="00F948AA" w:rsidRPr="004D3BE3" w:rsidRDefault="00F948AA" w:rsidP="00616FDC">
      <w:pPr>
        <w:autoSpaceDN w:val="0"/>
        <w:spacing w:after="0" w:line="276" w:lineRule="auto"/>
        <w:rPr>
          <w:rFonts w:ascii="Times New Roman" w:eastAsia="Calibri" w:hAnsi="Times New Roman" w:cs="Times New Roman"/>
        </w:rPr>
      </w:pPr>
      <w:r w:rsidRPr="004D3BE3">
        <w:rPr>
          <w:rFonts w:ascii="Times New Roman" w:eastAsia="Calibri" w:hAnsi="Times New Roman" w:cs="Times New Roman"/>
        </w:rPr>
        <w:t xml:space="preserve">                                        </w:t>
      </w:r>
      <w:r w:rsidR="008D4AE3" w:rsidRPr="004D3BE3">
        <w:rPr>
          <w:rFonts w:ascii="Times New Roman" w:eastAsia="Calibri" w:hAnsi="Times New Roman" w:cs="Times New Roman"/>
        </w:rPr>
        <w:t xml:space="preserve">                               </w:t>
      </w:r>
      <w:r w:rsidR="00583E5E" w:rsidRPr="004D3BE3">
        <w:rPr>
          <w:rFonts w:ascii="Times New Roman" w:eastAsia="Calibri" w:hAnsi="Times New Roman" w:cs="Times New Roman"/>
        </w:rPr>
        <w:tab/>
      </w:r>
      <w:r w:rsidR="00583E5E" w:rsidRPr="004D3BE3">
        <w:rPr>
          <w:rFonts w:ascii="Times New Roman" w:eastAsia="Calibri" w:hAnsi="Times New Roman" w:cs="Times New Roman"/>
        </w:rPr>
        <w:tab/>
      </w:r>
      <w:r w:rsidR="00067E52" w:rsidRPr="004D3BE3">
        <w:rPr>
          <w:rFonts w:ascii="Times New Roman" w:eastAsia="Calibri" w:hAnsi="Times New Roman" w:cs="Times New Roman"/>
        </w:rPr>
        <w:tab/>
      </w:r>
      <w:r w:rsidR="00067E52" w:rsidRPr="004D3BE3">
        <w:rPr>
          <w:rFonts w:ascii="Times New Roman" w:eastAsia="Calibri" w:hAnsi="Times New Roman" w:cs="Times New Roman"/>
        </w:rPr>
        <w:tab/>
      </w:r>
    </w:p>
    <w:p w14:paraId="78D080EA" w14:textId="77777777" w:rsidR="00652595" w:rsidRPr="004D3BE3" w:rsidRDefault="00652595" w:rsidP="00616FDC">
      <w:pPr>
        <w:autoSpaceDN w:val="0"/>
        <w:spacing w:after="0" w:line="276" w:lineRule="auto"/>
        <w:jc w:val="center"/>
        <w:rPr>
          <w:rFonts w:ascii="Times New Roman" w:eastAsia="Calibri" w:hAnsi="Times New Roman" w:cs="Times New Roman"/>
          <w:b/>
        </w:rPr>
      </w:pPr>
    </w:p>
    <w:p w14:paraId="3E3761F3" w14:textId="76E26629" w:rsidR="00652595" w:rsidRPr="004D3BE3" w:rsidRDefault="00652595" w:rsidP="00652595">
      <w:pPr>
        <w:autoSpaceDN w:val="0"/>
        <w:spacing w:after="0" w:line="276" w:lineRule="auto"/>
        <w:ind w:left="4963" w:firstLine="709"/>
        <w:jc w:val="center"/>
        <w:rPr>
          <w:rFonts w:ascii="Times New Roman" w:eastAsia="Calibri" w:hAnsi="Times New Roman" w:cs="Times New Roman"/>
          <w:bCs/>
        </w:rPr>
      </w:pPr>
      <w:r w:rsidRPr="004D3BE3">
        <w:rPr>
          <w:rFonts w:ascii="Times New Roman" w:eastAsia="Calibri" w:hAnsi="Times New Roman" w:cs="Times New Roman"/>
          <w:bCs/>
        </w:rPr>
        <w:t>Załącznik nr 10 do SWZ</w:t>
      </w:r>
    </w:p>
    <w:p w14:paraId="7223B508" w14:textId="2FA73F62" w:rsidR="00F948AA" w:rsidRPr="004D3BE3" w:rsidRDefault="00F948AA" w:rsidP="00616FDC">
      <w:pPr>
        <w:autoSpaceDN w:val="0"/>
        <w:spacing w:after="0" w:line="276" w:lineRule="auto"/>
        <w:jc w:val="center"/>
        <w:rPr>
          <w:rFonts w:ascii="Times New Roman" w:eastAsia="Calibri" w:hAnsi="Times New Roman" w:cs="Times New Roman"/>
          <w:b/>
        </w:rPr>
      </w:pPr>
      <w:r w:rsidRPr="004D3BE3">
        <w:rPr>
          <w:rFonts w:ascii="Times New Roman" w:eastAsia="Calibri" w:hAnsi="Times New Roman" w:cs="Times New Roman"/>
          <w:b/>
        </w:rPr>
        <w:t>Umowa</w:t>
      </w:r>
      <w:r w:rsidR="001B7B85" w:rsidRPr="004D3BE3">
        <w:rPr>
          <w:rFonts w:ascii="Times New Roman" w:eastAsia="Calibri" w:hAnsi="Times New Roman" w:cs="Times New Roman"/>
          <w:b/>
        </w:rPr>
        <w:t xml:space="preserve"> </w:t>
      </w:r>
      <w:r w:rsidR="00781B9B" w:rsidRPr="004D3BE3">
        <w:rPr>
          <w:rFonts w:ascii="Times New Roman" w:eastAsia="Calibri" w:hAnsi="Times New Roman" w:cs="Times New Roman"/>
          <w:b/>
        </w:rPr>
        <w:t>nr</w:t>
      </w:r>
      <w:proofErr w:type="gramStart"/>
      <w:r w:rsidR="00781B9B" w:rsidRPr="004D3BE3">
        <w:rPr>
          <w:rFonts w:ascii="Times New Roman" w:eastAsia="Calibri" w:hAnsi="Times New Roman" w:cs="Times New Roman"/>
          <w:b/>
        </w:rPr>
        <w:t xml:space="preserve"> </w:t>
      </w:r>
      <w:r w:rsidR="001B7B85" w:rsidRPr="004D3BE3">
        <w:rPr>
          <w:rFonts w:ascii="Times New Roman" w:eastAsia="Calibri" w:hAnsi="Times New Roman" w:cs="Times New Roman"/>
          <w:b/>
        </w:rPr>
        <w:t xml:space="preserve"> </w:t>
      </w:r>
      <w:r w:rsidR="003C35FF" w:rsidRPr="004D3BE3">
        <w:rPr>
          <w:rFonts w:ascii="Times New Roman" w:eastAsia="Calibri" w:hAnsi="Times New Roman" w:cs="Times New Roman"/>
          <w:b/>
        </w:rPr>
        <w:t xml:space="preserve"> </w:t>
      </w:r>
      <w:r w:rsidR="00652595" w:rsidRPr="004D3BE3">
        <w:rPr>
          <w:rFonts w:ascii="Times New Roman" w:eastAsia="Calibri" w:hAnsi="Times New Roman" w:cs="Times New Roman"/>
          <w:b/>
        </w:rPr>
        <w:t>(</w:t>
      </w:r>
      <w:proofErr w:type="gramEnd"/>
      <w:r w:rsidR="00652595" w:rsidRPr="004D3BE3">
        <w:rPr>
          <w:rFonts w:ascii="Times New Roman" w:eastAsia="Calibri" w:hAnsi="Times New Roman" w:cs="Times New Roman"/>
          <w:b/>
        </w:rPr>
        <w:t>PROJEKT)</w:t>
      </w:r>
    </w:p>
    <w:p w14:paraId="5EE4E439" w14:textId="77777777" w:rsidR="00F948AA" w:rsidRPr="004D3BE3" w:rsidRDefault="00F948AA" w:rsidP="00616FDC">
      <w:pPr>
        <w:autoSpaceDN w:val="0"/>
        <w:spacing w:after="0" w:line="276" w:lineRule="auto"/>
        <w:rPr>
          <w:rFonts w:ascii="Times New Roman" w:eastAsia="Calibri" w:hAnsi="Times New Roman" w:cs="Times New Roman"/>
        </w:rPr>
      </w:pPr>
    </w:p>
    <w:p w14:paraId="12F09BF6" w14:textId="4168B970" w:rsidR="00583E5E" w:rsidRPr="004D3BE3" w:rsidRDefault="00583E5E" w:rsidP="00616FDC">
      <w:pPr>
        <w:spacing w:after="0" w:line="276" w:lineRule="auto"/>
        <w:jc w:val="both"/>
        <w:rPr>
          <w:rFonts w:ascii="Times New Roman" w:hAnsi="Times New Roman" w:cs="Times New Roman"/>
          <w:snapToGrid w:val="0"/>
        </w:rPr>
      </w:pPr>
      <w:r w:rsidRPr="004D3BE3">
        <w:rPr>
          <w:rFonts w:ascii="Times New Roman" w:hAnsi="Times New Roman" w:cs="Times New Roman"/>
          <w:snapToGrid w:val="0"/>
        </w:rPr>
        <w:t xml:space="preserve">zawarta w dniu </w:t>
      </w:r>
      <w:r w:rsidR="00CA0FB4" w:rsidRPr="004D3BE3">
        <w:rPr>
          <w:rFonts w:ascii="Times New Roman" w:hAnsi="Times New Roman" w:cs="Times New Roman"/>
          <w:b/>
          <w:snapToGrid w:val="0"/>
        </w:rPr>
        <w:t>…</w:t>
      </w:r>
      <w:proofErr w:type="gramStart"/>
      <w:r w:rsidR="00CA0FB4" w:rsidRPr="004D3BE3">
        <w:rPr>
          <w:rFonts w:ascii="Times New Roman" w:hAnsi="Times New Roman" w:cs="Times New Roman"/>
          <w:b/>
          <w:snapToGrid w:val="0"/>
        </w:rPr>
        <w:t>…….</w:t>
      </w:r>
      <w:proofErr w:type="gramEnd"/>
      <w:r w:rsidR="00CA0FB4" w:rsidRPr="004D3BE3">
        <w:rPr>
          <w:rFonts w:ascii="Times New Roman" w:hAnsi="Times New Roman" w:cs="Times New Roman"/>
          <w:b/>
          <w:snapToGrid w:val="0"/>
        </w:rPr>
        <w:t>.</w:t>
      </w:r>
      <w:r w:rsidR="003C35FF" w:rsidRPr="004D3BE3">
        <w:rPr>
          <w:rFonts w:ascii="Times New Roman" w:hAnsi="Times New Roman" w:cs="Times New Roman"/>
          <w:b/>
          <w:snapToGrid w:val="0"/>
        </w:rPr>
        <w:t xml:space="preserve"> </w:t>
      </w:r>
      <w:r w:rsidRPr="004D3BE3">
        <w:rPr>
          <w:rFonts w:ascii="Times New Roman" w:hAnsi="Times New Roman" w:cs="Times New Roman"/>
          <w:b/>
          <w:snapToGrid w:val="0"/>
        </w:rPr>
        <w:t xml:space="preserve">r.  </w:t>
      </w:r>
      <w:r w:rsidRPr="004D3BE3">
        <w:rPr>
          <w:rFonts w:ascii="Times New Roman" w:hAnsi="Times New Roman" w:cs="Times New Roman"/>
          <w:snapToGrid w:val="0"/>
        </w:rPr>
        <w:t xml:space="preserve">pomiędzy </w:t>
      </w:r>
      <w:r w:rsidRPr="004D3BE3">
        <w:rPr>
          <w:rFonts w:ascii="Times New Roman" w:hAnsi="Times New Roman" w:cs="Times New Roman"/>
          <w:b/>
          <w:snapToGrid w:val="0"/>
        </w:rPr>
        <w:t xml:space="preserve">Gminą Miejską </w:t>
      </w:r>
      <w:proofErr w:type="gramStart"/>
      <w:r w:rsidRPr="004D3BE3">
        <w:rPr>
          <w:rFonts w:ascii="Times New Roman" w:hAnsi="Times New Roman" w:cs="Times New Roman"/>
          <w:b/>
          <w:snapToGrid w:val="0"/>
        </w:rPr>
        <w:t>Przeworsk ,</w:t>
      </w:r>
      <w:proofErr w:type="gramEnd"/>
      <w:r w:rsidRPr="004D3BE3">
        <w:rPr>
          <w:rFonts w:ascii="Times New Roman" w:hAnsi="Times New Roman" w:cs="Times New Roman"/>
          <w:b/>
          <w:snapToGrid w:val="0"/>
        </w:rPr>
        <w:t xml:space="preserve"> z siedzibą 37-200 </w:t>
      </w:r>
      <w:proofErr w:type="gramStart"/>
      <w:r w:rsidRPr="004D3BE3">
        <w:rPr>
          <w:rFonts w:ascii="Times New Roman" w:hAnsi="Times New Roman" w:cs="Times New Roman"/>
          <w:b/>
          <w:snapToGrid w:val="0"/>
        </w:rPr>
        <w:t>Przeworsk ,</w:t>
      </w:r>
      <w:proofErr w:type="gramEnd"/>
      <w:r w:rsidRPr="004D3BE3">
        <w:rPr>
          <w:rFonts w:ascii="Times New Roman" w:hAnsi="Times New Roman" w:cs="Times New Roman"/>
          <w:b/>
          <w:snapToGrid w:val="0"/>
        </w:rPr>
        <w:t xml:space="preserve">                             ul. Jagiellońska 10, NIP 794-16-87-</w:t>
      </w:r>
      <w:proofErr w:type="gramStart"/>
      <w:r w:rsidRPr="004D3BE3">
        <w:rPr>
          <w:rFonts w:ascii="Times New Roman" w:hAnsi="Times New Roman" w:cs="Times New Roman"/>
          <w:b/>
          <w:snapToGrid w:val="0"/>
        </w:rPr>
        <w:t>990</w:t>
      </w:r>
      <w:r w:rsidRPr="004D3BE3">
        <w:rPr>
          <w:rFonts w:ascii="Times New Roman" w:hAnsi="Times New Roman" w:cs="Times New Roman"/>
          <w:snapToGrid w:val="0"/>
        </w:rPr>
        <w:t xml:space="preserve"> ,</w:t>
      </w:r>
      <w:proofErr w:type="gramEnd"/>
      <w:r w:rsidRPr="004D3BE3">
        <w:rPr>
          <w:rFonts w:ascii="Times New Roman" w:hAnsi="Times New Roman" w:cs="Times New Roman"/>
          <w:snapToGrid w:val="0"/>
        </w:rPr>
        <w:t xml:space="preserve"> reprezentowaną przez Burmistrza Miasta </w:t>
      </w:r>
      <w:proofErr w:type="gramStart"/>
      <w:r w:rsidRPr="004D3BE3">
        <w:rPr>
          <w:rFonts w:ascii="Times New Roman" w:hAnsi="Times New Roman" w:cs="Times New Roman"/>
          <w:snapToGrid w:val="0"/>
        </w:rPr>
        <w:t>Przeworska  Pana</w:t>
      </w:r>
      <w:proofErr w:type="gramEnd"/>
      <w:r w:rsidRPr="004D3BE3">
        <w:rPr>
          <w:rFonts w:ascii="Times New Roman" w:hAnsi="Times New Roman" w:cs="Times New Roman"/>
          <w:snapToGrid w:val="0"/>
        </w:rPr>
        <w:t xml:space="preserve"> dr Leszka </w:t>
      </w:r>
      <w:proofErr w:type="gramStart"/>
      <w:r w:rsidRPr="004D3BE3">
        <w:rPr>
          <w:rFonts w:ascii="Times New Roman" w:hAnsi="Times New Roman" w:cs="Times New Roman"/>
          <w:snapToGrid w:val="0"/>
        </w:rPr>
        <w:t>Kisiela ,</w:t>
      </w:r>
      <w:proofErr w:type="gramEnd"/>
      <w:r w:rsidRPr="004D3BE3">
        <w:rPr>
          <w:rFonts w:ascii="Times New Roman" w:hAnsi="Times New Roman" w:cs="Times New Roman"/>
          <w:snapToGrid w:val="0"/>
        </w:rPr>
        <w:t xml:space="preserve"> przy kontrasygnacie Skarbnika Miasta </w:t>
      </w:r>
      <w:proofErr w:type="gramStart"/>
      <w:r w:rsidRPr="004D3BE3">
        <w:rPr>
          <w:rFonts w:ascii="Times New Roman" w:hAnsi="Times New Roman" w:cs="Times New Roman"/>
          <w:snapToGrid w:val="0"/>
        </w:rPr>
        <w:t>Przeworska  Pani</w:t>
      </w:r>
      <w:proofErr w:type="gramEnd"/>
      <w:r w:rsidRPr="004D3BE3">
        <w:rPr>
          <w:rFonts w:ascii="Times New Roman" w:hAnsi="Times New Roman" w:cs="Times New Roman"/>
          <w:snapToGrid w:val="0"/>
        </w:rPr>
        <w:t xml:space="preserve"> Doroty </w:t>
      </w:r>
      <w:proofErr w:type="gramStart"/>
      <w:r w:rsidRPr="004D3BE3">
        <w:rPr>
          <w:rFonts w:ascii="Times New Roman" w:hAnsi="Times New Roman" w:cs="Times New Roman"/>
          <w:snapToGrid w:val="0"/>
        </w:rPr>
        <w:t>Jarosz ,zwaną</w:t>
      </w:r>
      <w:proofErr w:type="gramEnd"/>
      <w:r w:rsidRPr="004D3BE3">
        <w:rPr>
          <w:rFonts w:ascii="Times New Roman" w:hAnsi="Times New Roman" w:cs="Times New Roman"/>
          <w:snapToGrid w:val="0"/>
        </w:rPr>
        <w:t xml:space="preserve"> w dalszej części umowy „</w:t>
      </w:r>
      <w:r w:rsidRPr="004D3BE3">
        <w:rPr>
          <w:rFonts w:ascii="Times New Roman" w:hAnsi="Times New Roman" w:cs="Times New Roman"/>
          <w:b/>
          <w:snapToGrid w:val="0"/>
        </w:rPr>
        <w:t>Zamawiającym</w:t>
      </w:r>
      <w:r w:rsidRPr="004D3BE3">
        <w:rPr>
          <w:rFonts w:ascii="Times New Roman" w:hAnsi="Times New Roman" w:cs="Times New Roman"/>
          <w:snapToGrid w:val="0"/>
        </w:rPr>
        <w:t>”</w:t>
      </w:r>
    </w:p>
    <w:p w14:paraId="738FF221" w14:textId="6FF42F6E" w:rsidR="00F948AA" w:rsidRPr="004D3BE3" w:rsidRDefault="00CF2A3F" w:rsidP="00616FDC">
      <w:pPr>
        <w:spacing w:after="0" w:line="276" w:lineRule="auto"/>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a:</w:t>
      </w:r>
    </w:p>
    <w:p w14:paraId="3BF08182" w14:textId="2A453F00" w:rsidR="00896280" w:rsidRPr="004D3BE3" w:rsidRDefault="00652595" w:rsidP="00A41E05">
      <w:pPr>
        <w:autoSpaceDE w:val="0"/>
        <w:autoSpaceDN w:val="0"/>
        <w:adjustRightInd w:val="0"/>
        <w:spacing w:line="276" w:lineRule="auto"/>
        <w:jc w:val="both"/>
        <w:rPr>
          <w:rFonts w:ascii="Times New Roman" w:hAnsi="Times New Roman" w:cs="Times New Roman"/>
        </w:rPr>
      </w:pPr>
      <w:r w:rsidRPr="004D3BE3">
        <w:rPr>
          <w:rFonts w:ascii="Times New Roman" w:hAnsi="Times New Roman" w:cs="Times New Roman"/>
        </w:rPr>
        <w:t>……………</w:t>
      </w:r>
      <w:proofErr w:type="gramStart"/>
      <w:r w:rsidRPr="004D3BE3">
        <w:rPr>
          <w:rFonts w:ascii="Times New Roman" w:hAnsi="Times New Roman" w:cs="Times New Roman"/>
        </w:rPr>
        <w:t>..</w:t>
      </w:r>
      <w:r w:rsidR="00896280" w:rsidRPr="004D3BE3">
        <w:rPr>
          <w:rFonts w:ascii="Times New Roman" w:hAnsi="Times New Roman" w:cs="Times New Roman"/>
          <w:b/>
          <w:snapToGrid w:val="0"/>
        </w:rPr>
        <w:t>.</w:t>
      </w:r>
      <w:r w:rsidR="00896280" w:rsidRPr="004D3BE3">
        <w:rPr>
          <w:rFonts w:ascii="Times New Roman" w:hAnsi="Times New Roman" w:cs="Times New Roman"/>
        </w:rPr>
        <w:t xml:space="preserve"> .wybranym</w:t>
      </w:r>
      <w:proofErr w:type="gramEnd"/>
      <w:r w:rsidR="00896280" w:rsidRPr="004D3BE3">
        <w:rPr>
          <w:rFonts w:ascii="Times New Roman" w:hAnsi="Times New Roman" w:cs="Times New Roman"/>
        </w:rPr>
        <w:t xml:space="preserve"> przez Zamawiającego w trybie podstawowym </w:t>
      </w:r>
      <w:r w:rsidR="00896280" w:rsidRPr="004D3BE3">
        <w:rPr>
          <w:rFonts w:ascii="Times New Roman" w:hAnsi="Times New Roman" w:cs="Times New Roman"/>
          <w:snapToGrid w:val="0"/>
        </w:rPr>
        <w:t>zwanym w dalszej części umowy „</w:t>
      </w:r>
      <w:r w:rsidR="00896280" w:rsidRPr="004D3BE3">
        <w:rPr>
          <w:rFonts w:ascii="Times New Roman" w:hAnsi="Times New Roman" w:cs="Times New Roman"/>
          <w:b/>
          <w:snapToGrid w:val="0"/>
        </w:rPr>
        <w:t>Wykonawcą”.</w:t>
      </w:r>
    </w:p>
    <w:p w14:paraId="1AFB5153" w14:textId="77777777" w:rsidR="00F948AA" w:rsidRPr="004D3BE3" w:rsidRDefault="00F948AA" w:rsidP="00616FDC">
      <w:pPr>
        <w:spacing w:after="0" w:line="276" w:lineRule="auto"/>
        <w:jc w:val="both"/>
        <w:rPr>
          <w:rFonts w:ascii="Times New Roman" w:eastAsia="Times New Roman" w:hAnsi="Times New Roman" w:cs="Times New Roman"/>
          <w:lang w:eastAsia="pl-PL"/>
        </w:rPr>
      </w:pPr>
    </w:p>
    <w:p w14:paraId="62E06641" w14:textId="1FB3F41D" w:rsidR="00652595" w:rsidRPr="004D3BE3" w:rsidRDefault="00F948AA" w:rsidP="00652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
          <w:bCs/>
        </w:rPr>
      </w:pPr>
      <w:r w:rsidRPr="004D3BE3">
        <w:rPr>
          <w:rFonts w:ascii="Times New Roman" w:eastAsia="Calibri" w:hAnsi="Times New Roman" w:cs="Times New Roman"/>
        </w:rPr>
        <w:t xml:space="preserve">W wyniku postępowania o udzielenie zamówienia </w:t>
      </w:r>
      <w:r w:rsidR="00652595" w:rsidRPr="004D3BE3">
        <w:rPr>
          <w:rFonts w:ascii="Times New Roman" w:eastAsia="Calibri" w:hAnsi="Times New Roman" w:cs="Times New Roman"/>
        </w:rPr>
        <w:t>publicznego</w:t>
      </w:r>
      <w:r w:rsidRPr="004D3BE3">
        <w:rPr>
          <w:rFonts w:ascii="Times New Roman" w:eastAsia="Calibri" w:hAnsi="Times New Roman" w:cs="Times New Roman"/>
        </w:rPr>
        <w:t>, przeprowadzonego w trybie podstawowym bez negocjacji na podstawie art. 275 pkt.1 ustawy z dnia 11 września 2019 r. (</w:t>
      </w:r>
      <w:r w:rsidR="005A3C2D" w:rsidRPr="004D3BE3">
        <w:rPr>
          <w:rFonts w:ascii="Times New Roman" w:eastAsia="Calibri" w:hAnsi="Times New Roman" w:cs="Times New Roman"/>
        </w:rPr>
        <w:t xml:space="preserve">j.t. </w:t>
      </w:r>
      <w:r w:rsidRPr="004D3BE3">
        <w:rPr>
          <w:rFonts w:ascii="Times New Roman" w:eastAsia="Calibri" w:hAnsi="Times New Roman" w:cs="Times New Roman"/>
        </w:rPr>
        <w:t>Dz.U. z 202</w:t>
      </w:r>
      <w:r w:rsidR="00AB6DD6" w:rsidRPr="004D3BE3">
        <w:rPr>
          <w:rFonts w:ascii="Times New Roman" w:eastAsia="Calibri" w:hAnsi="Times New Roman" w:cs="Times New Roman"/>
        </w:rPr>
        <w:t>4</w:t>
      </w:r>
      <w:r w:rsidRPr="004D3BE3">
        <w:rPr>
          <w:rFonts w:ascii="Times New Roman" w:eastAsia="Calibri" w:hAnsi="Times New Roman" w:cs="Times New Roman"/>
        </w:rPr>
        <w:t>r.  poz.</w:t>
      </w:r>
      <w:r w:rsidR="00AB6DD6" w:rsidRPr="004D3BE3">
        <w:rPr>
          <w:rFonts w:ascii="Times New Roman" w:eastAsia="Calibri" w:hAnsi="Times New Roman" w:cs="Times New Roman"/>
        </w:rPr>
        <w:t>1320</w:t>
      </w:r>
      <w:r w:rsidR="005A3C2D" w:rsidRPr="004D3BE3">
        <w:rPr>
          <w:rFonts w:ascii="Times New Roman" w:eastAsia="Calibri" w:hAnsi="Times New Roman" w:cs="Times New Roman"/>
        </w:rPr>
        <w:t xml:space="preserve">z </w:t>
      </w:r>
      <w:proofErr w:type="spellStart"/>
      <w:r w:rsidR="005A3C2D" w:rsidRPr="004D3BE3">
        <w:rPr>
          <w:rFonts w:ascii="Times New Roman" w:eastAsia="Calibri" w:hAnsi="Times New Roman" w:cs="Times New Roman"/>
        </w:rPr>
        <w:t>późn</w:t>
      </w:r>
      <w:proofErr w:type="spellEnd"/>
      <w:r w:rsidR="005A3C2D" w:rsidRPr="004D3BE3">
        <w:rPr>
          <w:rFonts w:ascii="Times New Roman" w:eastAsia="Calibri" w:hAnsi="Times New Roman" w:cs="Times New Roman"/>
        </w:rPr>
        <w:t>. zm.</w:t>
      </w:r>
      <w:r w:rsidRPr="004D3BE3">
        <w:rPr>
          <w:rFonts w:ascii="Times New Roman" w:eastAsia="Calibri" w:hAnsi="Times New Roman" w:cs="Times New Roman"/>
        </w:rPr>
        <w:t xml:space="preserve">) </w:t>
      </w:r>
      <w:proofErr w:type="gramStart"/>
      <w:r w:rsidRPr="004D3BE3">
        <w:rPr>
          <w:rFonts w:ascii="Times New Roman" w:eastAsia="Calibri" w:hAnsi="Times New Roman" w:cs="Times New Roman"/>
        </w:rPr>
        <w:t>-  Prawo</w:t>
      </w:r>
      <w:proofErr w:type="gramEnd"/>
      <w:r w:rsidRPr="004D3BE3">
        <w:rPr>
          <w:rFonts w:ascii="Times New Roman" w:eastAsia="Calibri" w:hAnsi="Times New Roman" w:cs="Times New Roman"/>
        </w:rPr>
        <w:t xml:space="preserve"> </w:t>
      </w:r>
      <w:proofErr w:type="gramStart"/>
      <w:r w:rsidRPr="004D3BE3">
        <w:rPr>
          <w:rFonts w:ascii="Times New Roman" w:eastAsia="Calibri" w:hAnsi="Times New Roman" w:cs="Times New Roman"/>
        </w:rPr>
        <w:t>zamówień  publicznych</w:t>
      </w:r>
      <w:proofErr w:type="gramEnd"/>
      <w:r w:rsidR="004911A4" w:rsidRPr="004D3BE3">
        <w:rPr>
          <w:rFonts w:ascii="Times New Roman" w:eastAsia="Calibri" w:hAnsi="Times New Roman" w:cs="Times New Roman"/>
        </w:rPr>
        <w:t xml:space="preserve"> zwanej dalej </w:t>
      </w:r>
      <w:proofErr w:type="spellStart"/>
      <w:proofErr w:type="gramStart"/>
      <w:r w:rsidR="004911A4" w:rsidRPr="004D3BE3">
        <w:rPr>
          <w:rFonts w:ascii="Times New Roman" w:eastAsia="Calibri" w:hAnsi="Times New Roman" w:cs="Times New Roman"/>
        </w:rPr>
        <w:t>Pzp</w:t>
      </w:r>
      <w:proofErr w:type="spellEnd"/>
      <w:r w:rsidR="004911A4" w:rsidRPr="004D3BE3">
        <w:rPr>
          <w:rFonts w:ascii="Times New Roman" w:eastAsia="Calibri" w:hAnsi="Times New Roman" w:cs="Times New Roman"/>
        </w:rPr>
        <w:t xml:space="preserve"> </w:t>
      </w:r>
      <w:r w:rsidRPr="004D3BE3">
        <w:rPr>
          <w:rFonts w:ascii="Times New Roman" w:eastAsia="Calibri" w:hAnsi="Times New Roman" w:cs="Times New Roman"/>
        </w:rPr>
        <w:t xml:space="preserve"> pn.</w:t>
      </w:r>
      <w:proofErr w:type="gramEnd"/>
      <w:r w:rsidRPr="004D3BE3">
        <w:rPr>
          <w:rFonts w:ascii="Times New Roman" w:eastAsia="Calibri" w:hAnsi="Times New Roman" w:cs="Times New Roman"/>
        </w:rPr>
        <w:t xml:space="preserve"> </w:t>
      </w:r>
      <w:r w:rsidR="00BC6BDA" w:rsidRPr="004D3BE3">
        <w:rPr>
          <w:rFonts w:ascii="Times New Roman" w:eastAsia="Calibri" w:hAnsi="Times New Roman" w:cs="Times New Roman"/>
          <w:b/>
          <w:bCs/>
          <w:iCs/>
        </w:rPr>
        <w:t>„</w:t>
      </w:r>
      <w:r w:rsidR="00652595" w:rsidRPr="004D3BE3">
        <w:rPr>
          <w:rFonts w:ascii="Times New Roman" w:hAnsi="Times New Roman" w:cs="Times New Roman"/>
          <w:b/>
          <w:bCs/>
        </w:rPr>
        <w:t>Przebudowa budynku użyteczności publicznej MOPS w Przeworsku</w:t>
      </w:r>
      <w:r w:rsidR="009D74CE" w:rsidRPr="004D3BE3">
        <w:rPr>
          <w:rFonts w:ascii="Times New Roman" w:hAnsi="Times New Roman" w:cs="Times New Roman"/>
          <w:b/>
          <w:bCs/>
        </w:rPr>
        <w:t>”</w:t>
      </w:r>
      <w:r w:rsidR="00652595" w:rsidRPr="004D3BE3">
        <w:rPr>
          <w:rFonts w:ascii="Times New Roman" w:eastAsia="Calibri" w:hAnsi="Times New Roman" w:cs="Times New Roman"/>
          <w:b/>
          <w:bCs/>
        </w:rPr>
        <w:t xml:space="preserve"> </w:t>
      </w:r>
    </w:p>
    <w:p w14:paraId="30266F59" w14:textId="77777777" w:rsidR="00652595" w:rsidRPr="004D3BE3" w:rsidRDefault="00652595" w:rsidP="004D3BE3">
      <w:pPr>
        <w:spacing w:after="0" w:line="360" w:lineRule="auto"/>
        <w:ind w:left="284"/>
        <w:rPr>
          <w:rFonts w:ascii="Times New Roman" w:hAnsi="Times New Roman" w:cs="Times New Roman"/>
          <w:lang w:eastAsia="pl-PL"/>
        </w:rPr>
      </w:pPr>
      <w:r w:rsidRPr="004D3BE3">
        <w:rPr>
          <w:rFonts w:ascii="Times New Roman" w:hAnsi="Times New Roman" w:cs="Times New Roman"/>
        </w:rPr>
        <w:t>Zadanie dofinansowane jest w ramach;</w:t>
      </w:r>
    </w:p>
    <w:p w14:paraId="4D8A6DBE" w14:textId="77777777" w:rsidR="00652595" w:rsidRPr="004D3BE3" w:rsidRDefault="00652595" w:rsidP="004D3BE3">
      <w:pPr>
        <w:numPr>
          <w:ilvl w:val="0"/>
          <w:numId w:val="76"/>
        </w:numPr>
        <w:spacing w:after="0" w:line="360" w:lineRule="auto"/>
        <w:ind w:left="284"/>
        <w:jc w:val="both"/>
        <w:rPr>
          <w:rFonts w:ascii="Times New Roman" w:hAnsi="Times New Roman" w:cs="Times New Roman"/>
          <w:lang w:eastAsia="pl-PL"/>
        </w:rPr>
      </w:pPr>
      <w:r w:rsidRPr="004D3BE3">
        <w:rPr>
          <w:rFonts w:ascii="Times New Roman" w:hAnsi="Times New Roman" w:cs="Times New Roman"/>
        </w:rPr>
        <w:t xml:space="preserve">programu regionalnego Fundusze Europejskie dla Podkarpacia 2021-2027 „Klub samopomocy- Przeworski Klub Seniora” nr FEPK.05.02-IZ.00.0008/25 współfinansowanego z Europejskiego funduszu Rozwoju Regionalnego w ramach Priorytetu nr „FEPK.05 Przyjazna przestrzeń społeczna” </w:t>
      </w:r>
    </w:p>
    <w:p w14:paraId="329EF82D" w14:textId="646C64B6" w:rsidR="00F948AA" w:rsidRPr="004D3BE3" w:rsidRDefault="00652595" w:rsidP="004D3BE3">
      <w:pPr>
        <w:numPr>
          <w:ilvl w:val="0"/>
          <w:numId w:val="76"/>
        </w:numPr>
        <w:spacing w:after="0" w:line="360" w:lineRule="auto"/>
        <w:ind w:left="284"/>
        <w:jc w:val="both"/>
        <w:rPr>
          <w:rFonts w:ascii="Times New Roman" w:hAnsi="Times New Roman" w:cs="Times New Roman"/>
          <w:lang w:eastAsia="pl-PL"/>
        </w:rPr>
      </w:pPr>
      <w:r w:rsidRPr="004D3BE3">
        <w:rPr>
          <w:rFonts w:ascii="Times New Roman" w:hAnsi="Times New Roman" w:cs="Times New Roman"/>
        </w:rPr>
        <w:t>projektu grantowego pn.:” Dostępny samorząd 2.0”, Działanie 3.3 Systemowa poprawa dostępności, Oś. Priorytetowa III Dostępność i usługi dla osób z niepełnosprawnościami program Fundusze Europejskie dla Rozwoju Społecznego 2021-2027 współfinansowanego ze środków Europejskiego Funduszu Społecznego.</w:t>
      </w:r>
    </w:p>
    <w:p w14:paraId="17A3A600" w14:textId="77777777" w:rsidR="00F948AA" w:rsidRPr="004D3BE3" w:rsidRDefault="00F948AA" w:rsidP="00616FDC">
      <w:pPr>
        <w:autoSpaceDN w:val="0"/>
        <w:spacing w:after="0" w:line="276" w:lineRule="auto"/>
        <w:jc w:val="center"/>
        <w:rPr>
          <w:rFonts w:ascii="Times New Roman" w:eastAsia="Calibri" w:hAnsi="Times New Roman" w:cs="Times New Roman"/>
        </w:rPr>
      </w:pPr>
    </w:p>
    <w:p w14:paraId="7C2404B2" w14:textId="77777777" w:rsidR="00F948AA" w:rsidRPr="004D3BE3" w:rsidRDefault="00F948AA" w:rsidP="00616FDC">
      <w:pPr>
        <w:autoSpaceDN w:val="0"/>
        <w:spacing w:after="0" w:line="276" w:lineRule="auto"/>
        <w:jc w:val="center"/>
        <w:rPr>
          <w:rFonts w:ascii="Times New Roman" w:eastAsia="Calibri" w:hAnsi="Times New Roman" w:cs="Times New Roman"/>
        </w:rPr>
      </w:pPr>
      <w:r w:rsidRPr="004D3BE3">
        <w:rPr>
          <w:rFonts w:ascii="Times New Roman" w:eastAsia="Calibri" w:hAnsi="Times New Roman" w:cs="Times New Roman"/>
        </w:rPr>
        <w:t>§ 1</w:t>
      </w:r>
    </w:p>
    <w:p w14:paraId="2CAEF107" w14:textId="765ECA33" w:rsidR="00456F2F" w:rsidRPr="004D3BE3" w:rsidRDefault="00F948AA" w:rsidP="004D3BE3">
      <w:pPr>
        <w:autoSpaceDN w:val="0"/>
        <w:spacing w:after="0" w:line="276" w:lineRule="auto"/>
        <w:jc w:val="center"/>
        <w:rPr>
          <w:rFonts w:ascii="Times New Roman" w:eastAsia="Calibri" w:hAnsi="Times New Roman" w:cs="Times New Roman"/>
          <w:b/>
          <w:bCs/>
        </w:rPr>
      </w:pPr>
      <w:r w:rsidRPr="004D3BE3">
        <w:rPr>
          <w:rFonts w:ascii="Times New Roman" w:eastAsia="Calibri" w:hAnsi="Times New Roman" w:cs="Times New Roman"/>
          <w:b/>
          <w:bCs/>
        </w:rPr>
        <w:t>Przedmiot umowy</w:t>
      </w:r>
    </w:p>
    <w:p w14:paraId="01329F18" w14:textId="3D2AB2A0" w:rsidR="00583E5E" w:rsidRPr="004D3BE3" w:rsidRDefault="00F948AA" w:rsidP="00694E16">
      <w:pPr>
        <w:widowControl w:val="0"/>
        <w:numPr>
          <w:ilvl w:val="0"/>
          <w:numId w:val="26"/>
        </w:numPr>
        <w:suppressAutoHyphens/>
        <w:autoSpaceDE w:val="0"/>
        <w:autoSpaceDN w:val="0"/>
        <w:adjustRightInd w:val="0"/>
        <w:spacing w:after="200" w:line="276" w:lineRule="auto"/>
        <w:ind w:left="284" w:hanging="284"/>
        <w:jc w:val="both"/>
        <w:textAlignment w:val="baseline"/>
        <w:rPr>
          <w:rFonts w:ascii="Times New Roman" w:eastAsia="Calibri" w:hAnsi="Times New Roman" w:cs="Times New Roman"/>
          <w:b/>
          <w:bCs/>
          <w:iCs/>
        </w:rPr>
      </w:pPr>
      <w:r w:rsidRPr="004D3BE3">
        <w:rPr>
          <w:rFonts w:ascii="Times New Roman" w:eastAsia="Calibri" w:hAnsi="Times New Roman" w:cs="Times New Roman"/>
        </w:rPr>
        <w:t xml:space="preserve">Zamawiający zleca a Wykonawca przyjmuje do wykonania zakres robót pn. </w:t>
      </w:r>
      <w:r w:rsidR="00FE106D" w:rsidRPr="004D3BE3">
        <w:rPr>
          <w:rFonts w:ascii="Times New Roman" w:eastAsia="Calibri" w:hAnsi="Times New Roman" w:cs="Times New Roman"/>
        </w:rPr>
        <w:t>„</w:t>
      </w:r>
      <w:r w:rsidR="009D74CE" w:rsidRPr="004D3BE3">
        <w:rPr>
          <w:rFonts w:ascii="Times New Roman" w:hAnsi="Times New Roman" w:cs="Times New Roman"/>
          <w:b/>
          <w:bCs/>
        </w:rPr>
        <w:t>Przebudowa budynku użyteczności publicznej MOPS w Przeworsku</w:t>
      </w:r>
      <w:r w:rsidR="00583E5E" w:rsidRPr="004D3BE3">
        <w:rPr>
          <w:rFonts w:ascii="Times New Roman" w:hAnsi="Times New Roman" w:cs="Times New Roman"/>
          <w:b/>
          <w:lang w:eastAsia="pl-PL"/>
        </w:rPr>
        <w:t>”</w:t>
      </w:r>
      <w:r w:rsidR="00BC6BDA" w:rsidRPr="004D3BE3">
        <w:rPr>
          <w:rFonts w:ascii="Times New Roman" w:eastAsia="Calibri" w:hAnsi="Times New Roman" w:cs="Times New Roman"/>
          <w:b/>
          <w:bCs/>
          <w:iCs/>
        </w:rPr>
        <w:t>.</w:t>
      </w:r>
      <w:bookmarkStart w:id="0" w:name="_Hlk74133948"/>
    </w:p>
    <w:p w14:paraId="61394452" w14:textId="4AEAEF3F" w:rsidR="00583E5E" w:rsidRPr="004D3BE3" w:rsidRDefault="00583E5E" w:rsidP="00694E16">
      <w:pPr>
        <w:numPr>
          <w:ilvl w:val="2"/>
          <w:numId w:val="54"/>
        </w:numPr>
        <w:tabs>
          <w:tab w:val="num" w:pos="4472"/>
        </w:tabs>
        <w:autoSpaceDE w:val="0"/>
        <w:autoSpaceDN w:val="0"/>
        <w:adjustRightInd w:val="0"/>
        <w:spacing w:after="0" w:line="276" w:lineRule="auto"/>
        <w:ind w:left="284" w:hanging="284"/>
        <w:contextualSpacing/>
        <w:jc w:val="both"/>
        <w:rPr>
          <w:rFonts w:ascii="Times New Roman" w:eastAsia="Calibri" w:hAnsi="Times New Roman" w:cs="Times New Roman"/>
          <w:bCs/>
          <w:iCs/>
        </w:rPr>
      </w:pPr>
      <w:r w:rsidRPr="004D3BE3">
        <w:rPr>
          <w:rFonts w:ascii="Times New Roman" w:hAnsi="Times New Roman" w:cs="Times New Roman"/>
        </w:rPr>
        <w:t xml:space="preserve">Przedmiot zamówienia szczegółowo określony jest w załączonych do </w:t>
      </w:r>
      <w:proofErr w:type="spellStart"/>
      <w:proofErr w:type="gramStart"/>
      <w:r w:rsidRPr="004D3BE3">
        <w:rPr>
          <w:rFonts w:ascii="Times New Roman" w:hAnsi="Times New Roman" w:cs="Times New Roman"/>
        </w:rPr>
        <w:t>swz</w:t>
      </w:r>
      <w:proofErr w:type="spellEnd"/>
      <w:r w:rsidRPr="004D3BE3">
        <w:rPr>
          <w:rFonts w:ascii="Times New Roman" w:hAnsi="Times New Roman" w:cs="Times New Roman"/>
        </w:rPr>
        <w:t xml:space="preserve"> :</w:t>
      </w:r>
      <w:proofErr w:type="gramEnd"/>
    </w:p>
    <w:p w14:paraId="6CFEE124" w14:textId="62F7A540" w:rsidR="00583E5E" w:rsidRPr="004D3BE3" w:rsidRDefault="00583E5E" w:rsidP="00616FDC">
      <w:pPr>
        <w:pStyle w:val="Akapitzlist"/>
        <w:autoSpaceDE w:val="0"/>
        <w:adjustRightInd w:val="0"/>
        <w:spacing w:after="0"/>
        <w:ind w:left="360"/>
        <w:jc w:val="both"/>
        <w:rPr>
          <w:rFonts w:ascii="Times New Roman" w:hAnsi="Times New Roman" w:cs="Times New Roman"/>
        </w:rPr>
      </w:pPr>
      <w:r w:rsidRPr="004D3BE3">
        <w:rPr>
          <w:rFonts w:ascii="Times New Roman" w:hAnsi="Times New Roman" w:cs="Times New Roman"/>
        </w:rPr>
        <w:t xml:space="preserve">1) Przedmiarze robót stanowiącym załącznik nr 2 do </w:t>
      </w:r>
      <w:proofErr w:type="spellStart"/>
      <w:r w:rsidRPr="004D3BE3">
        <w:rPr>
          <w:rFonts w:ascii="Times New Roman" w:hAnsi="Times New Roman" w:cs="Times New Roman"/>
        </w:rPr>
        <w:t>swz</w:t>
      </w:r>
      <w:proofErr w:type="spellEnd"/>
      <w:r w:rsidR="004911A4" w:rsidRPr="004D3BE3">
        <w:rPr>
          <w:rFonts w:ascii="Times New Roman" w:hAnsi="Times New Roman" w:cs="Times New Roman"/>
        </w:rPr>
        <w:t>,</w:t>
      </w:r>
      <w:r w:rsidRPr="004D3BE3">
        <w:rPr>
          <w:rFonts w:ascii="Times New Roman" w:hAnsi="Times New Roman" w:cs="Times New Roman"/>
        </w:rPr>
        <w:t xml:space="preserve"> </w:t>
      </w:r>
    </w:p>
    <w:p w14:paraId="09101CBD" w14:textId="443217A9" w:rsidR="00583E5E" w:rsidRPr="004D3BE3" w:rsidRDefault="00583E5E" w:rsidP="00616FDC">
      <w:pPr>
        <w:pStyle w:val="Akapitzlist"/>
        <w:autoSpaceDE w:val="0"/>
        <w:adjustRightInd w:val="0"/>
        <w:spacing w:after="0"/>
        <w:ind w:left="360"/>
        <w:jc w:val="both"/>
        <w:rPr>
          <w:rFonts w:ascii="Times New Roman" w:hAnsi="Times New Roman" w:cs="Times New Roman"/>
        </w:rPr>
      </w:pPr>
      <w:r w:rsidRPr="004D3BE3">
        <w:rPr>
          <w:rFonts w:ascii="Times New Roman" w:hAnsi="Times New Roman" w:cs="Times New Roman"/>
        </w:rPr>
        <w:t xml:space="preserve">2) </w:t>
      </w:r>
      <w:r w:rsidR="005E4442" w:rsidRPr="004D3BE3">
        <w:rPr>
          <w:rFonts w:ascii="Times New Roman" w:hAnsi="Times New Roman" w:cs="Times New Roman"/>
        </w:rPr>
        <w:t>Specyfikacjach technicznych</w:t>
      </w:r>
      <w:r w:rsidRPr="004D3BE3">
        <w:rPr>
          <w:rFonts w:ascii="Times New Roman" w:hAnsi="Times New Roman" w:cs="Times New Roman"/>
        </w:rPr>
        <w:t xml:space="preserve"> wykonania i odbioru robót (</w:t>
      </w:r>
      <w:proofErr w:type="spellStart"/>
      <w:r w:rsidRPr="004D3BE3">
        <w:rPr>
          <w:rFonts w:ascii="Times New Roman" w:hAnsi="Times New Roman" w:cs="Times New Roman"/>
        </w:rPr>
        <w:t>STWiOR</w:t>
      </w:r>
      <w:proofErr w:type="spellEnd"/>
      <w:r w:rsidRPr="004D3BE3">
        <w:rPr>
          <w:rFonts w:ascii="Times New Roman" w:hAnsi="Times New Roman" w:cs="Times New Roman"/>
        </w:rPr>
        <w:t xml:space="preserve">) stanowiących załącznik </w:t>
      </w:r>
      <w:r w:rsidR="004911A4" w:rsidRPr="004D3BE3">
        <w:rPr>
          <w:rFonts w:ascii="Times New Roman" w:hAnsi="Times New Roman" w:cs="Times New Roman"/>
        </w:rPr>
        <w:t>nr</w:t>
      </w:r>
      <w:r w:rsidR="00E339F3" w:rsidRPr="004D3BE3">
        <w:rPr>
          <w:rFonts w:ascii="Times New Roman" w:hAnsi="Times New Roman" w:cs="Times New Roman"/>
        </w:rPr>
        <w:t> </w:t>
      </w:r>
      <w:r w:rsidR="004911A4" w:rsidRPr="004D3BE3">
        <w:rPr>
          <w:rFonts w:ascii="Times New Roman" w:hAnsi="Times New Roman" w:cs="Times New Roman"/>
        </w:rPr>
        <w:t xml:space="preserve">3 do </w:t>
      </w:r>
      <w:proofErr w:type="spellStart"/>
      <w:proofErr w:type="gramStart"/>
      <w:r w:rsidR="004911A4" w:rsidRPr="004D3BE3">
        <w:rPr>
          <w:rFonts w:ascii="Times New Roman" w:hAnsi="Times New Roman" w:cs="Times New Roman"/>
        </w:rPr>
        <w:t>swz</w:t>
      </w:r>
      <w:proofErr w:type="spellEnd"/>
      <w:r w:rsidR="004911A4" w:rsidRPr="004D3BE3">
        <w:rPr>
          <w:rFonts w:ascii="Times New Roman" w:hAnsi="Times New Roman" w:cs="Times New Roman"/>
        </w:rPr>
        <w:t xml:space="preserve"> ,</w:t>
      </w:r>
      <w:proofErr w:type="gramEnd"/>
      <w:r w:rsidRPr="004D3BE3">
        <w:rPr>
          <w:rFonts w:ascii="Times New Roman" w:hAnsi="Times New Roman" w:cs="Times New Roman"/>
        </w:rPr>
        <w:t xml:space="preserve"> </w:t>
      </w:r>
    </w:p>
    <w:p w14:paraId="5A0A51EC" w14:textId="136E3EA3" w:rsidR="00583E5E" w:rsidRPr="004D3BE3" w:rsidRDefault="00583E5E" w:rsidP="008D4AE3">
      <w:pPr>
        <w:pStyle w:val="Akapitzlist"/>
        <w:autoSpaceDE w:val="0"/>
        <w:adjustRightInd w:val="0"/>
        <w:spacing w:after="0"/>
        <w:ind w:left="360"/>
        <w:jc w:val="both"/>
        <w:rPr>
          <w:rFonts w:ascii="Times New Roman" w:hAnsi="Times New Roman" w:cs="Times New Roman"/>
        </w:rPr>
      </w:pPr>
      <w:r w:rsidRPr="004D3BE3">
        <w:rPr>
          <w:rFonts w:ascii="Times New Roman" w:hAnsi="Times New Roman" w:cs="Times New Roman"/>
        </w:rPr>
        <w:t xml:space="preserve">3) </w:t>
      </w:r>
      <w:r w:rsidR="00287E98" w:rsidRPr="004D3BE3">
        <w:rPr>
          <w:rFonts w:ascii="Times New Roman" w:hAnsi="Times New Roman" w:cs="Times New Roman"/>
        </w:rPr>
        <w:t>Dokumentacji technicznej</w:t>
      </w:r>
      <w:r w:rsidRPr="004D3BE3">
        <w:rPr>
          <w:rFonts w:ascii="Times New Roman" w:hAnsi="Times New Roman" w:cs="Times New Roman"/>
        </w:rPr>
        <w:t xml:space="preserve"> stanowiącym załącznik nr 4 do </w:t>
      </w:r>
      <w:proofErr w:type="spellStart"/>
      <w:r w:rsidRPr="004D3BE3">
        <w:rPr>
          <w:rFonts w:ascii="Times New Roman" w:hAnsi="Times New Roman" w:cs="Times New Roman"/>
        </w:rPr>
        <w:t>swz</w:t>
      </w:r>
      <w:proofErr w:type="spellEnd"/>
      <w:r w:rsidR="004911A4" w:rsidRPr="004D3BE3">
        <w:rPr>
          <w:rFonts w:ascii="Times New Roman" w:hAnsi="Times New Roman" w:cs="Times New Roman"/>
        </w:rPr>
        <w:t>.</w:t>
      </w:r>
    </w:p>
    <w:p w14:paraId="11CA6DF9" w14:textId="758076FC" w:rsidR="003074E9" w:rsidRPr="005E4442" w:rsidRDefault="003074E9" w:rsidP="00694E16">
      <w:pPr>
        <w:numPr>
          <w:ilvl w:val="0"/>
          <w:numId w:val="55"/>
        </w:numPr>
        <w:tabs>
          <w:tab w:val="clear" w:pos="1080"/>
        </w:tabs>
        <w:spacing w:after="0" w:line="276" w:lineRule="auto"/>
        <w:ind w:left="284" w:hanging="284"/>
        <w:jc w:val="both"/>
        <w:rPr>
          <w:rFonts w:ascii="Times New Roman" w:hAnsi="Times New Roman" w:cs="Times New Roman"/>
        </w:rPr>
      </w:pPr>
      <w:r w:rsidRPr="005E4442">
        <w:rPr>
          <w:rFonts w:ascii="Times New Roman" w:hAnsi="Times New Roman" w:cs="Times New Roman"/>
        </w:rPr>
        <w:t>Przedmiot zamówienia obejmuje przebudowę i remont budynku Miejskiego Ośrodka Pomocy Społecznej, który w okresie realizacji robót pozostaje obiektem czynnym, z bieżącą obsługą interesantów oraz funkcjonowaniem stanowisk pracy</w:t>
      </w:r>
    </w:p>
    <w:p w14:paraId="592BC3AA" w14:textId="0B04C241" w:rsidR="00ED60F5" w:rsidRPr="004D3BE3" w:rsidRDefault="00ED60F5" w:rsidP="00694E16">
      <w:pPr>
        <w:numPr>
          <w:ilvl w:val="0"/>
          <w:numId w:val="55"/>
        </w:numPr>
        <w:tabs>
          <w:tab w:val="clear" w:pos="1080"/>
        </w:tabs>
        <w:spacing w:after="0" w:line="276" w:lineRule="auto"/>
        <w:ind w:left="284" w:hanging="284"/>
        <w:jc w:val="both"/>
        <w:rPr>
          <w:rFonts w:ascii="Times New Roman" w:eastAsia="Calibri" w:hAnsi="Times New Roman" w:cs="Times New Roman"/>
        </w:rPr>
      </w:pPr>
      <w:r w:rsidRPr="004D3BE3">
        <w:rPr>
          <w:rFonts w:ascii="Times New Roman" w:eastAsia="Calibri" w:hAnsi="Times New Roman" w:cs="Times New Roman"/>
        </w:rPr>
        <w:t xml:space="preserve">Wszelkie roboty należy wykonać zgodnie </w:t>
      </w:r>
      <w:r w:rsidR="001A19F7" w:rsidRPr="004D3BE3">
        <w:rPr>
          <w:rFonts w:ascii="Times New Roman" w:eastAsia="Calibri" w:hAnsi="Times New Roman" w:cs="Times New Roman"/>
          <w:b/>
          <w:bCs/>
        </w:rPr>
        <w:t>z załączoną do SWZ dokumentacją</w:t>
      </w:r>
      <w:r w:rsidR="00F8505E" w:rsidRPr="004D3BE3">
        <w:rPr>
          <w:rFonts w:ascii="Times New Roman" w:eastAsia="Calibri" w:hAnsi="Times New Roman" w:cs="Times New Roman"/>
          <w:b/>
          <w:bCs/>
        </w:rPr>
        <w:t xml:space="preserve"> techniczną</w:t>
      </w:r>
      <w:r w:rsidR="00102950" w:rsidRPr="004D3BE3">
        <w:rPr>
          <w:rFonts w:ascii="Times New Roman" w:eastAsia="Calibri" w:hAnsi="Times New Roman" w:cs="Times New Roman"/>
          <w:b/>
          <w:bCs/>
        </w:rPr>
        <w:t xml:space="preserve">, </w:t>
      </w:r>
      <w:proofErr w:type="spellStart"/>
      <w:r w:rsidR="00102950" w:rsidRPr="004D3BE3">
        <w:rPr>
          <w:rFonts w:ascii="Times New Roman" w:eastAsia="Calibri" w:hAnsi="Times New Roman" w:cs="Times New Roman"/>
          <w:b/>
          <w:bCs/>
        </w:rPr>
        <w:t>STWiOR</w:t>
      </w:r>
      <w:proofErr w:type="spellEnd"/>
      <w:r w:rsidRPr="004D3BE3">
        <w:rPr>
          <w:rFonts w:ascii="Times New Roman" w:eastAsia="Calibri" w:hAnsi="Times New Roman" w:cs="Times New Roman"/>
          <w:b/>
          <w:bCs/>
        </w:rPr>
        <w:t xml:space="preserve"> oraz przedmiarem robót</w:t>
      </w:r>
      <w:r w:rsidR="00DD135B" w:rsidRPr="004D3BE3">
        <w:rPr>
          <w:rFonts w:ascii="Times New Roman" w:eastAsia="Calibri" w:hAnsi="Times New Roman" w:cs="Times New Roman"/>
          <w:color w:val="FF0000"/>
        </w:rPr>
        <w:t xml:space="preserve"> </w:t>
      </w:r>
      <w:r w:rsidR="00F45BB4" w:rsidRPr="004D3BE3">
        <w:rPr>
          <w:rFonts w:ascii="Times New Roman" w:eastAsia="Calibri" w:hAnsi="Times New Roman" w:cs="Times New Roman"/>
        </w:rPr>
        <w:t>z zach</w:t>
      </w:r>
      <w:r w:rsidR="00D1523F" w:rsidRPr="004D3BE3">
        <w:rPr>
          <w:rFonts w:ascii="Times New Roman" w:eastAsia="Calibri" w:hAnsi="Times New Roman" w:cs="Times New Roman"/>
        </w:rPr>
        <w:t xml:space="preserve">owaniem  wymagań zawartych w art. 4 ust.3 ustawy o zapewnieniu dostępności osobom ze szczególnymi potrzebami </w:t>
      </w:r>
      <w:r w:rsidR="005D134F" w:rsidRPr="004D3BE3">
        <w:rPr>
          <w:rFonts w:ascii="Times New Roman" w:eastAsia="Calibri" w:hAnsi="Times New Roman" w:cs="Times New Roman"/>
        </w:rPr>
        <w:t xml:space="preserve">       </w:t>
      </w:r>
      <w:r w:rsidR="00D1523F" w:rsidRPr="004D3BE3">
        <w:rPr>
          <w:rFonts w:ascii="Times New Roman" w:eastAsia="Calibri" w:hAnsi="Times New Roman" w:cs="Times New Roman"/>
        </w:rPr>
        <w:t>( Dz. U. z 202</w:t>
      </w:r>
      <w:r w:rsidR="00922E10">
        <w:rPr>
          <w:rFonts w:ascii="Times New Roman" w:eastAsia="Calibri" w:hAnsi="Times New Roman" w:cs="Times New Roman"/>
        </w:rPr>
        <w:t>4</w:t>
      </w:r>
      <w:r w:rsidR="00D1523F" w:rsidRPr="004D3BE3">
        <w:rPr>
          <w:rFonts w:ascii="Times New Roman" w:eastAsia="Calibri" w:hAnsi="Times New Roman" w:cs="Times New Roman"/>
        </w:rPr>
        <w:t xml:space="preserve"> r. poz. </w:t>
      </w:r>
      <w:r w:rsidR="00922E10">
        <w:rPr>
          <w:rFonts w:ascii="Times New Roman" w:eastAsia="Calibri" w:hAnsi="Times New Roman" w:cs="Times New Roman"/>
        </w:rPr>
        <w:t>1411</w:t>
      </w:r>
      <w:r w:rsidR="00812A63" w:rsidRPr="004D3BE3">
        <w:rPr>
          <w:rFonts w:ascii="Times New Roman" w:eastAsia="Calibri" w:hAnsi="Times New Roman" w:cs="Times New Roman"/>
        </w:rPr>
        <w:t xml:space="preserve"> z </w:t>
      </w:r>
      <w:proofErr w:type="spellStart"/>
      <w:r w:rsidR="00812A63" w:rsidRPr="004D3BE3">
        <w:rPr>
          <w:rFonts w:ascii="Times New Roman" w:eastAsia="Calibri" w:hAnsi="Times New Roman" w:cs="Times New Roman"/>
        </w:rPr>
        <w:t>późn</w:t>
      </w:r>
      <w:proofErr w:type="spellEnd"/>
      <w:r w:rsidR="00812A63" w:rsidRPr="004D3BE3">
        <w:rPr>
          <w:rFonts w:ascii="Times New Roman" w:eastAsia="Calibri" w:hAnsi="Times New Roman" w:cs="Times New Roman"/>
        </w:rPr>
        <w:t xml:space="preserve">. </w:t>
      </w:r>
      <w:proofErr w:type="spellStart"/>
      <w:r w:rsidR="00812A63" w:rsidRPr="004D3BE3">
        <w:rPr>
          <w:rFonts w:ascii="Times New Roman" w:eastAsia="Calibri" w:hAnsi="Times New Roman" w:cs="Times New Roman"/>
        </w:rPr>
        <w:t>zm</w:t>
      </w:r>
      <w:proofErr w:type="spellEnd"/>
      <w:r w:rsidR="00D1523F" w:rsidRPr="004D3BE3">
        <w:rPr>
          <w:rFonts w:ascii="Times New Roman" w:eastAsia="Calibri" w:hAnsi="Times New Roman" w:cs="Times New Roman"/>
        </w:rPr>
        <w:t xml:space="preserve">) w zakresie dostępności architektonicznej dla osób niepełnosprawnych </w:t>
      </w:r>
      <w:r w:rsidR="00DD135B" w:rsidRPr="004D3BE3">
        <w:rPr>
          <w:rFonts w:ascii="Times New Roman" w:eastAsia="Calibri" w:hAnsi="Times New Roman" w:cs="Times New Roman"/>
        </w:rPr>
        <w:t xml:space="preserve"> </w:t>
      </w:r>
      <w:r w:rsidR="00D1523F" w:rsidRPr="004D3BE3">
        <w:rPr>
          <w:rFonts w:ascii="Times New Roman" w:eastAsia="Calibri" w:hAnsi="Times New Roman" w:cs="Times New Roman"/>
        </w:rPr>
        <w:t xml:space="preserve">oraz art.100 ustawy </w:t>
      </w:r>
      <w:proofErr w:type="spellStart"/>
      <w:r w:rsidR="00D1523F" w:rsidRPr="004D3BE3">
        <w:rPr>
          <w:rFonts w:ascii="Times New Roman" w:eastAsia="Calibri" w:hAnsi="Times New Roman" w:cs="Times New Roman"/>
        </w:rPr>
        <w:t>pzp</w:t>
      </w:r>
      <w:proofErr w:type="spellEnd"/>
      <w:r w:rsidR="00DD135B" w:rsidRPr="004D3BE3">
        <w:rPr>
          <w:rFonts w:ascii="Times New Roman" w:eastAsia="Calibri" w:hAnsi="Times New Roman" w:cs="Times New Roman"/>
        </w:rPr>
        <w:t xml:space="preserve"> </w:t>
      </w:r>
      <w:r w:rsidR="00F8505E" w:rsidRPr="004D3BE3">
        <w:rPr>
          <w:rFonts w:ascii="Times New Roman" w:eastAsia="Calibri" w:hAnsi="Times New Roman" w:cs="Times New Roman"/>
        </w:rPr>
        <w:t>,</w:t>
      </w:r>
      <w:r w:rsidRPr="004D3BE3">
        <w:rPr>
          <w:rFonts w:ascii="Times New Roman" w:eastAsia="Calibri" w:hAnsi="Times New Roman" w:cs="Times New Roman"/>
        </w:rPr>
        <w:t xml:space="preserve"> pod nadzorem osób posiadających odpowiednie, określone prawem budowlanym uprawnienia </w:t>
      </w:r>
      <w:r w:rsidRPr="004D3BE3">
        <w:rPr>
          <w:rFonts w:ascii="Times New Roman" w:eastAsia="Calibri" w:hAnsi="Times New Roman" w:cs="Times New Roman"/>
        </w:rPr>
        <w:lastRenderedPageBreak/>
        <w:t>oraz zgodnie z</w:t>
      </w:r>
      <w:r w:rsidR="00F8505E" w:rsidRPr="004D3BE3">
        <w:rPr>
          <w:rFonts w:ascii="Times New Roman" w:eastAsia="Calibri" w:hAnsi="Times New Roman" w:cs="Times New Roman"/>
        </w:rPr>
        <w:t> </w:t>
      </w:r>
      <w:r w:rsidRPr="004D3BE3">
        <w:rPr>
          <w:rFonts w:ascii="Times New Roman" w:eastAsia="Calibri" w:hAnsi="Times New Roman" w:cs="Times New Roman"/>
        </w:rPr>
        <w:t xml:space="preserve">obowiązującymi normami oraz wg tradycyjnie uznanych zasad sztuki budowlanej w stosunku do powszechnie stosowanych rozwiązań i ściśle przestrzegając wytycznych technologicznych związanych z danymi systemami oraz zasadami BHP z </w:t>
      </w:r>
      <w:r w:rsidRPr="004D3BE3">
        <w:rPr>
          <w:rFonts w:ascii="Times New Roman" w:eastAsia="Times New Roman" w:hAnsi="Times New Roman" w:cs="Times New Roman"/>
          <w:lang w:eastAsia="pl-PL"/>
        </w:rPr>
        <w:t xml:space="preserve">należytą starannością, zachowaniem właściwej organizacji pracy i zapewnieniem dobrej jakości. </w:t>
      </w:r>
    </w:p>
    <w:p w14:paraId="2863AB60" w14:textId="7212EFD2" w:rsidR="00086F4F" w:rsidRPr="004D3BE3" w:rsidRDefault="00086F4F" w:rsidP="00694E16">
      <w:pPr>
        <w:numPr>
          <w:ilvl w:val="0"/>
          <w:numId w:val="55"/>
        </w:numPr>
        <w:spacing w:after="0" w:line="276" w:lineRule="auto"/>
        <w:ind w:left="284" w:hanging="284"/>
        <w:jc w:val="both"/>
        <w:rPr>
          <w:rFonts w:ascii="Times New Roman" w:eastAsia="Calibri" w:hAnsi="Times New Roman" w:cs="Times New Roman"/>
        </w:rPr>
      </w:pPr>
      <w:r w:rsidRPr="004D3BE3">
        <w:rPr>
          <w:rFonts w:ascii="Times New Roman" w:eastAsia="Calibri" w:hAnsi="Times New Roman" w:cs="Times New Roman"/>
        </w:rPr>
        <w:t>Wszelkie zmiany należy uzgadniać z jednostką projektową oraz</w:t>
      </w:r>
      <w:r w:rsidR="00102950" w:rsidRPr="004D3BE3">
        <w:rPr>
          <w:rFonts w:ascii="Times New Roman" w:eastAsia="Calibri" w:hAnsi="Times New Roman" w:cs="Times New Roman"/>
        </w:rPr>
        <w:t xml:space="preserve"> Zamawiającym</w:t>
      </w:r>
      <w:r w:rsidRPr="004D3BE3">
        <w:rPr>
          <w:rFonts w:ascii="Times New Roman" w:eastAsia="Calibri" w:hAnsi="Times New Roman" w:cs="Times New Roman"/>
        </w:rPr>
        <w:t xml:space="preserve"> lub przedstawicielem </w:t>
      </w:r>
      <w:r w:rsidR="00102950" w:rsidRPr="004D3BE3">
        <w:rPr>
          <w:rFonts w:ascii="Times New Roman" w:eastAsia="Calibri" w:hAnsi="Times New Roman" w:cs="Times New Roman"/>
        </w:rPr>
        <w:t>Zamawiającego</w:t>
      </w:r>
      <w:r w:rsidRPr="004D3BE3">
        <w:rPr>
          <w:rFonts w:ascii="Times New Roman" w:eastAsia="Calibri" w:hAnsi="Times New Roman" w:cs="Times New Roman"/>
        </w:rPr>
        <w:t>.</w:t>
      </w:r>
      <w:r w:rsidRPr="004D3BE3">
        <w:rPr>
          <w:rFonts w:ascii="Times New Roman" w:eastAsia="Calibri" w:hAnsi="Times New Roman" w:cs="Times New Roman"/>
          <w:color w:val="FF0000"/>
        </w:rPr>
        <w:t xml:space="preserve"> </w:t>
      </w:r>
      <w:r w:rsidRPr="004D3BE3">
        <w:rPr>
          <w:rFonts w:ascii="Times New Roman" w:eastAsia="Calibri" w:hAnsi="Times New Roman" w:cs="Times New Roman"/>
        </w:rPr>
        <w:t xml:space="preserve">W wypadku wystąpienia jakichkolwiek rozbieżności pomiędzy elementami składowymi Projektu należy to zgłosić </w:t>
      </w:r>
      <w:r w:rsidR="00102950" w:rsidRPr="004D3BE3">
        <w:rPr>
          <w:rFonts w:ascii="Times New Roman" w:eastAsia="Calibri" w:hAnsi="Times New Roman" w:cs="Times New Roman"/>
        </w:rPr>
        <w:t>Zamawiającemu</w:t>
      </w:r>
      <w:r w:rsidRPr="004D3BE3">
        <w:rPr>
          <w:rFonts w:ascii="Times New Roman" w:eastAsia="Calibri" w:hAnsi="Times New Roman" w:cs="Times New Roman"/>
        </w:rPr>
        <w:t>.</w:t>
      </w:r>
      <w:r w:rsidR="006D20C7" w:rsidRPr="004D3BE3">
        <w:rPr>
          <w:rFonts w:ascii="Times New Roman" w:eastAsia="Calibri" w:hAnsi="Times New Roman" w:cs="Times New Roman"/>
        </w:rPr>
        <w:t xml:space="preserve"> </w:t>
      </w:r>
      <w:r w:rsidRPr="004D3BE3">
        <w:rPr>
          <w:rFonts w:ascii="Times New Roman" w:eastAsia="Calibri" w:hAnsi="Times New Roman" w:cs="Times New Roman"/>
        </w:rPr>
        <w:t>Projekt należy rozpatrywać łącznie z załącznikami, rysunkami oraz wszystkimi opracowaniami branżowymi.</w:t>
      </w:r>
    </w:p>
    <w:bookmarkEnd w:id="0"/>
    <w:p w14:paraId="12B24B88" w14:textId="77777777" w:rsidR="00086F4F" w:rsidRPr="004D3BE3" w:rsidRDefault="00086F4F" w:rsidP="00694E16">
      <w:pPr>
        <w:numPr>
          <w:ilvl w:val="0"/>
          <w:numId w:val="55"/>
        </w:numPr>
        <w:spacing w:after="0" w:line="276" w:lineRule="auto"/>
        <w:ind w:left="284" w:hanging="284"/>
        <w:jc w:val="both"/>
        <w:rPr>
          <w:rFonts w:ascii="Times New Roman" w:eastAsia="Calibri" w:hAnsi="Times New Roman" w:cs="Times New Roman"/>
        </w:rPr>
      </w:pPr>
      <w:r w:rsidRPr="004D3BE3">
        <w:rPr>
          <w:rFonts w:ascii="Times New Roman" w:eastAsia="Times New Roman" w:hAnsi="Times New Roman" w:cs="Times New Roman"/>
          <w:b/>
          <w:bCs/>
          <w:lang w:eastAsia="pl-PL"/>
        </w:rPr>
        <w:t>Materiały stosowane przez Wykonawcę</w:t>
      </w:r>
      <w:r w:rsidRPr="004D3BE3">
        <w:rPr>
          <w:rFonts w:ascii="Times New Roman" w:eastAsia="Times New Roman" w:hAnsi="Times New Roman" w:cs="Times New Roman"/>
          <w:lang w:eastAsia="pl-PL"/>
        </w:rPr>
        <w:t xml:space="preserve"> podczas realizacji przedmiotu umowy powinny odpowiadać, co do jakości, wymogom wyrobów dopuszczonych do obrotu i stosowania w budownictwie, zgodnie z art. 10 ustawy z dnia 7 lipca 1994 roku Prawo budowlane (zwanej dalej „ustawą prawo budowlane” lub „prawem budowlanym”) oraz jakościowym i gatunkowym wymaganiom określonym w opisie przedmiotu zamówienia. </w:t>
      </w:r>
    </w:p>
    <w:p w14:paraId="5D086916" w14:textId="77777777" w:rsidR="00086F4F" w:rsidRPr="004D3BE3" w:rsidRDefault="00086F4F" w:rsidP="00694E16">
      <w:pPr>
        <w:numPr>
          <w:ilvl w:val="0"/>
          <w:numId w:val="55"/>
        </w:numPr>
        <w:spacing w:after="0" w:line="276" w:lineRule="auto"/>
        <w:ind w:left="284" w:hanging="284"/>
        <w:jc w:val="both"/>
        <w:rPr>
          <w:rFonts w:ascii="Times New Roman" w:eastAsia="Calibri" w:hAnsi="Times New Roman" w:cs="Times New Roman"/>
        </w:rPr>
      </w:pPr>
      <w:r w:rsidRPr="004D3BE3">
        <w:rPr>
          <w:rFonts w:ascii="Times New Roman" w:eastAsia="Calibri" w:hAnsi="Times New Roman" w:cs="Times New Roman"/>
        </w:rPr>
        <w:t>Materiały i wyroby budowlane winny być odpowiednio oznaczone i posiadać wszelkie dokumenty określone szczegółowymi przepisami dotyczącymi trybu dopuszczenia ich do stosowania jak:</w:t>
      </w:r>
    </w:p>
    <w:p w14:paraId="6EC15260" w14:textId="74F4ADAF" w:rsidR="00086F4F" w:rsidRPr="004D3BE3" w:rsidRDefault="00F8505E" w:rsidP="00F8505E">
      <w:pPr>
        <w:spacing w:after="0" w:line="276" w:lineRule="auto"/>
        <w:ind w:left="284"/>
        <w:jc w:val="both"/>
        <w:rPr>
          <w:rFonts w:ascii="Times New Roman" w:eastAsia="Calibri" w:hAnsi="Times New Roman" w:cs="Times New Roman"/>
        </w:rPr>
      </w:pPr>
      <w:r w:rsidRPr="004D3BE3">
        <w:rPr>
          <w:rFonts w:ascii="Times New Roman" w:eastAsia="Calibri" w:hAnsi="Times New Roman" w:cs="Times New Roman"/>
        </w:rPr>
        <w:t xml:space="preserve">- </w:t>
      </w:r>
      <w:r w:rsidR="00086F4F" w:rsidRPr="004D3BE3">
        <w:rPr>
          <w:rFonts w:ascii="Times New Roman" w:eastAsia="Calibri" w:hAnsi="Times New Roman" w:cs="Times New Roman"/>
        </w:rPr>
        <w:t>certyfikat na znak bezpieczeństwa, aktualną aprobatę techniczną, deklarację zgodności z Polską Normą, atest higieniczny, określenie klasyfikacji ogniowej itp.</w:t>
      </w:r>
    </w:p>
    <w:p w14:paraId="09821867" w14:textId="77777777" w:rsidR="00086F4F" w:rsidRPr="004D3BE3" w:rsidRDefault="00086F4F" w:rsidP="00694E16">
      <w:pPr>
        <w:numPr>
          <w:ilvl w:val="0"/>
          <w:numId w:val="55"/>
        </w:numPr>
        <w:spacing w:after="0" w:line="276" w:lineRule="auto"/>
        <w:ind w:left="284" w:hanging="371"/>
        <w:jc w:val="both"/>
        <w:rPr>
          <w:rFonts w:ascii="Times New Roman" w:eastAsia="Calibri" w:hAnsi="Times New Roman" w:cs="Times New Roman"/>
        </w:rPr>
      </w:pPr>
      <w:r w:rsidRPr="004D3BE3">
        <w:rPr>
          <w:rFonts w:ascii="Times New Roman" w:eastAsia="Times New Roman" w:hAnsi="Times New Roman" w:cs="Times New Roman"/>
          <w:lang w:eastAsia="pl-PL"/>
        </w:rPr>
        <w:t>Wykonawca robót ponosi odpowiedzialność za jakość wykonywanych robót oraz zastosowanych materiałów.</w:t>
      </w:r>
    </w:p>
    <w:p w14:paraId="5EEECDB4" w14:textId="77777777" w:rsidR="00086F4F" w:rsidRPr="004D3BE3" w:rsidRDefault="00086F4F" w:rsidP="00694E16">
      <w:pPr>
        <w:numPr>
          <w:ilvl w:val="0"/>
          <w:numId w:val="55"/>
        </w:numPr>
        <w:spacing w:after="0" w:line="276" w:lineRule="auto"/>
        <w:ind w:left="284" w:hanging="371"/>
        <w:jc w:val="both"/>
        <w:rPr>
          <w:rFonts w:ascii="Times New Roman" w:eastAsia="Calibri" w:hAnsi="Times New Roman" w:cs="Times New Roman"/>
        </w:rPr>
      </w:pPr>
      <w:r w:rsidRPr="004D3BE3">
        <w:rPr>
          <w:rFonts w:ascii="Times New Roman" w:eastAsia="Times New Roman" w:hAnsi="Times New Roman" w:cs="Times New Roman"/>
          <w:lang w:eastAsia="pl-PL"/>
        </w:rPr>
        <w:t>Na każde żądanie Inspektora Nadzoru, Wykonawca zobowiązany jest okazać, w stosunku do wskazanych materiałów (krajowe deklaracje zgodności), aprobatę techniczną oraz wymagane atesty (kartę charakterystyki), krajową ocenę techniczną wydaną przez upoważnioną instytucję krajową.</w:t>
      </w:r>
    </w:p>
    <w:p w14:paraId="0A566BA1" w14:textId="21BFFA4C" w:rsidR="00086F4F" w:rsidRPr="004D3BE3" w:rsidRDefault="00086F4F" w:rsidP="00694E16">
      <w:pPr>
        <w:numPr>
          <w:ilvl w:val="0"/>
          <w:numId w:val="55"/>
        </w:numPr>
        <w:spacing w:after="0" w:line="276" w:lineRule="auto"/>
        <w:ind w:left="284" w:hanging="371"/>
        <w:jc w:val="both"/>
        <w:rPr>
          <w:rFonts w:ascii="Times New Roman" w:eastAsia="Calibri" w:hAnsi="Times New Roman" w:cs="Times New Roman"/>
        </w:rPr>
      </w:pPr>
      <w:r w:rsidRPr="004D3BE3">
        <w:rPr>
          <w:rFonts w:ascii="Times New Roman" w:eastAsia="Times New Roman" w:hAnsi="Times New Roman" w:cs="Times New Roman"/>
          <w:lang w:eastAsia="pl-PL"/>
        </w:rPr>
        <w:t>Materiały uznane przez Zamawiającego za posiadające wady muszą być niezwłocznie usunięte przez Wykonawcę z terenu budowy. Wykonawca nie ma prawa wykonywać robót z użyciem materiałów, które nie zostały zaakceptowane przez Inspektora nadzoru.</w:t>
      </w:r>
    </w:p>
    <w:p w14:paraId="2E224663" w14:textId="4C1C0263" w:rsidR="00086F4F" w:rsidRPr="004D3BE3" w:rsidRDefault="00086F4F" w:rsidP="00694E16">
      <w:pPr>
        <w:numPr>
          <w:ilvl w:val="0"/>
          <w:numId w:val="55"/>
        </w:numPr>
        <w:spacing w:after="0" w:line="276" w:lineRule="auto"/>
        <w:ind w:left="284" w:hanging="371"/>
        <w:jc w:val="both"/>
        <w:rPr>
          <w:rFonts w:ascii="Times New Roman" w:eastAsia="Calibri" w:hAnsi="Times New Roman" w:cs="Times New Roman"/>
        </w:rPr>
      </w:pPr>
      <w:r w:rsidRPr="004D3BE3">
        <w:rPr>
          <w:rFonts w:ascii="Times New Roman" w:eastAsia="Times New Roman" w:hAnsi="Times New Roman" w:cs="Times New Roman"/>
        </w:rPr>
        <w:t>Wykonawca podczas realizacji robót zapewni pracownikom odpowiednie warunki sanitarno-epidemiologiczne zgodnie z obowiązującymi przepisami</w:t>
      </w:r>
      <w:r w:rsidR="00E74E7D" w:rsidRPr="004D3BE3">
        <w:rPr>
          <w:rFonts w:ascii="Times New Roman" w:eastAsia="Times New Roman" w:hAnsi="Times New Roman" w:cs="Times New Roman"/>
        </w:rPr>
        <w:t xml:space="preserve"> w tym</w:t>
      </w:r>
      <w:r w:rsidRPr="004D3BE3">
        <w:rPr>
          <w:rFonts w:ascii="Times New Roman" w:eastAsia="Times New Roman" w:hAnsi="Times New Roman" w:cs="Times New Roman"/>
        </w:rPr>
        <w:t xml:space="preserve"> w zakresie zapobiegania COVID 19, którzy wykonują czynności na terenie Gminy </w:t>
      </w:r>
      <w:r w:rsidR="00BD0FE0" w:rsidRPr="004D3BE3">
        <w:rPr>
          <w:rFonts w:ascii="Times New Roman" w:eastAsia="Times New Roman" w:hAnsi="Times New Roman" w:cs="Times New Roman"/>
        </w:rPr>
        <w:t>Miejskiej Przeworsk</w:t>
      </w:r>
    </w:p>
    <w:p w14:paraId="7EB8F05F" w14:textId="0887AD81" w:rsidR="00127C47" w:rsidRPr="004D3BE3" w:rsidRDefault="00127C47" w:rsidP="00694E16">
      <w:pPr>
        <w:widowControl w:val="0"/>
        <w:numPr>
          <w:ilvl w:val="0"/>
          <w:numId w:val="55"/>
        </w:numPr>
        <w:suppressAutoHyphens/>
        <w:autoSpaceDN w:val="0"/>
        <w:spacing w:after="200" w:line="276" w:lineRule="auto"/>
        <w:ind w:left="284" w:hanging="371"/>
        <w:contextualSpacing/>
        <w:jc w:val="both"/>
        <w:textAlignment w:val="baseline"/>
        <w:rPr>
          <w:rFonts w:ascii="Times New Roman" w:eastAsia="Times New Roman" w:hAnsi="Times New Roman" w:cs="Times New Roman"/>
          <w:b/>
          <w:bCs/>
          <w:u w:val="single"/>
          <w:lang w:eastAsia="ar-SA"/>
        </w:rPr>
      </w:pPr>
      <w:bookmarkStart w:id="1" w:name="_Hlk95744003"/>
      <w:r w:rsidRPr="004D3BE3">
        <w:rPr>
          <w:rFonts w:ascii="Times New Roman" w:eastAsia="Times New Roman" w:hAnsi="Times New Roman" w:cs="Times New Roman"/>
          <w:lang w:eastAsia="ar-SA"/>
        </w:rPr>
        <w:t xml:space="preserve">Szczegółowy zakres </w:t>
      </w:r>
      <w:r w:rsidR="003074E9" w:rsidRPr="004D3BE3">
        <w:rPr>
          <w:rFonts w:ascii="Times New Roman" w:eastAsia="Times New Roman" w:hAnsi="Times New Roman" w:cs="Times New Roman"/>
          <w:lang w:eastAsia="ar-SA"/>
        </w:rPr>
        <w:t>zamówienia oraz</w:t>
      </w:r>
      <w:r w:rsidRPr="004D3BE3">
        <w:rPr>
          <w:rFonts w:ascii="Times New Roman" w:eastAsia="Times New Roman" w:hAnsi="Times New Roman" w:cs="Times New Roman"/>
          <w:lang w:eastAsia="ar-SA"/>
        </w:rPr>
        <w:t xml:space="preserve"> warunki realizacji Inwestycji </w:t>
      </w:r>
      <w:r w:rsidR="008070FE" w:rsidRPr="004D3BE3">
        <w:rPr>
          <w:rFonts w:ascii="Times New Roman" w:eastAsia="Times New Roman" w:hAnsi="Times New Roman" w:cs="Times New Roman"/>
          <w:lang w:eastAsia="ar-SA"/>
        </w:rPr>
        <w:t>określają oprócz</w:t>
      </w:r>
      <w:r w:rsidRPr="004D3BE3">
        <w:rPr>
          <w:rFonts w:ascii="Times New Roman" w:eastAsia="Times New Roman" w:hAnsi="Times New Roman" w:cs="Times New Roman"/>
          <w:lang w:eastAsia="ar-SA"/>
        </w:rPr>
        <w:t xml:space="preserve"> niniejszej umowy następujące dokumenty:</w:t>
      </w:r>
    </w:p>
    <w:p w14:paraId="17EA77CE" w14:textId="436EE77D" w:rsidR="00127C47" w:rsidRPr="004D3BE3" w:rsidRDefault="003B761E" w:rsidP="00694E16">
      <w:pPr>
        <w:pStyle w:val="Akapitzlist"/>
        <w:widowControl w:val="0"/>
        <w:numPr>
          <w:ilvl w:val="0"/>
          <w:numId w:val="51"/>
        </w:numPr>
        <w:spacing w:after="0"/>
        <w:ind w:left="567" w:hanging="283"/>
        <w:jc w:val="both"/>
        <w:rPr>
          <w:rFonts w:ascii="Times New Roman" w:eastAsia="Times New Roman" w:hAnsi="Times New Roman" w:cs="Times New Roman"/>
          <w:lang w:eastAsia="ar-SA"/>
        </w:rPr>
      </w:pPr>
      <w:r w:rsidRPr="004D3BE3">
        <w:rPr>
          <w:rFonts w:ascii="Times New Roman" w:eastAsia="Times New Roman" w:hAnsi="Times New Roman" w:cs="Times New Roman"/>
          <w:lang w:eastAsia="ar-SA"/>
        </w:rPr>
        <w:t>Dokumentacja techniczna</w:t>
      </w:r>
      <w:r w:rsidR="00B31261" w:rsidRPr="004D3BE3">
        <w:rPr>
          <w:rFonts w:ascii="Times New Roman" w:eastAsia="Times New Roman" w:hAnsi="Times New Roman" w:cs="Times New Roman"/>
          <w:lang w:eastAsia="ar-SA"/>
        </w:rPr>
        <w:t xml:space="preserve">, </w:t>
      </w:r>
    </w:p>
    <w:p w14:paraId="6E376D6B" w14:textId="0C29FDCB" w:rsidR="00F87886" w:rsidRPr="004D3BE3" w:rsidRDefault="00F87886" w:rsidP="00694E16">
      <w:pPr>
        <w:pStyle w:val="Akapitzlist"/>
        <w:widowControl w:val="0"/>
        <w:numPr>
          <w:ilvl w:val="0"/>
          <w:numId w:val="51"/>
        </w:numPr>
        <w:spacing w:after="0"/>
        <w:ind w:left="567" w:hanging="283"/>
        <w:jc w:val="both"/>
        <w:rPr>
          <w:rFonts w:ascii="Times New Roman" w:eastAsia="Times New Roman" w:hAnsi="Times New Roman" w:cs="Times New Roman"/>
          <w:lang w:eastAsia="ar-SA"/>
        </w:rPr>
      </w:pPr>
      <w:r w:rsidRPr="004D3BE3">
        <w:rPr>
          <w:rFonts w:ascii="Times New Roman" w:eastAsia="Times New Roman" w:hAnsi="Times New Roman" w:cs="Times New Roman"/>
          <w:lang w:eastAsia="ar-SA"/>
        </w:rPr>
        <w:t>Przedmiar robót,</w:t>
      </w:r>
    </w:p>
    <w:p w14:paraId="1902E717" w14:textId="77777777" w:rsidR="00127C47" w:rsidRPr="004D3BE3" w:rsidRDefault="00127C47" w:rsidP="00694E16">
      <w:pPr>
        <w:pStyle w:val="Akapitzlist"/>
        <w:widowControl w:val="0"/>
        <w:numPr>
          <w:ilvl w:val="0"/>
          <w:numId w:val="51"/>
        </w:numPr>
        <w:spacing w:after="0"/>
        <w:ind w:left="567" w:hanging="283"/>
        <w:jc w:val="both"/>
        <w:rPr>
          <w:rFonts w:ascii="Times New Roman" w:eastAsia="Times New Roman" w:hAnsi="Times New Roman" w:cs="Times New Roman"/>
          <w:lang w:eastAsia="ar-SA"/>
        </w:rPr>
      </w:pPr>
      <w:r w:rsidRPr="004D3BE3">
        <w:rPr>
          <w:rFonts w:ascii="Times New Roman" w:eastAsia="Times New Roman" w:hAnsi="Times New Roman" w:cs="Times New Roman"/>
          <w:lang w:eastAsia="ar-SA"/>
        </w:rPr>
        <w:t>SWZ,</w:t>
      </w:r>
    </w:p>
    <w:p w14:paraId="1F681B40" w14:textId="77777777" w:rsidR="00127C47" w:rsidRPr="004D3BE3" w:rsidRDefault="00127C47" w:rsidP="00694E16">
      <w:pPr>
        <w:pStyle w:val="Akapitzlist"/>
        <w:widowControl w:val="0"/>
        <w:numPr>
          <w:ilvl w:val="0"/>
          <w:numId w:val="51"/>
        </w:numPr>
        <w:spacing w:after="0"/>
        <w:ind w:left="567" w:hanging="283"/>
        <w:jc w:val="both"/>
        <w:rPr>
          <w:rFonts w:ascii="Times New Roman" w:eastAsia="Times New Roman" w:hAnsi="Times New Roman" w:cs="Times New Roman"/>
          <w:lang w:eastAsia="ar-SA"/>
        </w:rPr>
      </w:pPr>
      <w:r w:rsidRPr="004D3BE3">
        <w:rPr>
          <w:rFonts w:ascii="Times New Roman" w:eastAsia="Times New Roman" w:hAnsi="Times New Roman" w:cs="Times New Roman"/>
          <w:lang w:eastAsia="ar-SA"/>
        </w:rPr>
        <w:t>Oferta Wykonawcy wraz z załącznikami,</w:t>
      </w:r>
    </w:p>
    <w:p w14:paraId="77EA1B12" w14:textId="273150A0" w:rsidR="00127C47" w:rsidRPr="004D3BE3" w:rsidRDefault="00127C47" w:rsidP="00694E16">
      <w:pPr>
        <w:pStyle w:val="Akapitzlist"/>
        <w:widowControl w:val="0"/>
        <w:numPr>
          <w:ilvl w:val="0"/>
          <w:numId w:val="51"/>
        </w:numPr>
        <w:spacing w:after="0"/>
        <w:ind w:left="567" w:hanging="283"/>
        <w:jc w:val="both"/>
        <w:rPr>
          <w:rFonts w:ascii="Times New Roman" w:eastAsia="Times New Roman" w:hAnsi="Times New Roman" w:cs="Times New Roman"/>
          <w:lang w:eastAsia="ar-SA"/>
        </w:rPr>
      </w:pPr>
      <w:r w:rsidRPr="004D3BE3">
        <w:rPr>
          <w:rFonts w:ascii="Times New Roman" w:eastAsia="Times New Roman" w:hAnsi="Times New Roman" w:cs="Times New Roman"/>
          <w:lang w:eastAsia="ar-SA"/>
        </w:rPr>
        <w:t xml:space="preserve">Wyjaśnienia do </w:t>
      </w:r>
      <w:r w:rsidR="00E74E7D" w:rsidRPr="004D3BE3">
        <w:rPr>
          <w:rFonts w:ascii="Times New Roman" w:eastAsia="Times New Roman" w:hAnsi="Times New Roman" w:cs="Times New Roman"/>
          <w:lang w:eastAsia="ar-SA"/>
        </w:rPr>
        <w:t xml:space="preserve">SWZ </w:t>
      </w:r>
      <w:r w:rsidR="00E74E7D" w:rsidRPr="004D3BE3">
        <w:rPr>
          <w:rFonts w:ascii="Times New Roman" w:eastAsia="Times New Roman" w:hAnsi="Times New Roman" w:cs="Times New Roman"/>
          <w:b/>
          <w:bCs/>
          <w:u w:val="single"/>
          <w:lang w:eastAsia="ar-SA"/>
        </w:rPr>
        <w:t>(jeżeli</w:t>
      </w:r>
      <w:r w:rsidR="001A4805" w:rsidRPr="004D3BE3">
        <w:rPr>
          <w:rFonts w:ascii="Times New Roman" w:eastAsia="Times New Roman" w:hAnsi="Times New Roman" w:cs="Times New Roman"/>
          <w:b/>
          <w:bCs/>
          <w:u w:val="single"/>
          <w:lang w:eastAsia="ar-SA"/>
        </w:rPr>
        <w:t xml:space="preserve"> dotyczy)</w:t>
      </w:r>
      <w:r w:rsidR="004911A4" w:rsidRPr="004D3BE3">
        <w:rPr>
          <w:rFonts w:ascii="Times New Roman" w:eastAsia="Times New Roman" w:hAnsi="Times New Roman" w:cs="Times New Roman"/>
          <w:b/>
          <w:bCs/>
          <w:u w:val="single"/>
          <w:lang w:eastAsia="ar-SA"/>
        </w:rPr>
        <w:t>.</w:t>
      </w:r>
    </w:p>
    <w:p w14:paraId="79A9B606" w14:textId="4A571239" w:rsidR="00127C47" w:rsidRPr="004D3BE3" w:rsidRDefault="00127C47" w:rsidP="00616FDC">
      <w:pPr>
        <w:spacing w:line="276" w:lineRule="auto"/>
        <w:ind w:left="426" w:hanging="426"/>
        <w:contextualSpacing/>
        <w:jc w:val="both"/>
        <w:rPr>
          <w:rFonts w:ascii="Times New Roman" w:eastAsia="Times New Roman" w:hAnsi="Times New Roman" w:cs="Times New Roman"/>
          <w:color w:val="FF0000"/>
          <w:lang w:eastAsia="ar-SA"/>
        </w:rPr>
      </w:pPr>
    </w:p>
    <w:bookmarkEnd w:id="1"/>
    <w:p w14:paraId="39415649" w14:textId="77777777" w:rsidR="00F948AA" w:rsidRPr="004D3BE3" w:rsidRDefault="00F948AA" w:rsidP="00616FDC">
      <w:pPr>
        <w:widowControl w:val="0"/>
        <w:suppressAutoHyphens/>
        <w:autoSpaceDN w:val="0"/>
        <w:spacing w:after="0" w:line="276" w:lineRule="auto"/>
        <w:jc w:val="center"/>
        <w:textAlignment w:val="baseline"/>
        <w:rPr>
          <w:rFonts w:ascii="Times New Roman" w:eastAsia="SimSun" w:hAnsi="Times New Roman" w:cs="Times New Roman"/>
          <w:kern w:val="3"/>
        </w:rPr>
      </w:pPr>
      <w:r w:rsidRPr="004D3BE3">
        <w:rPr>
          <w:rFonts w:ascii="Times New Roman" w:eastAsia="SimSun" w:hAnsi="Times New Roman" w:cs="Times New Roman"/>
          <w:kern w:val="3"/>
        </w:rPr>
        <w:t>§ 2</w:t>
      </w:r>
    </w:p>
    <w:p w14:paraId="546BCFC4" w14:textId="2D7FF5F2" w:rsidR="00F948AA" w:rsidRPr="004D3BE3" w:rsidRDefault="00F948AA" w:rsidP="004D3BE3">
      <w:pPr>
        <w:spacing w:line="276" w:lineRule="auto"/>
        <w:jc w:val="center"/>
        <w:rPr>
          <w:rFonts w:ascii="Times New Roman" w:eastAsia="Calibri" w:hAnsi="Times New Roman" w:cs="Times New Roman"/>
          <w:b/>
        </w:rPr>
      </w:pPr>
      <w:r w:rsidRPr="004D3BE3">
        <w:rPr>
          <w:rFonts w:ascii="Times New Roman" w:eastAsia="Calibri" w:hAnsi="Times New Roman" w:cs="Times New Roman"/>
          <w:b/>
        </w:rPr>
        <w:t>Termin realizacji przedmiotu Umowy</w:t>
      </w:r>
    </w:p>
    <w:p w14:paraId="7BF9F0C0" w14:textId="49ACDB9A" w:rsidR="00102950" w:rsidRPr="004D3BE3" w:rsidRDefault="00F948AA" w:rsidP="004D3BE3">
      <w:pPr>
        <w:spacing w:after="0" w:line="276" w:lineRule="auto"/>
        <w:rPr>
          <w:rFonts w:ascii="Times New Roman" w:hAnsi="Times New Roman" w:cs="Times New Roman"/>
        </w:rPr>
      </w:pPr>
      <w:r w:rsidRPr="004D3BE3">
        <w:rPr>
          <w:rFonts w:ascii="Times New Roman" w:eastAsia="SimSun" w:hAnsi="Times New Roman" w:cs="Times New Roman"/>
          <w:kern w:val="3"/>
        </w:rPr>
        <w:t xml:space="preserve">Wykonawca zobowiązuje się wykonać </w:t>
      </w:r>
      <w:r w:rsidR="008070FE" w:rsidRPr="004D3BE3">
        <w:rPr>
          <w:rFonts w:ascii="Times New Roman" w:eastAsia="SimSun" w:hAnsi="Times New Roman" w:cs="Times New Roman"/>
          <w:kern w:val="3"/>
        </w:rPr>
        <w:t>zamówienie,</w:t>
      </w:r>
      <w:r w:rsidRPr="004D3BE3">
        <w:rPr>
          <w:rFonts w:ascii="Times New Roman" w:eastAsia="SimSun" w:hAnsi="Times New Roman" w:cs="Times New Roman"/>
          <w:kern w:val="3"/>
        </w:rPr>
        <w:t xml:space="preserve"> </w:t>
      </w:r>
      <w:r w:rsidR="004911A4" w:rsidRPr="004D3BE3">
        <w:rPr>
          <w:rFonts w:ascii="Times New Roman" w:eastAsia="SimSun" w:hAnsi="Times New Roman" w:cs="Times New Roman"/>
          <w:kern w:val="3"/>
        </w:rPr>
        <w:t xml:space="preserve">o którym w mowa §1 ust.1 </w:t>
      </w:r>
      <w:r w:rsidR="00102950" w:rsidRPr="004D3BE3">
        <w:rPr>
          <w:rFonts w:ascii="Times New Roman" w:eastAsia="SimSun" w:hAnsi="Times New Roman" w:cs="Times New Roman"/>
          <w:kern w:val="3"/>
        </w:rPr>
        <w:t xml:space="preserve">pkt.1 </w:t>
      </w:r>
      <w:r w:rsidRPr="004D3BE3">
        <w:rPr>
          <w:rFonts w:ascii="Times New Roman" w:eastAsia="SimSun" w:hAnsi="Times New Roman" w:cs="Times New Roman"/>
          <w:kern w:val="3"/>
        </w:rPr>
        <w:t>w terminie</w:t>
      </w:r>
      <w:r w:rsidR="00102950" w:rsidRPr="004D3BE3">
        <w:rPr>
          <w:rFonts w:ascii="Times New Roman" w:eastAsia="SimSun" w:hAnsi="Times New Roman" w:cs="Times New Roman"/>
          <w:kern w:val="3"/>
        </w:rPr>
        <w:t>:</w:t>
      </w:r>
    </w:p>
    <w:p w14:paraId="18A9D9E9" w14:textId="4A852B4D" w:rsidR="00102950" w:rsidRPr="004D3BE3" w:rsidRDefault="00E74E7D" w:rsidP="004D3BE3">
      <w:pPr>
        <w:spacing w:after="0"/>
        <w:rPr>
          <w:rFonts w:ascii="Times New Roman" w:hAnsi="Times New Roman" w:cs="Times New Roman"/>
        </w:rPr>
      </w:pPr>
      <w:r w:rsidRPr="004D3BE3">
        <w:rPr>
          <w:rFonts w:ascii="Times New Roman" w:hAnsi="Times New Roman" w:cs="Times New Roman"/>
          <w:b/>
          <w:lang w:eastAsia="pl-PL"/>
        </w:rPr>
        <w:t xml:space="preserve">15 </w:t>
      </w:r>
      <w:r w:rsidR="004D3BE3" w:rsidRPr="004D3BE3">
        <w:rPr>
          <w:rFonts w:ascii="Times New Roman" w:hAnsi="Times New Roman" w:cs="Times New Roman"/>
          <w:b/>
          <w:lang w:eastAsia="pl-PL"/>
        </w:rPr>
        <w:t>miesięcy</w:t>
      </w:r>
      <w:r w:rsidR="00102950" w:rsidRPr="004D3BE3">
        <w:rPr>
          <w:rFonts w:ascii="Times New Roman" w:hAnsi="Times New Roman" w:cs="Times New Roman"/>
          <w:b/>
          <w:lang w:eastAsia="pl-PL"/>
        </w:rPr>
        <w:t xml:space="preserve"> od daty zawarcia umowy </w:t>
      </w:r>
    </w:p>
    <w:p w14:paraId="07000329" w14:textId="77777777" w:rsidR="00102950" w:rsidRPr="004D3BE3" w:rsidRDefault="00102950" w:rsidP="00616FDC">
      <w:pPr>
        <w:pStyle w:val="Bezodstpw"/>
        <w:spacing w:line="276" w:lineRule="auto"/>
        <w:jc w:val="center"/>
        <w:rPr>
          <w:rFonts w:ascii="Times New Roman" w:hAnsi="Times New Roman" w:cs="Times New Roman"/>
        </w:rPr>
      </w:pPr>
    </w:p>
    <w:p w14:paraId="3A43DCA8" w14:textId="77777777" w:rsidR="00986DE9" w:rsidRPr="004D3BE3" w:rsidRDefault="00986DE9" w:rsidP="00616FDC">
      <w:pPr>
        <w:pStyle w:val="Bezodstpw"/>
        <w:spacing w:line="276" w:lineRule="auto"/>
        <w:jc w:val="center"/>
        <w:rPr>
          <w:rFonts w:ascii="Times New Roman" w:hAnsi="Times New Roman" w:cs="Times New Roman"/>
        </w:rPr>
      </w:pPr>
    </w:p>
    <w:p w14:paraId="19532DA4" w14:textId="07EB37D4" w:rsidR="00F948AA" w:rsidRPr="004D3BE3" w:rsidRDefault="00F948AA" w:rsidP="00616FDC">
      <w:pPr>
        <w:pStyle w:val="Bezodstpw"/>
        <w:spacing w:line="276" w:lineRule="auto"/>
        <w:jc w:val="center"/>
        <w:rPr>
          <w:rFonts w:ascii="Times New Roman" w:hAnsi="Times New Roman" w:cs="Times New Roman"/>
        </w:rPr>
      </w:pPr>
      <w:r w:rsidRPr="004D3BE3">
        <w:rPr>
          <w:rFonts w:ascii="Times New Roman" w:hAnsi="Times New Roman" w:cs="Times New Roman"/>
        </w:rPr>
        <w:t>§ 3</w:t>
      </w:r>
    </w:p>
    <w:p w14:paraId="270AA6E0" w14:textId="77777777" w:rsidR="00F948AA" w:rsidRPr="004D3BE3" w:rsidRDefault="00F948AA" w:rsidP="00616FDC">
      <w:pPr>
        <w:suppressAutoHyphens/>
        <w:autoSpaceDN w:val="0"/>
        <w:spacing w:after="0" w:line="276" w:lineRule="auto"/>
        <w:jc w:val="center"/>
        <w:textAlignment w:val="baseline"/>
        <w:rPr>
          <w:rFonts w:ascii="Times New Roman" w:eastAsia="SimSun" w:hAnsi="Times New Roman" w:cs="Times New Roman"/>
          <w:b/>
          <w:bCs/>
          <w:kern w:val="3"/>
        </w:rPr>
      </w:pPr>
      <w:r w:rsidRPr="004D3BE3">
        <w:rPr>
          <w:rFonts w:ascii="Times New Roman" w:eastAsia="SimSun" w:hAnsi="Times New Roman" w:cs="Times New Roman"/>
          <w:b/>
          <w:bCs/>
          <w:kern w:val="3"/>
        </w:rPr>
        <w:t>Inspektor nadzoru</w:t>
      </w:r>
    </w:p>
    <w:p w14:paraId="5EB09EFD" w14:textId="4885CCE1" w:rsidR="00F948AA" w:rsidRPr="004D3BE3" w:rsidRDefault="004911A4" w:rsidP="00616FDC">
      <w:pPr>
        <w:widowControl w:val="0"/>
        <w:suppressAutoHyphens/>
        <w:autoSpaceDN w:val="0"/>
        <w:spacing w:after="0" w:line="276" w:lineRule="auto"/>
        <w:jc w:val="both"/>
        <w:textAlignment w:val="baseline"/>
        <w:rPr>
          <w:rFonts w:ascii="Times New Roman" w:eastAsia="SimSun" w:hAnsi="Times New Roman" w:cs="Times New Roman"/>
          <w:b/>
          <w:bCs/>
          <w:kern w:val="3"/>
        </w:rPr>
      </w:pPr>
      <w:r w:rsidRPr="004D3BE3">
        <w:rPr>
          <w:rFonts w:ascii="Times New Roman" w:eastAsia="SimSun" w:hAnsi="Times New Roman" w:cs="Times New Roman"/>
          <w:b/>
          <w:bCs/>
          <w:kern w:val="3"/>
        </w:rPr>
        <w:t xml:space="preserve">Dla przedmiotu zamówienia </w:t>
      </w:r>
      <w:r w:rsidR="00F948AA" w:rsidRPr="004D3BE3">
        <w:rPr>
          <w:rFonts w:ascii="Times New Roman" w:eastAsia="SimSun" w:hAnsi="Times New Roman" w:cs="Times New Roman"/>
          <w:b/>
          <w:bCs/>
          <w:kern w:val="3"/>
        </w:rPr>
        <w:t>Zamawiający zapewni nadzór inwestorski.</w:t>
      </w:r>
    </w:p>
    <w:p w14:paraId="38D031EB" w14:textId="77777777" w:rsidR="00F948AA" w:rsidRPr="004D3BE3" w:rsidRDefault="00F948AA" w:rsidP="00616FDC">
      <w:pPr>
        <w:suppressAutoHyphens/>
        <w:autoSpaceDN w:val="0"/>
        <w:spacing w:after="0" w:line="276" w:lineRule="auto"/>
        <w:jc w:val="center"/>
        <w:textAlignment w:val="baseline"/>
        <w:rPr>
          <w:rFonts w:ascii="Times New Roman" w:eastAsia="SimSun" w:hAnsi="Times New Roman" w:cs="Times New Roman"/>
          <w:kern w:val="3"/>
        </w:rPr>
      </w:pPr>
    </w:p>
    <w:p w14:paraId="1C602BFF" w14:textId="77777777" w:rsidR="003373F8" w:rsidRPr="004D3BE3" w:rsidRDefault="00F948AA" w:rsidP="00616FDC">
      <w:pPr>
        <w:widowControl w:val="0"/>
        <w:numPr>
          <w:ilvl w:val="1"/>
          <w:numId w:val="3"/>
        </w:numPr>
        <w:tabs>
          <w:tab w:val="num" w:pos="284"/>
        </w:tabs>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lastRenderedPageBreak/>
        <w:t>Zamawiający ustanawia jako Inspektora nadzoru inwestorskiego</w:t>
      </w:r>
      <w:r w:rsidR="003373F8" w:rsidRPr="004D3BE3">
        <w:rPr>
          <w:rFonts w:ascii="Times New Roman" w:eastAsia="SimSun" w:hAnsi="Times New Roman" w:cs="Times New Roman"/>
          <w:kern w:val="3"/>
        </w:rPr>
        <w:t>:</w:t>
      </w:r>
    </w:p>
    <w:p w14:paraId="4C730B75" w14:textId="3F68BFFD" w:rsidR="003B761E" w:rsidRPr="004D3BE3" w:rsidRDefault="00781B9B" w:rsidP="003B761E">
      <w:pPr>
        <w:widowControl w:val="0"/>
        <w:tabs>
          <w:tab w:val="num" w:pos="1080"/>
        </w:tabs>
        <w:spacing w:after="0"/>
        <w:ind w:left="284"/>
        <w:jc w:val="both"/>
        <w:rPr>
          <w:rFonts w:ascii="Times New Roman" w:hAnsi="Times New Roman" w:cs="Times New Roman"/>
        </w:rPr>
      </w:pPr>
      <w:r w:rsidRPr="004D3BE3">
        <w:rPr>
          <w:rFonts w:ascii="Times New Roman" w:hAnsi="Times New Roman" w:cs="Times New Roman"/>
        </w:rPr>
        <w:t>Pana</w:t>
      </w:r>
      <w:r w:rsidR="00CD28AC" w:rsidRPr="004D3BE3">
        <w:rPr>
          <w:rFonts w:ascii="Times New Roman" w:hAnsi="Times New Roman" w:cs="Times New Roman"/>
        </w:rPr>
        <w:t>/</w:t>
      </w:r>
      <w:proofErr w:type="spellStart"/>
      <w:r w:rsidR="00CD28AC" w:rsidRPr="004D3BE3">
        <w:rPr>
          <w:rFonts w:ascii="Times New Roman" w:hAnsi="Times New Roman" w:cs="Times New Roman"/>
          <w:strike/>
        </w:rPr>
        <w:t>ią</w:t>
      </w:r>
      <w:proofErr w:type="spellEnd"/>
      <w:r w:rsidRPr="004D3BE3">
        <w:rPr>
          <w:rFonts w:ascii="Times New Roman" w:hAnsi="Times New Roman" w:cs="Times New Roman"/>
          <w:b/>
        </w:rPr>
        <w:t xml:space="preserve"> </w:t>
      </w:r>
      <w:r w:rsidR="00A41E05" w:rsidRPr="004D3BE3">
        <w:rPr>
          <w:rFonts w:ascii="Times New Roman" w:hAnsi="Times New Roman" w:cs="Times New Roman"/>
          <w:b/>
        </w:rPr>
        <w:t>–</w:t>
      </w:r>
      <w:r w:rsidRPr="004D3BE3">
        <w:rPr>
          <w:rFonts w:ascii="Times New Roman" w:hAnsi="Times New Roman" w:cs="Times New Roman"/>
          <w:b/>
        </w:rPr>
        <w:t xml:space="preserve"> </w:t>
      </w:r>
      <w:r w:rsidR="00986DE9" w:rsidRPr="004D3BE3">
        <w:rPr>
          <w:rFonts w:ascii="Times New Roman" w:hAnsi="Times New Roman" w:cs="Times New Roman"/>
          <w:b/>
        </w:rPr>
        <w:t>……………………………</w:t>
      </w:r>
      <w:r w:rsidR="00A41E05" w:rsidRPr="004D3BE3">
        <w:rPr>
          <w:rFonts w:ascii="Times New Roman" w:hAnsi="Times New Roman" w:cs="Times New Roman"/>
          <w:b/>
        </w:rPr>
        <w:t xml:space="preserve"> </w:t>
      </w:r>
      <w:r w:rsidR="00F948AA" w:rsidRPr="004D3BE3">
        <w:rPr>
          <w:rFonts w:ascii="Times New Roman" w:hAnsi="Times New Roman" w:cs="Times New Roman"/>
        </w:rPr>
        <w:t xml:space="preserve"> posiadającego</w:t>
      </w:r>
      <w:r w:rsidR="00F948AA" w:rsidRPr="004D3BE3">
        <w:rPr>
          <w:rFonts w:ascii="Times New Roman" w:hAnsi="Times New Roman" w:cs="Times New Roman"/>
          <w:strike/>
        </w:rPr>
        <w:t>/ą</w:t>
      </w:r>
      <w:r w:rsidR="00F948AA" w:rsidRPr="004D3BE3">
        <w:rPr>
          <w:rFonts w:ascii="Times New Roman" w:hAnsi="Times New Roman" w:cs="Times New Roman"/>
        </w:rPr>
        <w:t xml:space="preserve"> </w:t>
      </w:r>
      <w:r w:rsidR="00F948AA" w:rsidRPr="004D3BE3">
        <w:rPr>
          <w:rFonts w:ascii="Times New Roman" w:eastAsia="Calibri" w:hAnsi="Times New Roman" w:cs="Times New Roman"/>
          <w:kern w:val="2"/>
          <w:lang w:eastAsia="hi-IN" w:bidi="hi-IN"/>
        </w:rPr>
        <w:t>uprawnienia budowlane</w:t>
      </w:r>
      <w:r w:rsidR="00F948AA" w:rsidRPr="004D3BE3">
        <w:rPr>
          <w:rFonts w:ascii="Times New Roman" w:eastAsia="Calibri" w:hAnsi="Times New Roman" w:cs="Times New Roman"/>
          <w:lang w:eastAsia="pl-PL"/>
        </w:rPr>
        <w:t xml:space="preserve"> do </w:t>
      </w:r>
      <w:r w:rsidR="003B761E" w:rsidRPr="004D3BE3">
        <w:rPr>
          <w:rFonts w:ascii="Times New Roman" w:eastAsia="Calibri" w:hAnsi="Times New Roman" w:cs="Times New Roman"/>
          <w:lang w:eastAsia="pl-PL"/>
        </w:rPr>
        <w:t xml:space="preserve">nadzorowania </w:t>
      </w:r>
      <w:r w:rsidR="00F948AA" w:rsidRPr="004D3BE3">
        <w:rPr>
          <w:rFonts w:ascii="Times New Roman" w:eastAsia="Calibri" w:hAnsi="Times New Roman" w:cs="Times New Roman"/>
          <w:lang w:eastAsia="pl-PL"/>
        </w:rPr>
        <w:t xml:space="preserve">robotami budowlanymi </w:t>
      </w:r>
      <w:r w:rsidR="00F948AA" w:rsidRPr="004D3BE3">
        <w:rPr>
          <w:rFonts w:ascii="Times New Roman" w:eastAsia="Calibri" w:hAnsi="Times New Roman" w:cs="Times New Roman"/>
          <w:bCs/>
          <w:lang w:eastAsia="pl-PL"/>
        </w:rPr>
        <w:t>który</w:t>
      </w:r>
      <w:r w:rsidR="00F948AA" w:rsidRPr="004D3BE3">
        <w:rPr>
          <w:rFonts w:ascii="Times New Roman" w:eastAsia="Calibri" w:hAnsi="Times New Roman" w:cs="Times New Roman"/>
          <w:b/>
          <w:lang w:eastAsia="pl-PL"/>
        </w:rPr>
        <w:t xml:space="preserve"> </w:t>
      </w:r>
      <w:r w:rsidR="00F948AA" w:rsidRPr="004D3BE3">
        <w:rPr>
          <w:rFonts w:ascii="Times New Roman" w:hAnsi="Times New Roman" w:cs="Times New Roman"/>
        </w:rPr>
        <w:t>jest uprawniony do działania w związku z realizacją Umowy w granicach określonych w ustawie z dnia 7 lipca 1994 r. Prawo budowlane (Dz.U. 202</w:t>
      </w:r>
      <w:r w:rsidR="00922E10">
        <w:rPr>
          <w:rFonts w:ascii="Times New Roman" w:hAnsi="Times New Roman" w:cs="Times New Roman"/>
        </w:rPr>
        <w:t>5</w:t>
      </w:r>
      <w:r w:rsidR="00F948AA" w:rsidRPr="004D3BE3">
        <w:rPr>
          <w:rFonts w:ascii="Times New Roman" w:hAnsi="Times New Roman" w:cs="Times New Roman"/>
        </w:rPr>
        <w:t xml:space="preserve">, poz. </w:t>
      </w:r>
      <w:r w:rsidR="00922E10">
        <w:rPr>
          <w:rFonts w:ascii="Times New Roman" w:hAnsi="Times New Roman" w:cs="Times New Roman"/>
        </w:rPr>
        <w:t>418</w:t>
      </w:r>
      <w:r w:rsidR="00F948AA" w:rsidRPr="004D3BE3">
        <w:rPr>
          <w:rFonts w:ascii="Times New Roman" w:hAnsi="Times New Roman" w:cs="Times New Roman"/>
        </w:rPr>
        <w:t xml:space="preserve"> z</w:t>
      </w:r>
      <w:r w:rsidR="00353C73" w:rsidRPr="004D3BE3">
        <w:rPr>
          <w:rFonts w:ascii="Times New Roman" w:hAnsi="Times New Roman" w:cs="Times New Roman"/>
        </w:rPr>
        <w:t xml:space="preserve"> </w:t>
      </w:r>
      <w:proofErr w:type="spellStart"/>
      <w:r w:rsidR="00F948AA" w:rsidRPr="004D3BE3">
        <w:rPr>
          <w:rFonts w:ascii="Times New Roman" w:hAnsi="Times New Roman" w:cs="Times New Roman"/>
        </w:rPr>
        <w:t>późn</w:t>
      </w:r>
      <w:proofErr w:type="spellEnd"/>
      <w:r w:rsidR="00F948AA" w:rsidRPr="004D3BE3">
        <w:rPr>
          <w:rFonts w:ascii="Times New Roman" w:hAnsi="Times New Roman" w:cs="Times New Roman"/>
        </w:rPr>
        <w:t xml:space="preserve">. </w:t>
      </w:r>
      <w:proofErr w:type="spellStart"/>
      <w:r w:rsidR="00F948AA" w:rsidRPr="004D3BE3">
        <w:rPr>
          <w:rFonts w:ascii="Times New Roman" w:hAnsi="Times New Roman" w:cs="Times New Roman"/>
        </w:rPr>
        <w:t>zm</w:t>
      </w:r>
      <w:proofErr w:type="spellEnd"/>
      <w:r w:rsidR="00F948AA" w:rsidRPr="004D3BE3">
        <w:rPr>
          <w:rFonts w:ascii="Times New Roman" w:hAnsi="Times New Roman" w:cs="Times New Roman"/>
        </w:rPr>
        <w:t>)</w:t>
      </w:r>
      <w:r w:rsidR="003B761E" w:rsidRPr="004D3BE3">
        <w:rPr>
          <w:rFonts w:ascii="Times New Roman" w:hAnsi="Times New Roman" w:cs="Times New Roman"/>
        </w:rPr>
        <w:t>.</w:t>
      </w:r>
    </w:p>
    <w:p w14:paraId="2D8E57BF" w14:textId="77777777" w:rsidR="00F948AA" w:rsidRPr="004D3BE3" w:rsidRDefault="00F948AA" w:rsidP="00616FDC">
      <w:pPr>
        <w:widowControl w:val="0"/>
        <w:numPr>
          <w:ilvl w:val="1"/>
          <w:numId w:val="3"/>
        </w:numPr>
        <w:tabs>
          <w:tab w:val="num" w:pos="284"/>
        </w:tabs>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Inspektor nadzoru inwestorskiego jest upoważniony do bieżącej koordynacji robót realizowanych na podstawie Umowy, kontroli jakości robót i ich wykonania, zgodnie z ofertą Wykonawcy i niniejszą Umową oraz jej załącznikami. </w:t>
      </w:r>
    </w:p>
    <w:p w14:paraId="48C8F86D" w14:textId="77777777" w:rsidR="00F948AA" w:rsidRPr="004D3BE3" w:rsidRDefault="00F948AA" w:rsidP="00616FDC">
      <w:pPr>
        <w:widowControl w:val="0"/>
        <w:numPr>
          <w:ilvl w:val="1"/>
          <w:numId w:val="3"/>
        </w:numPr>
        <w:tabs>
          <w:tab w:val="clear" w:pos="1080"/>
        </w:tabs>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Inspektor nadzoru inwestorskiego wypełnia swoje obowiązki wydając polecenia, decyzje, zgody i akceptacje, które są wiążące dla Wykonawcy. Wykonawca ma prawo zgłosić Zamawiającemu na piśmie w terminie 2 dni zastrzeżenia do decyzji i poleceń Inspektora nadzoru inwestorskiego. Zastrzeżenia wraz ze stanowiskiem Inspektora zajętym w stosunku do ich treści, będą podlegały rozstrzygnięciu przez Zamawiającego.</w:t>
      </w:r>
    </w:p>
    <w:p w14:paraId="60EF56B8" w14:textId="77777777" w:rsidR="00F948AA" w:rsidRPr="004D3BE3" w:rsidRDefault="00F948AA" w:rsidP="00616FDC">
      <w:pPr>
        <w:widowControl w:val="0"/>
        <w:numPr>
          <w:ilvl w:val="1"/>
          <w:numId w:val="3"/>
        </w:numPr>
        <w:tabs>
          <w:tab w:val="num" w:pos="284"/>
        </w:tabs>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Inspektor nadzoru wypełnia obowiązki i działa w ramach upoważnień wyszczególnionych w umowie i przepisach odrębnych w szczególności: </w:t>
      </w:r>
    </w:p>
    <w:p w14:paraId="58DECAFA" w14:textId="77777777" w:rsidR="00F948AA" w:rsidRPr="004D3BE3" w:rsidRDefault="00F948AA" w:rsidP="00694E16">
      <w:pPr>
        <w:widowControl w:val="0"/>
        <w:numPr>
          <w:ilvl w:val="0"/>
          <w:numId w:val="2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sprawuje kontrole w zakresie zgodności realizacji robót z dokumentacją, pozwoleniem na budowę, obowiązującymi przepisami oraz polskimi normami,</w:t>
      </w:r>
    </w:p>
    <w:p w14:paraId="761DB581" w14:textId="277C8050" w:rsidR="00F948AA" w:rsidRPr="004D3BE3" w:rsidRDefault="00F948AA" w:rsidP="00694E16">
      <w:pPr>
        <w:widowControl w:val="0"/>
        <w:numPr>
          <w:ilvl w:val="0"/>
          <w:numId w:val="2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sprawdza jakość wykonanych robót oraz nie dopuszcza do wbudowania materiałów </w:t>
      </w:r>
      <w:r w:rsidR="008070FE" w:rsidRPr="004D3BE3">
        <w:rPr>
          <w:rFonts w:ascii="Times New Roman" w:eastAsia="SimSun" w:hAnsi="Times New Roman" w:cs="Times New Roman"/>
          <w:kern w:val="3"/>
        </w:rPr>
        <w:t>nieposiadających</w:t>
      </w:r>
      <w:r w:rsidRPr="004D3BE3">
        <w:rPr>
          <w:rFonts w:ascii="Times New Roman" w:eastAsia="SimSun" w:hAnsi="Times New Roman" w:cs="Times New Roman"/>
          <w:kern w:val="3"/>
        </w:rPr>
        <w:t xml:space="preserve"> należytych właściwości użytkowych o których mowa w art. 10ustawy z dnia7 </w:t>
      </w:r>
      <w:r w:rsidR="004911A4" w:rsidRPr="004D3BE3">
        <w:rPr>
          <w:rFonts w:ascii="Times New Roman" w:eastAsia="SimSun" w:hAnsi="Times New Roman" w:cs="Times New Roman"/>
          <w:kern w:val="3"/>
        </w:rPr>
        <w:t>lipca 1994 r. -Prawo budowlane,</w:t>
      </w:r>
    </w:p>
    <w:p w14:paraId="6CC90A26" w14:textId="77777777" w:rsidR="00F948AA" w:rsidRPr="004D3BE3" w:rsidRDefault="00F948AA" w:rsidP="00694E16">
      <w:pPr>
        <w:widowControl w:val="0"/>
        <w:numPr>
          <w:ilvl w:val="0"/>
          <w:numId w:val="2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sprawdza i odbiera roboty zanikające i ulegające zakryciu,</w:t>
      </w:r>
    </w:p>
    <w:p w14:paraId="77975068" w14:textId="77777777" w:rsidR="00F948AA" w:rsidRPr="004D3BE3" w:rsidRDefault="00F948AA" w:rsidP="00694E16">
      <w:pPr>
        <w:widowControl w:val="0"/>
        <w:numPr>
          <w:ilvl w:val="0"/>
          <w:numId w:val="2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uczestniczy w próbach i odbiorach technicznych instalacji, urządzeń technicznych i gotowych elementów,</w:t>
      </w:r>
    </w:p>
    <w:p w14:paraId="02F4A8AF" w14:textId="77777777" w:rsidR="00F948AA" w:rsidRPr="004D3BE3" w:rsidRDefault="00F948AA" w:rsidP="00694E16">
      <w:pPr>
        <w:widowControl w:val="0"/>
        <w:numPr>
          <w:ilvl w:val="0"/>
          <w:numId w:val="2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potwierdza faktycznie wykonane roboty i sprawuje nadzór nad usunięciem wad i usterek przez Wykonawcę,</w:t>
      </w:r>
    </w:p>
    <w:p w14:paraId="7EF801A2" w14:textId="77777777" w:rsidR="00F948AA" w:rsidRPr="004D3BE3" w:rsidRDefault="00F948AA" w:rsidP="00694E16">
      <w:pPr>
        <w:widowControl w:val="0"/>
        <w:numPr>
          <w:ilvl w:val="0"/>
          <w:numId w:val="2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sprawdza stosowanie przepisów BHP na budowie, w tym w szczególności:</w:t>
      </w:r>
      <w:r w:rsidRPr="004D3BE3">
        <w:rPr>
          <w:rFonts w:ascii="Times New Roman" w:eastAsia="SimSun" w:hAnsi="Times New Roman" w:cs="Times New Roman"/>
          <w:kern w:val="3"/>
        </w:rPr>
        <w:sym w:font="Symbol" w:char="F02D"/>
      </w:r>
      <w:r w:rsidRPr="004D3BE3">
        <w:rPr>
          <w:rFonts w:ascii="Times New Roman" w:eastAsia="SimSun" w:hAnsi="Times New Roman" w:cs="Times New Roman"/>
          <w:kern w:val="3"/>
        </w:rPr>
        <w:t>stosowanie środków ochrony indywidualnej w zakresie odzieży ochronnej,</w:t>
      </w:r>
      <w:r w:rsidRPr="004D3BE3">
        <w:rPr>
          <w:rFonts w:ascii="Times New Roman" w:eastAsia="SimSun" w:hAnsi="Times New Roman" w:cs="Times New Roman"/>
          <w:kern w:val="3"/>
        </w:rPr>
        <w:sym w:font="Symbol" w:char="F02D"/>
      </w:r>
      <w:r w:rsidRPr="004D3BE3">
        <w:rPr>
          <w:rFonts w:ascii="Times New Roman" w:eastAsia="SimSun" w:hAnsi="Times New Roman" w:cs="Times New Roman"/>
          <w:kern w:val="3"/>
        </w:rPr>
        <w:t>środki ochrony głowy –kasków ochronnych,</w:t>
      </w:r>
      <w:r w:rsidRPr="004D3BE3">
        <w:rPr>
          <w:rFonts w:ascii="Times New Roman" w:eastAsia="SimSun" w:hAnsi="Times New Roman" w:cs="Times New Roman"/>
          <w:kern w:val="3"/>
        </w:rPr>
        <w:sym w:font="Symbol" w:char="F02D"/>
      </w:r>
      <w:r w:rsidRPr="004D3BE3">
        <w:rPr>
          <w:rFonts w:ascii="Times New Roman" w:eastAsia="SimSun" w:hAnsi="Times New Roman" w:cs="Times New Roman"/>
          <w:kern w:val="3"/>
        </w:rPr>
        <w:t>środki ochrony twarzy i oczu.</w:t>
      </w:r>
    </w:p>
    <w:p w14:paraId="0B63AFAC" w14:textId="77777777" w:rsidR="00F948AA" w:rsidRPr="004D3BE3" w:rsidRDefault="00F948AA" w:rsidP="00694E16">
      <w:pPr>
        <w:widowControl w:val="0"/>
        <w:numPr>
          <w:ilvl w:val="0"/>
          <w:numId w:val="30"/>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Zamawiający zastrzega sobie prawo do zmiany osoby pełniącej funkcję Inspektora nadzoru inwestorskiego.</w:t>
      </w:r>
    </w:p>
    <w:p w14:paraId="0A5721CB" w14:textId="77777777" w:rsidR="00F948AA" w:rsidRPr="004D3BE3" w:rsidRDefault="00F948AA" w:rsidP="00694E16">
      <w:pPr>
        <w:widowControl w:val="0"/>
        <w:numPr>
          <w:ilvl w:val="0"/>
          <w:numId w:val="30"/>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Zmiana osoby pełniącej funkcję Inspektora nadzoru inwestorskiego nie stanowi zmiany Umowy.</w:t>
      </w:r>
    </w:p>
    <w:p w14:paraId="2388EA5B" w14:textId="4BCBF196" w:rsidR="00E84D5C" w:rsidRPr="004D3BE3" w:rsidRDefault="00E84D5C" w:rsidP="00781B9B">
      <w:pPr>
        <w:tabs>
          <w:tab w:val="left" w:pos="3620"/>
        </w:tabs>
        <w:suppressAutoHyphens/>
        <w:autoSpaceDN w:val="0"/>
        <w:spacing w:after="0" w:line="276" w:lineRule="auto"/>
        <w:textAlignment w:val="baseline"/>
        <w:rPr>
          <w:rFonts w:ascii="Times New Roman" w:eastAsia="SimSun" w:hAnsi="Times New Roman" w:cs="Times New Roman"/>
          <w:kern w:val="3"/>
        </w:rPr>
      </w:pPr>
    </w:p>
    <w:p w14:paraId="41BE047B" w14:textId="003B820E" w:rsidR="00F948AA" w:rsidRPr="004D3BE3" w:rsidRDefault="00F948AA" w:rsidP="00616FDC">
      <w:pPr>
        <w:suppressAutoHyphens/>
        <w:autoSpaceDN w:val="0"/>
        <w:spacing w:after="0" w:line="276" w:lineRule="auto"/>
        <w:jc w:val="center"/>
        <w:textAlignment w:val="baseline"/>
        <w:rPr>
          <w:rFonts w:ascii="Times New Roman" w:eastAsia="SimSun" w:hAnsi="Times New Roman" w:cs="Times New Roman"/>
          <w:kern w:val="3"/>
        </w:rPr>
      </w:pPr>
      <w:r w:rsidRPr="004D3BE3">
        <w:rPr>
          <w:rFonts w:ascii="Times New Roman" w:eastAsia="SimSun" w:hAnsi="Times New Roman" w:cs="Times New Roman"/>
          <w:kern w:val="3"/>
        </w:rPr>
        <w:t>§ 4</w:t>
      </w:r>
    </w:p>
    <w:p w14:paraId="31BEAB24" w14:textId="77777777" w:rsidR="00F948AA" w:rsidRPr="004D3BE3" w:rsidRDefault="00F948AA" w:rsidP="00616FDC">
      <w:pPr>
        <w:suppressAutoHyphens/>
        <w:autoSpaceDN w:val="0"/>
        <w:spacing w:after="0" w:line="276" w:lineRule="auto"/>
        <w:jc w:val="center"/>
        <w:textAlignment w:val="baseline"/>
        <w:rPr>
          <w:rFonts w:ascii="Times New Roman" w:eastAsia="SimSun" w:hAnsi="Times New Roman" w:cs="Times New Roman"/>
          <w:b/>
          <w:bCs/>
          <w:kern w:val="3"/>
        </w:rPr>
      </w:pPr>
      <w:r w:rsidRPr="004D3BE3">
        <w:rPr>
          <w:rFonts w:ascii="Times New Roman" w:eastAsia="SimSun" w:hAnsi="Times New Roman" w:cs="Times New Roman"/>
          <w:b/>
          <w:bCs/>
          <w:kern w:val="3"/>
        </w:rPr>
        <w:t>Kierownik budowy</w:t>
      </w:r>
    </w:p>
    <w:p w14:paraId="1DE306F4" w14:textId="18F4F2A1" w:rsidR="00101D83" w:rsidRPr="004D3BE3" w:rsidRDefault="00F948AA" w:rsidP="00694E16">
      <w:pPr>
        <w:widowControl w:val="0"/>
        <w:numPr>
          <w:ilvl w:val="0"/>
          <w:numId w:val="31"/>
        </w:numPr>
        <w:suppressAutoHyphens/>
        <w:autoSpaceDN w:val="0"/>
        <w:spacing w:after="0" w:line="276" w:lineRule="auto"/>
        <w:ind w:left="284" w:hanging="284"/>
        <w:jc w:val="both"/>
        <w:textAlignment w:val="baseline"/>
        <w:rPr>
          <w:rFonts w:ascii="Times New Roman" w:eastAsia="Times New Roman" w:hAnsi="Times New Roman" w:cs="Times New Roman"/>
          <w:b/>
          <w:kern w:val="2"/>
          <w:lang w:eastAsia="hi-IN" w:bidi="hi-IN"/>
        </w:rPr>
      </w:pPr>
      <w:r w:rsidRPr="004D3BE3">
        <w:rPr>
          <w:rFonts w:ascii="Times New Roman" w:eastAsia="SimSun" w:hAnsi="Times New Roman" w:cs="Times New Roman"/>
          <w:b/>
          <w:kern w:val="3"/>
        </w:rPr>
        <w:t xml:space="preserve">Wykonawca ustanawia </w:t>
      </w:r>
      <w:r w:rsidR="000C3684" w:rsidRPr="004D3BE3">
        <w:rPr>
          <w:rFonts w:ascii="Times New Roman" w:eastAsia="SimSun" w:hAnsi="Times New Roman" w:cs="Times New Roman"/>
          <w:b/>
          <w:kern w:val="3"/>
        </w:rPr>
        <w:t xml:space="preserve">do sprawowania samodzielnych funkcji technicznych w budownictwie </w:t>
      </w:r>
      <w:r w:rsidRPr="004D3BE3">
        <w:rPr>
          <w:rFonts w:ascii="Times New Roman" w:eastAsia="SimSun" w:hAnsi="Times New Roman" w:cs="Times New Roman"/>
          <w:b/>
          <w:kern w:val="3"/>
        </w:rPr>
        <w:t>jako kierownika budowy</w:t>
      </w:r>
      <w:r w:rsidR="00101D83" w:rsidRPr="004D3BE3">
        <w:rPr>
          <w:rFonts w:ascii="Times New Roman" w:eastAsia="SimSun" w:hAnsi="Times New Roman" w:cs="Times New Roman"/>
          <w:b/>
          <w:kern w:val="3"/>
        </w:rPr>
        <w:t>:</w:t>
      </w:r>
    </w:p>
    <w:p w14:paraId="6E51FE3C" w14:textId="5D574A6B" w:rsidR="00036568" w:rsidRPr="004D3BE3" w:rsidRDefault="00B050FF" w:rsidP="00036568">
      <w:pPr>
        <w:pStyle w:val="Akapitzlist"/>
        <w:widowControl w:val="0"/>
        <w:numPr>
          <w:ilvl w:val="0"/>
          <w:numId w:val="45"/>
        </w:numPr>
        <w:spacing w:after="0"/>
        <w:jc w:val="both"/>
        <w:rPr>
          <w:rFonts w:ascii="Times New Roman" w:eastAsia="Times New Roman" w:hAnsi="Times New Roman" w:cs="Times New Roman"/>
          <w:kern w:val="2"/>
          <w:lang w:eastAsia="hi-IN" w:bidi="hi-IN"/>
        </w:rPr>
      </w:pPr>
      <w:r w:rsidRPr="004D3BE3">
        <w:rPr>
          <w:rFonts w:ascii="Times New Roman" w:hAnsi="Times New Roman" w:cs="Times New Roman"/>
        </w:rPr>
        <w:t xml:space="preserve"> Pana</w:t>
      </w:r>
      <w:r w:rsidR="00002FEC" w:rsidRPr="004D3BE3">
        <w:rPr>
          <w:rFonts w:ascii="Times New Roman" w:hAnsi="Times New Roman" w:cs="Times New Roman"/>
        </w:rPr>
        <w:t>/</w:t>
      </w:r>
      <w:proofErr w:type="spellStart"/>
      <w:r w:rsidR="00002FEC" w:rsidRPr="004D3BE3">
        <w:rPr>
          <w:rFonts w:ascii="Times New Roman" w:hAnsi="Times New Roman" w:cs="Times New Roman"/>
        </w:rPr>
        <w:t>ią</w:t>
      </w:r>
      <w:proofErr w:type="spellEnd"/>
      <w:r w:rsidRPr="004D3BE3">
        <w:rPr>
          <w:rFonts w:ascii="Times New Roman" w:hAnsi="Times New Roman" w:cs="Times New Roman"/>
        </w:rPr>
        <w:t xml:space="preserve"> </w:t>
      </w:r>
      <w:r w:rsidR="00A41E05" w:rsidRPr="004D3BE3">
        <w:rPr>
          <w:rFonts w:ascii="Times New Roman" w:hAnsi="Times New Roman" w:cs="Times New Roman"/>
        </w:rPr>
        <w:t>–</w:t>
      </w:r>
      <w:r w:rsidR="00986DE9" w:rsidRPr="004D3BE3">
        <w:rPr>
          <w:rFonts w:ascii="Times New Roman" w:hAnsi="Times New Roman" w:cs="Times New Roman"/>
          <w:b/>
        </w:rPr>
        <w:t>…………</w:t>
      </w:r>
      <w:r w:rsidR="00A41E05" w:rsidRPr="004D3BE3">
        <w:rPr>
          <w:rFonts w:ascii="Times New Roman" w:hAnsi="Times New Roman" w:cs="Times New Roman"/>
        </w:rPr>
        <w:t xml:space="preserve"> </w:t>
      </w:r>
      <w:r w:rsidRPr="004D3BE3">
        <w:rPr>
          <w:rFonts w:ascii="Times New Roman" w:hAnsi="Times New Roman" w:cs="Times New Roman"/>
        </w:rPr>
        <w:t xml:space="preserve"> </w:t>
      </w:r>
      <w:r w:rsidRPr="004D3BE3">
        <w:rPr>
          <w:rFonts w:ascii="Times New Roman" w:eastAsia="Times New Roman" w:hAnsi="Times New Roman" w:cs="Times New Roman"/>
          <w:kern w:val="2"/>
          <w:lang w:eastAsia="hi-IN" w:bidi="hi-IN"/>
        </w:rPr>
        <w:t xml:space="preserve"> posiadającego</w:t>
      </w:r>
      <w:r w:rsidR="00002FEC" w:rsidRPr="004D3BE3">
        <w:rPr>
          <w:rFonts w:ascii="Times New Roman" w:eastAsia="Times New Roman" w:hAnsi="Times New Roman" w:cs="Times New Roman"/>
          <w:kern w:val="2"/>
          <w:lang w:eastAsia="hi-IN" w:bidi="hi-IN"/>
        </w:rPr>
        <w:t>/ą</w:t>
      </w:r>
      <w:r w:rsidR="00F948AA" w:rsidRPr="004D3BE3">
        <w:rPr>
          <w:rFonts w:ascii="Times New Roman" w:eastAsia="Times New Roman" w:hAnsi="Times New Roman" w:cs="Times New Roman"/>
          <w:kern w:val="2"/>
          <w:lang w:eastAsia="hi-IN" w:bidi="hi-IN"/>
        </w:rPr>
        <w:t xml:space="preserve"> uprawnienia budowlane nr</w:t>
      </w:r>
      <w:r w:rsidRPr="004D3BE3">
        <w:rPr>
          <w:rFonts w:ascii="Times New Roman" w:eastAsia="Times New Roman" w:hAnsi="Times New Roman" w:cs="Times New Roman"/>
          <w:kern w:val="2"/>
          <w:lang w:eastAsia="hi-IN" w:bidi="hi-IN"/>
        </w:rPr>
        <w:t xml:space="preserve"> </w:t>
      </w:r>
      <w:r w:rsidR="00986DE9" w:rsidRPr="004D3BE3">
        <w:rPr>
          <w:rFonts w:ascii="Times New Roman" w:eastAsia="Times New Roman" w:hAnsi="Times New Roman" w:cs="Times New Roman"/>
          <w:kern w:val="2"/>
          <w:lang w:eastAsia="hi-IN" w:bidi="hi-IN"/>
        </w:rPr>
        <w:t>………</w:t>
      </w:r>
      <w:r w:rsidR="00A41E05" w:rsidRPr="004D3BE3">
        <w:rPr>
          <w:rFonts w:ascii="Times New Roman" w:eastAsia="Times New Roman" w:hAnsi="Times New Roman" w:cs="Times New Roman"/>
          <w:kern w:val="2"/>
          <w:lang w:eastAsia="hi-IN" w:bidi="hi-IN"/>
        </w:rPr>
        <w:t xml:space="preserve"> </w:t>
      </w:r>
      <w:r w:rsidR="00F948AA" w:rsidRPr="004D3BE3">
        <w:rPr>
          <w:rFonts w:ascii="Times New Roman" w:eastAsia="Times New Roman" w:hAnsi="Times New Roman" w:cs="Times New Roman"/>
          <w:kern w:val="2"/>
          <w:lang w:eastAsia="hi-IN" w:bidi="hi-IN"/>
        </w:rPr>
        <w:t xml:space="preserve"> z dnia </w:t>
      </w:r>
      <w:r w:rsidR="00986DE9" w:rsidRPr="004D3BE3">
        <w:rPr>
          <w:rFonts w:ascii="Times New Roman" w:eastAsia="Times New Roman" w:hAnsi="Times New Roman" w:cs="Times New Roman"/>
          <w:kern w:val="2"/>
          <w:lang w:eastAsia="hi-IN" w:bidi="hi-IN"/>
        </w:rPr>
        <w:t>…</w:t>
      </w:r>
      <w:proofErr w:type="gramStart"/>
      <w:r w:rsidR="00986DE9" w:rsidRPr="004D3BE3">
        <w:rPr>
          <w:rFonts w:ascii="Times New Roman" w:eastAsia="Times New Roman" w:hAnsi="Times New Roman" w:cs="Times New Roman"/>
          <w:kern w:val="2"/>
          <w:lang w:eastAsia="hi-IN" w:bidi="hi-IN"/>
        </w:rPr>
        <w:t>…….</w:t>
      </w:r>
      <w:proofErr w:type="gramEnd"/>
      <w:r w:rsidR="00986DE9" w:rsidRPr="004D3BE3">
        <w:rPr>
          <w:rFonts w:ascii="Times New Roman" w:eastAsia="Times New Roman" w:hAnsi="Times New Roman" w:cs="Times New Roman"/>
          <w:kern w:val="2"/>
          <w:lang w:eastAsia="hi-IN" w:bidi="hi-IN"/>
        </w:rPr>
        <w:t>.</w:t>
      </w:r>
      <w:r w:rsidR="00A41E05" w:rsidRPr="004D3BE3">
        <w:rPr>
          <w:rFonts w:ascii="Times New Roman" w:eastAsia="Times New Roman" w:hAnsi="Times New Roman" w:cs="Times New Roman"/>
          <w:kern w:val="2"/>
          <w:lang w:eastAsia="hi-IN" w:bidi="hi-IN"/>
        </w:rPr>
        <w:t xml:space="preserve"> </w:t>
      </w:r>
      <w:r w:rsidR="00F948AA" w:rsidRPr="004D3BE3">
        <w:rPr>
          <w:rFonts w:ascii="Times New Roman" w:eastAsia="Times New Roman" w:hAnsi="Times New Roman" w:cs="Times New Roman"/>
          <w:kern w:val="2"/>
          <w:lang w:eastAsia="hi-IN" w:bidi="hi-IN"/>
        </w:rPr>
        <w:t xml:space="preserve">r. do </w:t>
      </w:r>
      <w:r w:rsidR="00986DE9" w:rsidRPr="004D3BE3">
        <w:rPr>
          <w:rFonts w:ascii="Times New Roman" w:eastAsia="Times New Roman" w:hAnsi="Times New Roman" w:cs="Times New Roman"/>
          <w:kern w:val="2"/>
          <w:lang w:eastAsia="hi-IN" w:bidi="hi-IN"/>
        </w:rPr>
        <w:t>kierowania robotami</w:t>
      </w:r>
      <w:r w:rsidR="00F948AA" w:rsidRPr="004D3BE3">
        <w:rPr>
          <w:rFonts w:ascii="Times New Roman" w:eastAsia="Times New Roman" w:hAnsi="Times New Roman" w:cs="Times New Roman"/>
          <w:kern w:val="2"/>
          <w:lang w:eastAsia="hi-IN" w:bidi="hi-IN"/>
        </w:rPr>
        <w:t xml:space="preserve"> budowlanym</w:t>
      </w:r>
      <w:r w:rsidR="00910D23" w:rsidRPr="004D3BE3">
        <w:rPr>
          <w:rFonts w:ascii="Times New Roman" w:eastAsia="Times New Roman" w:hAnsi="Times New Roman" w:cs="Times New Roman"/>
          <w:kern w:val="2"/>
          <w:lang w:eastAsia="hi-IN" w:bidi="hi-IN"/>
        </w:rPr>
        <w:t xml:space="preserve"> w zakresie </w:t>
      </w:r>
      <w:r w:rsidR="00A41E05" w:rsidRPr="004D3BE3">
        <w:rPr>
          <w:rFonts w:ascii="Times New Roman" w:eastAsia="Times New Roman" w:hAnsi="Times New Roman" w:cs="Times New Roman"/>
          <w:kern w:val="2"/>
          <w:lang w:eastAsia="hi-IN" w:bidi="hi-IN"/>
        </w:rPr>
        <w:t>konstrukcyjno</w:t>
      </w:r>
      <w:r w:rsidR="00263570" w:rsidRPr="004D3BE3">
        <w:rPr>
          <w:rFonts w:ascii="Times New Roman" w:eastAsia="Times New Roman" w:hAnsi="Times New Roman" w:cs="Times New Roman"/>
          <w:kern w:val="2"/>
          <w:lang w:eastAsia="hi-IN" w:bidi="hi-IN"/>
        </w:rPr>
        <w:t>-budowlanymi</w:t>
      </w:r>
      <w:r w:rsidR="00A41E05" w:rsidRPr="004D3BE3">
        <w:rPr>
          <w:rFonts w:ascii="Times New Roman" w:eastAsia="Times New Roman" w:hAnsi="Times New Roman" w:cs="Times New Roman"/>
          <w:kern w:val="2"/>
          <w:lang w:eastAsia="hi-IN" w:bidi="hi-IN"/>
        </w:rPr>
        <w:t>.</w:t>
      </w:r>
      <w:r w:rsidR="00F948AA" w:rsidRPr="004D3BE3">
        <w:rPr>
          <w:rFonts w:ascii="Times New Roman" w:eastAsia="Times New Roman" w:hAnsi="Times New Roman" w:cs="Times New Roman"/>
          <w:kern w:val="2"/>
          <w:lang w:eastAsia="hi-IN" w:bidi="hi-IN"/>
        </w:rPr>
        <w:t xml:space="preserve"> </w:t>
      </w:r>
    </w:p>
    <w:p w14:paraId="4291DAEA" w14:textId="6DC6131D" w:rsidR="00036568" w:rsidRPr="004D3BE3" w:rsidRDefault="00002FEC" w:rsidP="00036568">
      <w:pPr>
        <w:pStyle w:val="Akapitzlist"/>
        <w:widowControl w:val="0"/>
        <w:numPr>
          <w:ilvl w:val="0"/>
          <w:numId w:val="45"/>
        </w:numPr>
        <w:spacing w:after="0"/>
        <w:jc w:val="both"/>
        <w:rPr>
          <w:rFonts w:ascii="Times New Roman" w:eastAsia="Times New Roman" w:hAnsi="Times New Roman" w:cs="Times New Roman"/>
          <w:kern w:val="2"/>
          <w:lang w:eastAsia="hi-IN" w:bidi="hi-IN"/>
        </w:rPr>
      </w:pPr>
      <w:r w:rsidRPr="004D3BE3">
        <w:rPr>
          <w:rFonts w:ascii="Times New Roman" w:hAnsi="Times New Roman" w:cs="Times New Roman"/>
        </w:rPr>
        <w:t>Pana/</w:t>
      </w:r>
      <w:proofErr w:type="spellStart"/>
      <w:r w:rsidRPr="004D3BE3">
        <w:rPr>
          <w:rFonts w:ascii="Times New Roman" w:hAnsi="Times New Roman" w:cs="Times New Roman"/>
        </w:rPr>
        <w:t>ią</w:t>
      </w:r>
      <w:proofErr w:type="spellEnd"/>
      <w:r w:rsidRPr="004D3BE3">
        <w:rPr>
          <w:rFonts w:ascii="Times New Roman" w:hAnsi="Times New Roman" w:cs="Times New Roman"/>
        </w:rPr>
        <w:t xml:space="preserve"> –</w:t>
      </w:r>
      <w:r w:rsidRPr="004D3BE3">
        <w:rPr>
          <w:rFonts w:ascii="Times New Roman" w:hAnsi="Times New Roman" w:cs="Times New Roman"/>
          <w:b/>
        </w:rPr>
        <w:t>…………</w:t>
      </w:r>
      <w:r w:rsidRPr="004D3BE3">
        <w:rPr>
          <w:rFonts w:ascii="Times New Roman" w:hAnsi="Times New Roman" w:cs="Times New Roman"/>
        </w:rPr>
        <w:t xml:space="preserve">  </w:t>
      </w:r>
      <w:r w:rsidRPr="004D3BE3">
        <w:rPr>
          <w:rFonts w:ascii="Times New Roman" w:eastAsia="Times New Roman" w:hAnsi="Times New Roman" w:cs="Times New Roman"/>
          <w:kern w:val="2"/>
          <w:lang w:eastAsia="hi-IN" w:bidi="hi-IN"/>
        </w:rPr>
        <w:t xml:space="preserve"> posiadającego/ą </w:t>
      </w:r>
      <w:r w:rsidR="00036568" w:rsidRPr="004D3BE3">
        <w:rPr>
          <w:rFonts w:ascii="Times New Roman" w:eastAsia="Times New Roman" w:hAnsi="Times New Roman" w:cs="Times New Roman"/>
          <w:kern w:val="2"/>
          <w:lang w:eastAsia="hi-IN" w:bidi="hi-IN"/>
        </w:rPr>
        <w:t xml:space="preserve">uprawnienia budowlane nr </w:t>
      </w:r>
      <w:r w:rsidR="00986DE9" w:rsidRPr="004D3BE3">
        <w:rPr>
          <w:rFonts w:ascii="Times New Roman" w:eastAsia="Times New Roman" w:hAnsi="Times New Roman" w:cs="Times New Roman"/>
          <w:kern w:val="2"/>
          <w:lang w:eastAsia="hi-IN" w:bidi="hi-IN"/>
        </w:rPr>
        <w:t>…….</w:t>
      </w:r>
      <w:r w:rsidR="00263570" w:rsidRPr="004D3BE3">
        <w:rPr>
          <w:rFonts w:ascii="Times New Roman" w:eastAsia="Times New Roman" w:hAnsi="Times New Roman" w:cs="Times New Roman"/>
          <w:kern w:val="2"/>
          <w:lang w:eastAsia="hi-IN" w:bidi="hi-IN"/>
        </w:rPr>
        <w:t xml:space="preserve"> </w:t>
      </w:r>
      <w:r w:rsidR="00036568" w:rsidRPr="004D3BE3">
        <w:rPr>
          <w:rFonts w:ascii="Times New Roman" w:eastAsia="Times New Roman" w:hAnsi="Times New Roman" w:cs="Times New Roman"/>
          <w:kern w:val="2"/>
          <w:lang w:eastAsia="hi-IN" w:bidi="hi-IN"/>
        </w:rPr>
        <w:t xml:space="preserve">z dnia </w:t>
      </w:r>
      <w:r w:rsidR="00986DE9" w:rsidRPr="004D3BE3">
        <w:rPr>
          <w:rFonts w:ascii="Times New Roman" w:eastAsia="Times New Roman" w:hAnsi="Times New Roman" w:cs="Times New Roman"/>
          <w:kern w:val="2"/>
          <w:lang w:eastAsia="hi-IN" w:bidi="hi-IN"/>
        </w:rPr>
        <w:t>…</w:t>
      </w:r>
      <w:proofErr w:type="gramStart"/>
      <w:r w:rsidR="00986DE9" w:rsidRPr="004D3BE3">
        <w:rPr>
          <w:rFonts w:ascii="Times New Roman" w:eastAsia="Times New Roman" w:hAnsi="Times New Roman" w:cs="Times New Roman"/>
          <w:kern w:val="2"/>
          <w:lang w:eastAsia="hi-IN" w:bidi="hi-IN"/>
        </w:rPr>
        <w:t>…….</w:t>
      </w:r>
      <w:proofErr w:type="gramEnd"/>
      <w:r w:rsidR="00986DE9" w:rsidRPr="004D3BE3">
        <w:rPr>
          <w:rFonts w:ascii="Times New Roman" w:eastAsia="Times New Roman" w:hAnsi="Times New Roman" w:cs="Times New Roman"/>
          <w:kern w:val="2"/>
          <w:lang w:eastAsia="hi-IN" w:bidi="hi-IN"/>
        </w:rPr>
        <w:t>.</w:t>
      </w:r>
      <w:r w:rsidR="00263570" w:rsidRPr="004D3BE3">
        <w:rPr>
          <w:rFonts w:ascii="Times New Roman" w:eastAsia="Times New Roman" w:hAnsi="Times New Roman" w:cs="Times New Roman"/>
          <w:kern w:val="2"/>
          <w:lang w:eastAsia="hi-IN" w:bidi="hi-IN"/>
        </w:rPr>
        <w:t xml:space="preserve"> </w:t>
      </w:r>
      <w:r w:rsidR="00036568" w:rsidRPr="004D3BE3">
        <w:rPr>
          <w:rFonts w:ascii="Times New Roman" w:eastAsia="Times New Roman" w:hAnsi="Times New Roman" w:cs="Times New Roman"/>
          <w:kern w:val="2"/>
          <w:lang w:eastAsia="hi-IN" w:bidi="hi-IN"/>
        </w:rPr>
        <w:t xml:space="preserve">r. do </w:t>
      </w:r>
      <w:r w:rsidR="00986DE9" w:rsidRPr="004D3BE3">
        <w:rPr>
          <w:rFonts w:ascii="Times New Roman" w:eastAsia="Times New Roman" w:hAnsi="Times New Roman" w:cs="Times New Roman"/>
          <w:kern w:val="2"/>
          <w:lang w:eastAsia="hi-IN" w:bidi="hi-IN"/>
        </w:rPr>
        <w:t>kierowania robotami</w:t>
      </w:r>
      <w:r w:rsidR="00036568" w:rsidRPr="004D3BE3">
        <w:rPr>
          <w:rFonts w:ascii="Times New Roman" w:eastAsia="Times New Roman" w:hAnsi="Times New Roman" w:cs="Times New Roman"/>
          <w:kern w:val="2"/>
          <w:lang w:eastAsia="hi-IN" w:bidi="hi-IN"/>
        </w:rPr>
        <w:t xml:space="preserve"> budowlanymi w zakresie </w:t>
      </w:r>
      <w:r w:rsidR="00263570" w:rsidRPr="004D3BE3">
        <w:rPr>
          <w:rFonts w:ascii="Times New Roman" w:eastAsia="Times New Roman" w:hAnsi="Times New Roman" w:cs="Times New Roman"/>
          <w:kern w:val="2"/>
          <w:lang w:eastAsia="hi-IN" w:bidi="hi-IN"/>
        </w:rPr>
        <w:t>sieci instalacji elektrycznych.</w:t>
      </w:r>
    </w:p>
    <w:p w14:paraId="18A3D108" w14:textId="1D7F427F" w:rsidR="00036568" w:rsidRPr="004D3BE3" w:rsidRDefault="00002FEC" w:rsidP="00036568">
      <w:pPr>
        <w:pStyle w:val="Akapitzlist"/>
        <w:widowControl w:val="0"/>
        <w:numPr>
          <w:ilvl w:val="0"/>
          <w:numId w:val="45"/>
        </w:numPr>
        <w:spacing w:after="0"/>
        <w:jc w:val="both"/>
        <w:rPr>
          <w:rFonts w:ascii="Times New Roman" w:eastAsia="Times New Roman" w:hAnsi="Times New Roman" w:cs="Times New Roman"/>
          <w:kern w:val="2"/>
          <w:lang w:eastAsia="hi-IN" w:bidi="hi-IN"/>
        </w:rPr>
      </w:pPr>
      <w:r w:rsidRPr="004D3BE3">
        <w:rPr>
          <w:rFonts w:ascii="Times New Roman" w:hAnsi="Times New Roman" w:cs="Times New Roman"/>
        </w:rPr>
        <w:t>Pana/</w:t>
      </w:r>
      <w:proofErr w:type="spellStart"/>
      <w:r w:rsidRPr="004D3BE3">
        <w:rPr>
          <w:rFonts w:ascii="Times New Roman" w:hAnsi="Times New Roman" w:cs="Times New Roman"/>
        </w:rPr>
        <w:t>ią</w:t>
      </w:r>
      <w:proofErr w:type="spellEnd"/>
      <w:r w:rsidRPr="004D3BE3">
        <w:rPr>
          <w:rFonts w:ascii="Times New Roman" w:hAnsi="Times New Roman" w:cs="Times New Roman"/>
        </w:rPr>
        <w:t xml:space="preserve"> –</w:t>
      </w:r>
      <w:r w:rsidRPr="004D3BE3">
        <w:rPr>
          <w:rFonts w:ascii="Times New Roman" w:hAnsi="Times New Roman" w:cs="Times New Roman"/>
          <w:b/>
        </w:rPr>
        <w:t>…………</w:t>
      </w:r>
      <w:r w:rsidRPr="004D3BE3">
        <w:rPr>
          <w:rFonts w:ascii="Times New Roman" w:hAnsi="Times New Roman" w:cs="Times New Roman"/>
        </w:rPr>
        <w:t xml:space="preserve">  </w:t>
      </w:r>
      <w:r w:rsidRPr="004D3BE3">
        <w:rPr>
          <w:rFonts w:ascii="Times New Roman" w:eastAsia="Times New Roman" w:hAnsi="Times New Roman" w:cs="Times New Roman"/>
          <w:kern w:val="2"/>
          <w:lang w:eastAsia="hi-IN" w:bidi="hi-IN"/>
        </w:rPr>
        <w:t xml:space="preserve"> posiadającego/ą </w:t>
      </w:r>
      <w:r w:rsidR="00036568" w:rsidRPr="004D3BE3">
        <w:rPr>
          <w:rFonts w:ascii="Times New Roman" w:eastAsia="Times New Roman" w:hAnsi="Times New Roman" w:cs="Times New Roman"/>
          <w:kern w:val="2"/>
          <w:lang w:eastAsia="hi-IN" w:bidi="hi-IN"/>
        </w:rPr>
        <w:t xml:space="preserve">uprawnienia budowlane </w:t>
      </w:r>
      <w:r w:rsidR="00986DE9" w:rsidRPr="004D3BE3">
        <w:rPr>
          <w:rFonts w:ascii="Times New Roman" w:eastAsia="Times New Roman" w:hAnsi="Times New Roman" w:cs="Times New Roman"/>
          <w:kern w:val="2"/>
          <w:lang w:eastAsia="hi-IN" w:bidi="hi-IN"/>
        </w:rPr>
        <w:t>………</w:t>
      </w:r>
      <w:r w:rsidR="00036568" w:rsidRPr="004D3BE3">
        <w:rPr>
          <w:rFonts w:ascii="Times New Roman" w:eastAsia="Times New Roman" w:hAnsi="Times New Roman" w:cs="Times New Roman"/>
          <w:kern w:val="2"/>
          <w:lang w:eastAsia="hi-IN" w:bidi="hi-IN"/>
        </w:rPr>
        <w:t xml:space="preserve"> z dnia </w:t>
      </w:r>
      <w:r w:rsidR="00986DE9" w:rsidRPr="004D3BE3">
        <w:rPr>
          <w:rFonts w:ascii="Times New Roman" w:eastAsia="Times New Roman" w:hAnsi="Times New Roman" w:cs="Times New Roman"/>
          <w:kern w:val="2"/>
          <w:lang w:eastAsia="hi-IN" w:bidi="hi-IN"/>
        </w:rPr>
        <w:t>………</w:t>
      </w:r>
      <w:r w:rsidR="00036568" w:rsidRPr="004D3BE3">
        <w:rPr>
          <w:rFonts w:ascii="Times New Roman" w:eastAsia="Times New Roman" w:hAnsi="Times New Roman" w:cs="Times New Roman"/>
          <w:kern w:val="2"/>
          <w:lang w:eastAsia="hi-IN" w:bidi="hi-IN"/>
        </w:rPr>
        <w:t xml:space="preserve"> r. do </w:t>
      </w:r>
      <w:r w:rsidR="00986DE9" w:rsidRPr="004D3BE3">
        <w:rPr>
          <w:rFonts w:ascii="Times New Roman" w:eastAsia="Times New Roman" w:hAnsi="Times New Roman" w:cs="Times New Roman"/>
          <w:kern w:val="2"/>
          <w:lang w:eastAsia="hi-IN" w:bidi="hi-IN"/>
        </w:rPr>
        <w:t>kierowania robotami</w:t>
      </w:r>
      <w:r w:rsidR="00036568" w:rsidRPr="004D3BE3">
        <w:rPr>
          <w:rFonts w:ascii="Times New Roman" w:eastAsia="Times New Roman" w:hAnsi="Times New Roman" w:cs="Times New Roman"/>
          <w:kern w:val="2"/>
          <w:lang w:eastAsia="hi-IN" w:bidi="hi-IN"/>
        </w:rPr>
        <w:t xml:space="preserve"> budowlanymi w zakresie</w:t>
      </w:r>
      <w:r w:rsidR="00263570" w:rsidRPr="004D3BE3">
        <w:rPr>
          <w:rFonts w:ascii="Times New Roman" w:eastAsia="Times New Roman" w:hAnsi="Times New Roman" w:cs="Times New Roman"/>
          <w:kern w:val="2"/>
          <w:lang w:eastAsia="hi-IN" w:bidi="hi-IN"/>
        </w:rPr>
        <w:t xml:space="preserve"> </w:t>
      </w:r>
      <w:proofErr w:type="gramStart"/>
      <w:r w:rsidR="00263570" w:rsidRPr="004D3BE3">
        <w:rPr>
          <w:rFonts w:ascii="Times New Roman" w:eastAsia="Times New Roman" w:hAnsi="Times New Roman" w:cs="Times New Roman"/>
          <w:kern w:val="2"/>
          <w:lang w:eastAsia="hi-IN" w:bidi="hi-IN"/>
        </w:rPr>
        <w:t>sieci ,</w:t>
      </w:r>
      <w:proofErr w:type="gramEnd"/>
      <w:r w:rsidR="00263570" w:rsidRPr="004D3BE3">
        <w:rPr>
          <w:rFonts w:ascii="Times New Roman" w:eastAsia="Times New Roman" w:hAnsi="Times New Roman" w:cs="Times New Roman"/>
          <w:kern w:val="2"/>
          <w:lang w:eastAsia="hi-IN" w:bidi="hi-IN"/>
        </w:rPr>
        <w:t xml:space="preserve"> instalacji urządzeń cieplnych, wentylacyjnych, gazowych, wodociągowych i kanalizacyjnych.</w:t>
      </w:r>
    </w:p>
    <w:p w14:paraId="17943BF0" w14:textId="52420A5F" w:rsidR="00986DE9" w:rsidRPr="004D3BE3" w:rsidRDefault="00986DE9" w:rsidP="00036568">
      <w:pPr>
        <w:pStyle w:val="Akapitzlist"/>
        <w:widowControl w:val="0"/>
        <w:numPr>
          <w:ilvl w:val="0"/>
          <w:numId w:val="45"/>
        </w:numPr>
        <w:spacing w:after="0"/>
        <w:jc w:val="both"/>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Pana/</w:t>
      </w:r>
      <w:proofErr w:type="spellStart"/>
      <w:r w:rsidRPr="004D3BE3">
        <w:rPr>
          <w:rFonts w:ascii="Times New Roman" w:eastAsia="Times New Roman" w:hAnsi="Times New Roman" w:cs="Times New Roman"/>
          <w:kern w:val="2"/>
          <w:lang w:eastAsia="hi-IN" w:bidi="hi-IN"/>
        </w:rPr>
        <w:t>ią</w:t>
      </w:r>
      <w:proofErr w:type="spellEnd"/>
      <w:r w:rsidRPr="004D3BE3">
        <w:rPr>
          <w:rFonts w:ascii="Times New Roman" w:eastAsia="Times New Roman" w:hAnsi="Times New Roman" w:cs="Times New Roman"/>
          <w:kern w:val="2"/>
          <w:lang w:eastAsia="hi-IN" w:bidi="hi-IN"/>
        </w:rPr>
        <w:t>………………</w:t>
      </w:r>
      <w:r w:rsidR="00827EC6" w:rsidRPr="004D3BE3">
        <w:rPr>
          <w:rFonts w:ascii="Times New Roman" w:eastAsia="Times New Roman" w:hAnsi="Times New Roman" w:cs="Times New Roman"/>
          <w:kern w:val="2"/>
          <w:lang w:eastAsia="hi-IN" w:bidi="hi-IN"/>
        </w:rPr>
        <w:t xml:space="preserve"> posiadającego/ą uprawnienia budowlane ……… z dnia ……… r. do </w:t>
      </w:r>
      <w:r w:rsidR="00827EC6" w:rsidRPr="004D3BE3">
        <w:rPr>
          <w:rFonts w:ascii="Times New Roman" w:hAnsi="Times New Roman" w:cs="Times New Roman"/>
        </w:rPr>
        <w:t>kierowania pracami konserwatorskimi i sprawowania nad nimi nadzoru.</w:t>
      </w:r>
    </w:p>
    <w:p w14:paraId="0BEF8974" w14:textId="54244352" w:rsidR="00F948AA" w:rsidRPr="004D3BE3" w:rsidRDefault="00F948AA" w:rsidP="00694E16">
      <w:pPr>
        <w:pStyle w:val="Akapitzlist"/>
        <w:widowControl w:val="0"/>
        <w:numPr>
          <w:ilvl w:val="0"/>
          <w:numId w:val="31"/>
        </w:numPr>
        <w:tabs>
          <w:tab w:val="clear" w:pos="1080"/>
        </w:tabs>
        <w:spacing w:after="0"/>
        <w:ind w:left="284" w:hanging="284"/>
        <w:jc w:val="both"/>
        <w:rPr>
          <w:rFonts w:ascii="Times New Roman" w:eastAsia="Times New Roman" w:hAnsi="Times New Roman" w:cs="Times New Roman"/>
          <w:kern w:val="2"/>
          <w:lang w:eastAsia="hi-IN" w:bidi="hi-IN"/>
        </w:rPr>
      </w:pPr>
      <w:r w:rsidRPr="004D3BE3">
        <w:rPr>
          <w:rFonts w:ascii="Times New Roman" w:hAnsi="Times New Roman" w:cs="Times New Roman"/>
        </w:rPr>
        <w:t>Kserokopia dokumentu potwierdzającego nadanie kierownikowi budowy</w:t>
      </w:r>
      <w:r w:rsidR="00BD2AA2" w:rsidRPr="004D3BE3">
        <w:rPr>
          <w:rFonts w:ascii="Times New Roman" w:hAnsi="Times New Roman" w:cs="Times New Roman"/>
        </w:rPr>
        <w:t>, robót</w:t>
      </w:r>
      <w:r w:rsidRPr="004D3BE3">
        <w:rPr>
          <w:rFonts w:ascii="Times New Roman" w:hAnsi="Times New Roman" w:cs="Times New Roman"/>
        </w:rPr>
        <w:t xml:space="preserve"> uprawnień budowlanych oraz aktualne zaświadczenie o przynależności kierownika budowy do właściwej izby </w:t>
      </w:r>
      <w:r w:rsidRPr="004D3BE3">
        <w:rPr>
          <w:rFonts w:ascii="Times New Roman" w:hAnsi="Times New Roman" w:cs="Times New Roman"/>
        </w:rPr>
        <w:lastRenderedPageBreak/>
        <w:t>samorządu zawodowego stanowią odpowiednio załączniki nr 1 i 2 do niniejszej umowy.</w:t>
      </w:r>
    </w:p>
    <w:p w14:paraId="7F78EB3F" w14:textId="79EFDAEF" w:rsidR="00F948AA" w:rsidRPr="004D3BE3" w:rsidRDefault="00F948AA" w:rsidP="00694E16">
      <w:pPr>
        <w:pStyle w:val="Akapitzlist"/>
        <w:widowControl w:val="0"/>
        <w:numPr>
          <w:ilvl w:val="0"/>
          <w:numId w:val="31"/>
        </w:numPr>
        <w:tabs>
          <w:tab w:val="clear" w:pos="1080"/>
        </w:tabs>
        <w:spacing w:after="0"/>
        <w:ind w:left="284" w:hanging="284"/>
        <w:jc w:val="both"/>
        <w:rPr>
          <w:rFonts w:ascii="Times New Roman" w:eastAsia="Times New Roman" w:hAnsi="Times New Roman" w:cs="Times New Roman"/>
          <w:kern w:val="2"/>
          <w:lang w:eastAsia="hi-IN" w:bidi="hi-IN"/>
        </w:rPr>
      </w:pPr>
      <w:r w:rsidRPr="004D3BE3">
        <w:rPr>
          <w:rFonts w:ascii="Times New Roman" w:hAnsi="Times New Roman" w:cs="Times New Roman"/>
        </w:rPr>
        <w:t>Kierownik budowy</w:t>
      </w:r>
      <w:r w:rsidR="00BD2AA2" w:rsidRPr="004D3BE3">
        <w:rPr>
          <w:rFonts w:ascii="Times New Roman" w:hAnsi="Times New Roman" w:cs="Times New Roman"/>
        </w:rPr>
        <w:t>, robót</w:t>
      </w:r>
      <w:r w:rsidRPr="004D3BE3">
        <w:rPr>
          <w:rFonts w:ascii="Times New Roman" w:hAnsi="Times New Roman" w:cs="Times New Roman"/>
        </w:rPr>
        <w:t xml:space="preserve"> zobowiązany jest uczestniczyć w naradach koordynacyjnych dotyczących wykonywania zamówienia, w miejscu i terminie wyznaczonym przez Zamawiającego.</w:t>
      </w:r>
    </w:p>
    <w:p w14:paraId="5CE5D45C" w14:textId="7E21E937" w:rsidR="00F948AA" w:rsidRPr="004D3BE3" w:rsidRDefault="00F948AA" w:rsidP="00694E16">
      <w:pPr>
        <w:pStyle w:val="Akapitzlist"/>
        <w:widowControl w:val="0"/>
        <w:numPr>
          <w:ilvl w:val="0"/>
          <w:numId w:val="31"/>
        </w:numPr>
        <w:tabs>
          <w:tab w:val="clear" w:pos="1080"/>
        </w:tabs>
        <w:spacing w:after="0"/>
        <w:ind w:left="284" w:hanging="284"/>
        <w:jc w:val="both"/>
        <w:rPr>
          <w:rFonts w:ascii="Times New Roman" w:eastAsia="Times New Roman" w:hAnsi="Times New Roman" w:cs="Times New Roman"/>
          <w:kern w:val="2"/>
          <w:lang w:eastAsia="hi-IN" w:bidi="hi-IN"/>
        </w:rPr>
      </w:pPr>
      <w:r w:rsidRPr="004D3BE3">
        <w:rPr>
          <w:rFonts w:ascii="Times New Roman" w:hAnsi="Times New Roman" w:cs="Times New Roman"/>
        </w:rPr>
        <w:t xml:space="preserve">Osobą uprawnioną do kontaktów po stronie Wykonawcy z Zamawiającym będzie </w:t>
      </w:r>
      <w:r w:rsidR="00A41E05" w:rsidRPr="004D3BE3">
        <w:rPr>
          <w:rFonts w:ascii="Times New Roman" w:hAnsi="Times New Roman" w:cs="Times New Roman"/>
        </w:rPr>
        <w:t>Pa</w:t>
      </w:r>
      <w:r w:rsidR="00263570" w:rsidRPr="004D3BE3">
        <w:rPr>
          <w:rFonts w:ascii="Times New Roman" w:hAnsi="Times New Roman" w:cs="Times New Roman"/>
        </w:rPr>
        <w:t>n</w:t>
      </w:r>
      <w:r w:rsidR="00A41E05" w:rsidRPr="004D3BE3">
        <w:rPr>
          <w:rFonts w:ascii="Times New Roman" w:hAnsi="Times New Roman" w:cs="Times New Roman"/>
        </w:rPr>
        <w:t xml:space="preserve"> </w:t>
      </w:r>
      <w:r w:rsidR="00002FEC" w:rsidRPr="004D3BE3">
        <w:rPr>
          <w:rFonts w:ascii="Times New Roman" w:hAnsi="Times New Roman" w:cs="Times New Roman"/>
        </w:rPr>
        <w:t>…………</w:t>
      </w:r>
      <w:proofErr w:type="gramStart"/>
      <w:r w:rsidR="00002FEC" w:rsidRPr="004D3BE3">
        <w:rPr>
          <w:rFonts w:ascii="Times New Roman" w:hAnsi="Times New Roman" w:cs="Times New Roman"/>
        </w:rPr>
        <w:t>…….</w:t>
      </w:r>
      <w:r w:rsidRPr="004D3BE3">
        <w:rPr>
          <w:rFonts w:ascii="Times New Roman" w:hAnsi="Times New Roman" w:cs="Times New Roman"/>
        </w:rPr>
        <w:t xml:space="preserve">, </w:t>
      </w:r>
      <w:r w:rsidR="00C078C5" w:rsidRPr="004D3BE3">
        <w:rPr>
          <w:rFonts w:ascii="Times New Roman" w:hAnsi="Times New Roman" w:cs="Times New Roman"/>
        </w:rPr>
        <w:t xml:space="preserve"> </w:t>
      </w:r>
      <w:proofErr w:type="spellStart"/>
      <w:r w:rsidRPr="004D3BE3">
        <w:rPr>
          <w:rFonts w:ascii="Times New Roman" w:hAnsi="Times New Roman" w:cs="Times New Roman"/>
        </w:rPr>
        <w:t>tel</w:t>
      </w:r>
      <w:proofErr w:type="spellEnd"/>
      <w:proofErr w:type="gramEnd"/>
      <w:r w:rsidR="00002FEC" w:rsidRPr="004D3BE3">
        <w:rPr>
          <w:rFonts w:ascii="Times New Roman" w:hAnsi="Times New Roman" w:cs="Times New Roman"/>
        </w:rPr>
        <w:t>…………</w:t>
      </w:r>
      <w:r w:rsidRPr="004D3BE3">
        <w:rPr>
          <w:rFonts w:ascii="Times New Roman" w:hAnsi="Times New Roman" w:cs="Times New Roman"/>
        </w:rPr>
        <w:t xml:space="preserve"> e-mail </w:t>
      </w:r>
      <w:r w:rsidR="00002FEC" w:rsidRPr="004D3BE3">
        <w:rPr>
          <w:rFonts w:ascii="Times New Roman" w:hAnsi="Times New Roman" w:cs="Times New Roman"/>
        </w:rPr>
        <w:t>……………………</w:t>
      </w:r>
    </w:p>
    <w:p w14:paraId="1AFE507E" w14:textId="77777777" w:rsidR="00105440" w:rsidRPr="004D3BE3" w:rsidRDefault="00105440" w:rsidP="00616FDC">
      <w:pPr>
        <w:autoSpaceDN w:val="0"/>
        <w:spacing w:after="0" w:line="276" w:lineRule="auto"/>
        <w:jc w:val="center"/>
        <w:rPr>
          <w:rFonts w:ascii="Times New Roman" w:eastAsia="Calibri" w:hAnsi="Times New Roman" w:cs="Times New Roman"/>
        </w:rPr>
      </w:pPr>
    </w:p>
    <w:p w14:paraId="7810ACA7" w14:textId="77777777" w:rsidR="00F948AA" w:rsidRPr="004D3BE3" w:rsidRDefault="00F948AA" w:rsidP="00616FDC">
      <w:pPr>
        <w:autoSpaceDN w:val="0"/>
        <w:spacing w:after="0" w:line="276" w:lineRule="auto"/>
        <w:jc w:val="center"/>
        <w:rPr>
          <w:rFonts w:ascii="Times New Roman" w:eastAsia="Calibri" w:hAnsi="Times New Roman" w:cs="Times New Roman"/>
        </w:rPr>
      </w:pPr>
      <w:r w:rsidRPr="004D3BE3">
        <w:rPr>
          <w:rFonts w:ascii="Times New Roman" w:eastAsia="Calibri" w:hAnsi="Times New Roman" w:cs="Times New Roman"/>
        </w:rPr>
        <w:t>§ 5</w:t>
      </w:r>
    </w:p>
    <w:p w14:paraId="32BC7DB4" w14:textId="77777777" w:rsidR="00F948AA" w:rsidRPr="004D3BE3" w:rsidRDefault="00F948AA" w:rsidP="00616FDC">
      <w:pPr>
        <w:spacing w:line="276" w:lineRule="auto"/>
        <w:jc w:val="center"/>
        <w:rPr>
          <w:rFonts w:ascii="Times New Roman" w:eastAsia="Calibri" w:hAnsi="Times New Roman" w:cs="Times New Roman"/>
          <w:b/>
          <w:bCs/>
        </w:rPr>
      </w:pPr>
      <w:r w:rsidRPr="004D3BE3">
        <w:rPr>
          <w:rFonts w:ascii="Times New Roman" w:eastAsia="Calibri" w:hAnsi="Times New Roman" w:cs="Times New Roman"/>
          <w:b/>
          <w:bCs/>
        </w:rPr>
        <w:t>Zatrudnienie na podstawie umowy o pracę</w:t>
      </w:r>
    </w:p>
    <w:p w14:paraId="515844D9" w14:textId="0FA7C04B" w:rsidR="00075D7B" w:rsidRPr="004D3BE3" w:rsidRDefault="00075D7B" w:rsidP="003B761E">
      <w:pPr>
        <w:widowControl w:val="0"/>
        <w:numPr>
          <w:ilvl w:val="0"/>
          <w:numId w:val="4"/>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Times New Roman" w:hAnsi="Times New Roman" w:cs="Times New Roman"/>
          <w:lang w:eastAsia="pl-PL"/>
        </w:rPr>
        <w:t xml:space="preserve">Zamawiający wymaga, aby przez cały okres realizacji zamówienia osoby wykonujące bezpośrednio roboty budowlane przy realizacji przedmiotu zamówienia </w:t>
      </w:r>
      <w:r w:rsidR="00105440" w:rsidRPr="004D3BE3">
        <w:rPr>
          <w:rFonts w:ascii="Times New Roman" w:eastAsia="Times New Roman" w:hAnsi="Times New Roman" w:cs="Times New Roman"/>
          <w:b/>
          <w:bCs/>
          <w:lang w:eastAsia="pl-PL"/>
        </w:rPr>
        <w:t>(praca fizyczna przy prowadzeniu robót budowlanych oraz operatorów sprzętu i prace fizyczne  instalacyjno-montażowe objęte zakresem zamówienia</w:t>
      </w:r>
      <w:r w:rsidR="00105440" w:rsidRPr="004D3BE3">
        <w:rPr>
          <w:rFonts w:ascii="Times New Roman" w:eastAsia="Times New Roman" w:hAnsi="Times New Roman" w:cs="Times New Roman"/>
          <w:lang w:eastAsia="pl-PL"/>
        </w:rPr>
        <w:t>)</w:t>
      </w:r>
      <w:r w:rsidRPr="004D3BE3">
        <w:rPr>
          <w:rFonts w:ascii="Times New Roman" w:eastAsia="Times New Roman" w:hAnsi="Times New Roman" w:cs="Times New Roman"/>
          <w:lang w:eastAsia="pl-PL"/>
        </w:rPr>
        <w:t xml:space="preserve">, były zatrudnione przez Wykonawcę lub odpowiednio przez podwykonawcę na podstawie umowy o pracę, jeżeli wykonywane przez nie czynności polegają na wykonywaniu pracy w rozumieniu przepisu art. 22 §  1 ustawy z dnia 26 czerwca 1974 r. —Kodeks pracy (Dz. U. </w:t>
      </w:r>
      <w:proofErr w:type="spellStart"/>
      <w:r w:rsidR="00F921F3" w:rsidRPr="004D3BE3">
        <w:rPr>
          <w:rFonts w:ascii="Times New Roman" w:eastAsia="Times New Roman" w:hAnsi="Times New Roman" w:cs="Times New Roman"/>
          <w:lang w:eastAsia="pl-PL"/>
        </w:rPr>
        <w:t>t.j</w:t>
      </w:r>
      <w:proofErr w:type="spellEnd"/>
      <w:r w:rsidR="00F921F3" w:rsidRPr="004D3BE3">
        <w:rPr>
          <w:rFonts w:ascii="Times New Roman" w:eastAsia="Times New Roman" w:hAnsi="Times New Roman" w:cs="Times New Roman"/>
          <w:lang w:eastAsia="pl-PL"/>
        </w:rPr>
        <w:t>. 202</w:t>
      </w:r>
      <w:r w:rsidR="00DE3805">
        <w:rPr>
          <w:rFonts w:ascii="Times New Roman" w:eastAsia="Times New Roman" w:hAnsi="Times New Roman" w:cs="Times New Roman"/>
          <w:lang w:eastAsia="pl-PL"/>
        </w:rPr>
        <w:t>5</w:t>
      </w:r>
      <w:r w:rsidR="004911A4" w:rsidRPr="004D3BE3">
        <w:rPr>
          <w:rFonts w:ascii="Times New Roman" w:eastAsia="Times New Roman" w:hAnsi="Times New Roman" w:cs="Times New Roman"/>
          <w:lang w:eastAsia="pl-PL"/>
        </w:rPr>
        <w:t xml:space="preserve">r </w:t>
      </w:r>
      <w:proofErr w:type="spellStart"/>
      <w:r w:rsidR="004911A4" w:rsidRPr="004D3BE3">
        <w:rPr>
          <w:rFonts w:ascii="Times New Roman" w:eastAsia="Times New Roman" w:hAnsi="Times New Roman" w:cs="Times New Roman"/>
          <w:lang w:eastAsia="pl-PL"/>
        </w:rPr>
        <w:t>poz</w:t>
      </w:r>
      <w:proofErr w:type="spellEnd"/>
      <w:r w:rsidR="004911A4" w:rsidRPr="004D3BE3">
        <w:rPr>
          <w:rFonts w:ascii="Times New Roman" w:eastAsia="Times New Roman" w:hAnsi="Times New Roman" w:cs="Times New Roman"/>
          <w:lang w:eastAsia="pl-PL"/>
        </w:rPr>
        <w:t xml:space="preserve"> </w:t>
      </w:r>
      <w:r w:rsidR="00DE3805">
        <w:rPr>
          <w:rFonts w:ascii="Times New Roman" w:eastAsia="Times New Roman" w:hAnsi="Times New Roman" w:cs="Times New Roman"/>
          <w:lang w:eastAsia="pl-PL"/>
        </w:rPr>
        <w:t>277</w:t>
      </w:r>
      <w:r w:rsidR="00F921F3" w:rsidRPr="004D3BE3">
        <w:rPr>
          <w:rFonts w:ascii="Times New Roman" w:eastAsia="Times New Roman" w:hAnsi="Times New Roman" w:cs="Times New Roman"/>
          <w:lang w:eastAsia="pl-PL"/>
        </w:rPr>
        <w:t xml:space="preserve"> </w:t>
      </w:r>
      <w:r w:rsidR="004911A4" w:rsidRPr="004D3BE3">
        <w:rPr>
          <w:rFonts w:ascii="Times New Roman" w:eastAsia="Times New Roman" w:hAnsi="Times New Roman" w:cs="Times New Roman"/>
          <w:lang w:eastAsia="pl-PL"/>
        </w:rPr>
        <w:t>z późn.zm</w:t>
      </w:r>
      <w:r w:rsidRPr="004D3BE3">
        <w:rPr>
          <w:rFonts w:ascii="Times New Roman" w:eastAsia="Times New Roman" w:hAnsi="Times New Roman" w:cs="Times New Roman"/>
          <w:lang w:eastAsia="pl-PL"/>
        </w:rPr>
        <w:t xml:space="preserve">.). Ustalenie warunków zatrudnienia Zamawiający zostawia w gestii Wykonawcy, z tym zastrzeżeniem, że </w:t>
      </w:r>
      <w:r w:rsidRPr="004D3BE3">
        <w:rPr>
          <w:rFonts w:ascii="Times New Roman" w:eastAsia="Times New Roman" w:hAnsi="Times New Roman" w:cs="Times New Roman"/>
          <w:b/>
          <w:bCs/>
          <w:u w:val="single"/>
          <w:lang w:eastAsia="pl-PL"/>
        </w:rPr>
        <w:t xml:space="preserve">Zamawiający wymaga, aby każda </w:t>
      </w:r>
      <w:proofErr w:type="gramStart"/>
      <w:r w:rsidRPr="004D3BE3">
        <w:rPr>
          <w:rFonts w:ascii="Times New Roman" w:eastAsia="Times New Roman" w:hAnsi="Times New Roman" w:cs="Times New Roman"/>
          <w:b/>
          <w:bCs/>
          <w:u w:val="single"/>
          <w:lang w:eastAsia="pl-PL"/>
        </w:rPr>
        <w:t>osoba  do</w:t>
      </w:r>
      <w:proofErr w:type="gramEnd"/>
      <w:r w:rsidRPr="004D3BE3">
        <w:rPr>
          <w:rFonts w:ascii="Times New Roman" w:eastAsia="Times New Roman" w:hAnsi="Times New Roman" w:cs="Times New Roman"/>
          <w:b/>
          <w:bCs/>
          <w:u w:val="single"/>
          <w:lang w:eastAsia="pl-PL"/>
        </w:rPr>
        <w:t xml:space="preserve"> realizacji przedmiotu zamówienia była zatrudniona na powyższych warunkach</w:t>
      </w:r>
      <w:r w:rsidRPr="004D3BE3">
        <w:rPr>
          <w:rFonts w:ascii="Times New Roman" w:eastAsia="Times New Roman" w:hAnsi="Times New Roman" w:cs="Times New Roman"/>
          <w:lang w:eastAsia="pl-PL"/>
        </w:rPr>
        <w:t>.</w:t>
      </w:r>
    </w:p>
    <w:p w14:paraId="3E7AB2D4" w14:textId="251A4D29" w:rsidR="00075D7B" w:rsidRPr="004D3BE3" w:rsidRDefault="00F948AA" w:rsidP="003B761E">
      <w:pPr>
        <w:widowControl w:val="0"/>
        <w:numPr>
          <w:ilvl w:val="0"/>
          <w:numId w:val="4"/>
        </w:numPr>
        <w:suppressAutoHyphens/>
        <w:autoSpaceDN w:val="0"/>
        <w:spacing w:after="0" w:line="276" w:lineRule="auto"/>
        <w:ind w:left="284" w:hanging="284"/>
        <w:jc w:val="both"/>
        <w:textAlignment w:val="baseline"/>
        <w:rPr>
          <w:rFonts w:ascii="Times New Roman" w:hAnsi="Times New Roman" w:cs="Times New Roman"/>
        </w:rPr>
      </w:pPr>
      <w:r w:rsidRPr="004D3BE3">
        <w:rPr>
          <w:rFonts w:ascii="Times New Roman" w:eastAsia="SimSun" w:hAnsi="Times New Roman" w:cs="Times New Roman"/>
          <w:kern w:val="3"/>
        </w:rPr>
        <w:t>Nie jest wymagane zatrudnienie na podstawie umowy o pracę osób pełniących samodzielne funkcje techniczne w budownictwie oraz osób fizycznych prowadzących działalność gospodarczą, wykonujących wskazane w ust. 1 czynności jako podwykonawcy.</w:t>
      </w:r>
    </w:p>
    <w:p w14:paraId="7DA468C4" w14:textId="58EFEE2A" w:rsidR="003B761E" w:rsidRPr="004D3BE3" w:rsidRDefault="00075D7B" w:rsidP="003B761E">
      <w:pPr>
        <w:pStyle w:val="Akapitzlist"/>
        <w:widowControl w:val="0"/>
        <w:numPr>
          <w:ilvl w:val="0"/>
          <w:numId w:val="4"/>
        </w:numPr>
        <w:spacing w:after="0"/>
        <w:ind w:left="284" w:hanging="284"/>
        <w:jc w:val="both"/>
        <w:rPr>
          <w:rFonts w:ascii="Times New Roman" w:hAnsi="Times New Roman" w:cs="Times New Roman"/>
        </w:rPr>
      </w:pPr>
      <w:r w:rsidRPr="004D3BE3">
        <w:rPr>
          <w:rFonts w:ascii="Times New Roman" w:hAnsi="Times New Roman" w:cs="Times New Roman"/>
        </w:rPr>
        <w:t xml:space="preserve">W trakcie realizacji zamówienia każdorazowo, na żądanie Zamawiającego, w terminie wskazanym przez Zamawiającego, w wezwaniu, Wykonawca zobowiązuje się przedłożyć </w:t>
      </w:r>
      <w:r w:rsidR="007C5194" w:rsidRPr="004D3BE3">
        <w:rPr>
          <w:rFonts w:ascii="Times New Roman" w:hAnsi="Times New Roman" w:cs="Times New Roman"/>
        </w:rPr>
        <w:t>Zamawiającemu; aktualne</w:t>
      </w:r>
      <w:r w:rsidRPr="004D3BE3">
        <w:rPr>
          <w:rFonts w:ascii="Times New Roman" w:hAnsi="Times New Roman" w:cs="Times New Roman"/>
        </w:rPr>
        <w:t xml:space="preserve"> oświadczenie, że osoby, o których mowa w </w:t>
      </w:r>
      <w:r w:rsidR="004911A4" w:rsidRPr="004D3BE3">
        <w:rPr>
          <w:rFonts w:ascii="Times New Roman" w:hAnsi="Times New Roman" w:cs="Times New Roman"/>
        </w:rPr>
        <w:t>ust.</w:t>
      </w:r>
      <w:r w:rsidRPr="004D3BE3">
        <w:rPr>
          <w:rFonts w:ascii="Times New Roman" w:hAnsi="Times New Roman" w:cs="Times New Roman"/>
        </w:rPr>
        <w:t>1 są zatrudnione przez Wykonawcę na podstawie umowy o pracę, podpisane przez osobę/y upoważnioną/e do reprezentowania Wykonawcy. Przedmiotowe oświadczenie Wykonawca składa pod rygorem odpowiedzialności za składanie fałszywych oświadczeń na zasadach określonych w n</w:t>
      </w:r>
      <w:r w:rsidR="00D1675F" w:rsidRPr="004D3BE3">
        <w:rPr>
          <w:rFonts w:ascii="Times New Roman" w:hAnsi="Times New Roman" w:cs="Times New Roman"/>
        </w:rPr>
        <w:t>iniejszym</w:t>
      </w:r>
      <w:r w:rsidRPr="004D3BE3">
        <w:rPr>
          <w:rFonts w:ascii="Times New Roman" w:hAnsi="Times New Roman" w:cs="Times New Roman"/>
        </w:rPr>
        <w:t xml:space="preserve"> </w:t>
      </w:r>
      <w:r w:rsidR="00D1675F" w:rsidRPr="004D3BE3">
        <w:rPr>
          <w:rFonts w:ascii="Times New Roman" w:hAnsi="Times New Roman" w:cs="Times New Roman"/>
        </w:rPr>
        <w:t>ustępie</w:t>
      </w:r>
      <w:r w:rsidRPr="004D3BE3">
        <w:rPr>
          <w:rFonts w:ascii="Times New Roman" w:hAnsi="Times New Roman" w:cs="Times New Roman"/>
        </w:rPr>
        <w:t>, Wykonawca przedstawia Zamawiającemu oświadczenia dotyczące podwykonawców.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podpis osoby uprawnionej do złożenia oświadczenia w imi</w:t>
      </w:r>
      <w:r w:rsidR="003B761E" w:rsidRPr="004D3BE3">
        <w:rPr>
          <w:rFonts w:ascii="Times New Roman" w:hAnsi="Times New Roman" w:cs="Times New Roman"/>
        </w:rPr>
        <w:t>eniu Wykonawcy lub podwykonawcy.</w:t>
      </w:r>
    </w:p>
    <w:p w14:paraId="1A427197" w14:textId="27542BFA" w:rsidR="003B761E" w:rsidRPr="004D3BE3" w:rsidRDefault="00671CF2" w:rsidP="003B761E">
      <w:pPr>
        <w:pStyle w:val="Akapitzlist"/>
        <w:widowControl w:val="0"/>
        <w:numPr>
          <w:ilvl w:val="0"/>
          <w:numId w:val="4"/>
        </w:numPr>
        <w:spacing w:after="0"/>
        <w:ind w:left="284" w:hanging="284"/>
        <w:jc w:val="both"/>
        <w:rPr>
          <w:rFonts w:ascii="Times New Roman" w:hAnsi="Times New Roman" w:cs="Times New Roman"/>
        </w:rPr>
      </w:pPr>
      <w:r w:rsidRPr="004D3BE3">
        <w:rPr>
          <w:rFonts w:ascii="Times New Roman" w:hAnsi="Times New Roman" w:cs="Times New Roman"/>
        </w:rPr>
        <w:t xml:space="preserve">Nieprzedłożenie przez Wykonawcę oświadczenia, o którym mowa </w:t>
      </w:r>
      <w:proofErr w:type="gramStart"/>
      <w:r w:rsidRPr="004D3BE3">
        <w:rPr>
          <w:rFonts w:ascii="Times New Roman" w:hAnsi="Times New Roman" w:cs="Times New Roman"/>
        </w:rPr>
        <w:t xml:space="preserve">w  </w:t>
      </w:r>
      <w:r w:rsidR="00D1675F" w:rsidRPr="004D3BE3">
        <w:rPr>
          <w:rFonts w:ascii="Times New Roman" w:hAnsi="Times New Roman" w:cs="Times New Roman"/>
        </w:rPr>
        <w:t>ust.</w:t>
      </w:r>
      <w:proofErr w:type="gramEnd"/>
      <w:r w:rsidRPr="004D3BE3">
        <w:rPr>
          <w:rFonts w:ascii="Times New Roman" w:hAnsi="Times New Roman" w:cs="Times New Roman"/>
        </w:rPr>
        <w:t>3, w terminie wskazanym przez Zamawiającego w wezwaniu, będzie uprawniało Zamawiającego do naliczenia kary umownej w wysokości 1.000</w:t>
      </w:r>
      <w:r w:rsidR="00105440" w:rsidRPr="004D3BE3">
        <w:rPr>
          <w:rFonts w:ascii="Times New Roman" w:hAnsi="Times New Roman" w:cs="Times New Roman"/>
        </w:rPr>
        <w:t>,00</w:t>
      </w:r>
      <w:r w:rsidRPr="004D3BE3">
        <w:rPr>
          <w:rFonts w:ascii="Times New Roman" w:hAnsi="Times New Roman" w:cs="Times New Roman"/>
        </w:rPr>
        <w:t xml:space="preserve"> zł za każdy stwierdzony przypadek.</w:t>
      </w:r>
    </w:p>
    <w:p w14:paraId="558173B3" w14:textId="020C7F02" w:rsidR="00F948AA" w:rsidRPr="004D3BE3" w:rsidRDefault="00F948AA" w:rsidP="003B761E">
      <w:pPr>
        <w:pStyle w:val="Akapitzlist"/>
        <w:widowControl w:val="0"/>
        <w:numPr>
          <w:ilvl w:val="0"/>
          <w:numId w:val="4"/>
        </w:numPr>
        <w:spacing w:after="0"/>
        <w:ind w:left="284" w:hanging="284"/>
        <w:jc w:val="both"/>
        <w:rPr>
          <w:rFonts w:ascii="Times New Roman" w:hAnsi="Times New Roman" w:cs="Times New Roman"/>
        </w:rPr>
      </w:pPr>
      <w:r w:rsidRPr="004D3BE3">
        <w:rPr>
          <w:rFonts w:ascii="Times New Roman" w:hAnsi="Times New Roman" w:cs="Times New Roman"/>
        </w:rPr>
        <w:t xml:space="preserve">Wykonawca zobowiązany jest do wprowadzenia w umowach z podwykonawcami stosownych zapisów zobowiązujących do zatrudnienia osób wykonujących czynności wskazane w ust. 1 na podstawie umowy o pracę oraz zapisów umożliwiających Zamawiającemu przeprowadzenie kontroli sposobu wykonania tego obowiązku. </w:t>
      </w:r>
    </w:p>
    <w:p w14:paraId="624087A5" w14:textId="77777777" w:rsidR="00F948AA" w:rsidRPr="004D3BE3" w:rsidRDefault="00F948AA" w:rsidP="00616FDC">
      <w:pPr>
        <w:widowControl w:val="0"/>
        <w:numPr>
          <w:ilvl w:val="0"/>
          <w:numId w:val="4"/>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 przypadku powzięcia uzasadnionych wątpliwości co do przestrzegania prawa pracy przez Wykonawcę lub podwykonawcę, Zamawiający może zwrócić się do Państwowej Inspekcji Pracy o przeprowadzenie kontroli w tym przedmiocie.</w:t>
      </w:r>
    </w:p>
    <w:p w14:paraId="0E1C79CA" w14:textId="77777777" w:rsidR="00633DB9" w:rsidRPr="004D3BE3" w:rsidRDefault="00633DB9" w:rsidP="00616FDC">
      <w:pPr>
        <w:suppressAutoHyphens/>
        <w:autoSpaceDN w:val="0"/>
        <w:spacing w:after="0" w:line="276" w:lineRule="auto"/>
        <w:jc w:val="center"/>
        <w:textAlignment w:val="baseline"/>
        <w:rPr>
          <w:rFonts w:ascii="Times New Roman" w:eastAsia="SimSun" w:hAnsi="Times New Roman" w:cs="Times New Roman"/>
          <w:kern w:val="3"/>
        </w:rPr>
      </w:pPr>
    </w:p>
    <w:p w14:paraId="6F6246C3" w14:textId="210B22A7" w:rsidR="004D3BE3" w:rsidRPr="004D3BE3" w:rsidRDefault="00F948AA" w:rsidP="004D3BE3">
      <w:pPr>
        <w:suppressAutoHyphens/>
        <w:autoSpaceDN w:val="0"/>
        <w:spacing w:after="0" w:line="276" w:lineRule="auto"/>
        <w:jc w:val="center"/>
        <w:textAlignment w:val="baseline"/>
        <w:rPr>
          <w:rFonts w:ascii="Times New Roman" w:eastAsia="SimSun" w:hAnsi="Times New Roman" w:cs="Times New Roman"/>
          <w:kern w:val="3"/>
        </w:rPr>
      </w:pPr>
      <w:r w:rsidRPr="004D3BE3">
        <w:rPr>
          <w:rFonts w:ascii="Times New Roman" w:eastAsia="SimSun" w:hAnsi="Times New Roman" w:cs="Times New Roman"/>
          <w:kern w:val="3"/>
        </w:rPr>
        <w:t>§ 6</w:t>
      </w:r>
    </w:p>
    <w:p w14:paraId="6AA1A477" w14:textId="77777777" w:rsidR="00F948AA" w:rsidRPr="004D3BE3" w:rsidRDefault="00F948AA" w:rsidP="00616FDC">
      <w:pPr>
        <w:suppressAutoHyphens/>
        <w:autoSpaceDN w:val="0"/>
        <w:spacing w:after="0" w:line="276" w:lineRule="auto"/>
        <w:jc w:val="center"/>
        <w:textAlignment w:val="baseline"/>
        <w:rPr>
          <w:rFonts w:ascii="Times New Roman" w:eastAsia="SimSun" w:hAnsi="Times New Roman" w:cs="Times New Roman"/>
          <w:b/>
          <w:bCs/>
          <w:kern w:val="3"/>
        </w:rPr>
      </w:pPr>
      <w:r w:rsidRPr="004D3BE3">
        <w:rPr>
          <w:rFonts w:ascii="Times New Roman" w:eastAsia="SimSun" w:hAnsi="Times New Roman" w:cs="Times New Roman"/>
          <w:b/>
          <w:bCs/>
          <w:kern w:val="3"/>
        </w:rPr>
        <w:t>Podwykonawstwo</w:t>
      </w:r>
    </w:p>
    <w:p w14:paraId="562F525B" w14:textId="77777777" w:rsidR="00F948AA" w:rsidRPr="004D3BE3" w:rsidRDefault="00F948AA" w:rsidP="00616FDC">
      <w:pPr>
        <w:widowControl w:val="0"/>
        <w:numPr>
          <w:ilvl w:val="0"/>
          <w:numId w:val="5"/>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Wykonawca, podwykonawca lub dalszy podwykonawca zobowiązany jest do przedłożenia Zamawiającemu projektu umowy o podwykonawstwo, której przedmiotem są roboty budowlane, </w:t>
      </w:r>
      <w:r w:rsidRPr="004D3BE3">
        <w:rPr>
          <w:rFonts w:ascii="Times New Roman" w:eastAsia="SimSun" w:hAnsi="Times New Roman" w:cs="Times New Roman"/>
          <w:kern w:val="3"/>
        </w:rPr>
        <w:lastRenderedPageBreak/>
        <w:t>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14:paraId="707740D3" w14:textId="77777777" w:rsidR="00F948AA" w:rsidRPr="004D3BE3" w:rsidRDefault="00F948AA" w:rsidP="00616FDC">
      <w:pPr>
        <w:widowControl w:val="0"/>
        <w:numPr>
          <w:ilvl w:val="0"/>
          <w:numId w:val="5"/>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Wymaga się, aby umowy o podwykonawstwo z podwykonawcami lub z dalszymi podwykonawcami:</w:t>
      </w:r>
    </w:p>
    <w:p w14:paraId="29FEE1B4" w14:textId="2249CA88" w:rsidR="00F948AA" w:rsidRPr="004D3BE3" w:rsidRDefault="00D1675F" w:rsidP="00616FDC">
      <w:pPr>
        <w:widowControl w:val="0"/>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1</w:t>
      </w:r>
      <w:r w:rsidR="00F948AA" w:rsidRPr="004D3BE3">
        <w:rPr>
          <w:rFonts w:ascii="Times New Roman" w:eastAsia="SimSun" w:hAnsi="Times New Roman" w:cs="Times New Roman"/>
          <w:kern w:val="3"/>
        </w:rPr>
        <w:t>) zawierały termin zapłaty wynagrodzeni</w:t>
      </w:r>
      <w:r w:rsidRPr="004D3BE3">
        <w:rPr>
          <w:rFonts w:ascii="Times New Roman" w:eastAsia="SimSun" w:hAnsi="Times New Roman" w:cs="Times New Roman"/>
          <w:kern w:val="3"/>
        </w:rPr>
        <w:t>a podwykonawcy nie dłuższy niż 30</w:t>
      </w:r>
      <w:r w:rsidR="00F948AA" w:rsidRPr="004D3BE3">
        <w:rPr>
          <w:rFonts w:ascii="Times New Roman" w:eastAsia="SimSun" w:hAnsi="Times New Roman" w:cs="Times New Roman"/>
          <w:kern w:val="3"/>
        </w:rPr>
        <w:t xml:space="preserve"> dni od dnia doręczenia Wykonawcy, podwykonawcy lub dalszemu podwykonawcy faktury lub rachunku, potwierdzających wykonanie zleconej podwykonawcy lub dalszemu podwykonawcy roboty budowlanej;</w:t>
      </w:r>
    </w:p>
    <w:p w14:paraId="32258464" w14:textId="0EBB87BE" w:rsidR="00F948AA" w:rsidRPr="004D3BE3" w:rsidRDefault="00D1675F" w:rsidP="00616FDC">
      <w:pPr>
        <w:widowControl w:val="0"/>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2</w:t>
      </w:r>
      <w:r w:rsidR="00F948AA" w:rsidRPr="004D3BE3">
        <w:rPr>
          <w:rFonts w:ascii="Times New Roman" w:eastAsia="SimSun" w:hAnsi="Times New Roman" w:cs="Times New Roman"/>
          <w:kern w:val="3"/>
        </w:rPr>
        <w:t>) ich treść merytoryczna była zgodna z przedmiotem zamówienia, w szczególności w zakresie zgodności z zastosowanymi technologiami i wymaganiami wobec urządzeń i materiałów przewidzianych w dokumentacji technicznej;</w:t>
      </w:r>
    </w:p>
    <w:p w14:paraId="6454CD89" w14:textId="53F4EA9E" w:rsidR="00F948AA" w:rsidRPr="004D3BE3" w:rsidRDefault="00D1675F" w:rsidP="00616FDC">
      <w:pPr>
        <w:widowControl w:val="0"/>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3</w:t>
      </w:r>
      <w:r w:rsidR="00F948AA" w:rsidRPr="004D3BE3">
        <w:rPr>
          <w:rFonts w:ascii="Times New Roman" w:eastAsia="SimSun" w:hAnsi="Times New Roman" w:cs="Times New Roman"/>
          <w:kern w:val="3"/>
        </w:rPr>
        <w:t>) zawierały wynagrodzenie podwykonawcy, a w przypadku wynagrodzenia kosztorysowego - maksymalną nominalną wartość umowy.</w:t>
      </w:r>
    </w:p>
    <w:p w14:paraId="245DFF7A" w14:textId="77777777" w:rsidR="00F948AA" w:rsidRPr="004D3BE3" w:rsidRDefault="00F948AA" w:rsidP="00616FDC">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Zamawiający, w terminie 7 dni od otrzymania projektu umowy o podwykonawstwo, której przedmiotem są roboty budowlane, a także projektu zmian tej umowy, zgłosi w formie pisemnej zastrzeżenia do projektu w przypadkach przewidzianych w PZP.</w:t>
      </w:r>
    </w:p>
    <w:p w14:paraId="451EA4B7" w14:textId="77777777" w:rsidR="00F948AA" w:rsidRPr="004D3BE3" w:rsidRDefault="00F948AA" w:rsidP="00616FDC">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Wykonawca, podwykonawca lub dalszy podwykonawca zobowiązany jest do przedłożenia Zamawiającemu poświadczonej za zgodność z oryginałem kopii zawartej umowy o podwykonawstwo, której przedmiotem są roboty budowlane, i jej zmian w terminie 7 dni od dnia ich zawarcia.</w:t>
      </w:r>
    </w:p>
    <w:p w14:paraId="43A1DF91" w14:textId="77777777" w:rsidR="00F948AA" w:rsidRPr="004D3BE3" w:rsidRDefault="00F948AA" w:rsidP="00616FDC">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Zamawiający, w terminie 7 dni od otrzymania poświadczonej za zgodność z oryginałem kopii umowy o podwykonawstwo, której przedmiotem są roboty budowlane, lub otrzymania zmian umowy o podwykonawstwo, której przedmiotem są roboty budowlane, zgłosi w formie pisemnej sprzeciw do umowy o podwykonawstwo lub zmiany umowy o podwykonawstwo w przypadkach przewidzianych w PZP.</w:t>
      </w:r>
    </w:p>
    <w:p w14:paraId="340A8469" w14:textId="77777777" w:rsidR="00F948AA" w:rsidRPr="004D3BE3" w:rsidRDefault="00F948AA" w:rsidP="00616FDC">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Niezgłoszenie w formie pisemnej zastrzeżeń do przedłożonego projektu umowy o podwykonawstwo, której przedmiotem są roboty budowlane lub sprzeciwu do przedłożonej umowy o podwykonawstwo w terminie 7 dni uważane będzie za akceptację projektu umowy lub umowy przez Zamawiającego. </w:t>
      </w:r>
    </w:p>
    <w:p w14:paraId="1286759B" w14:textId="77777777" w:rsidR="00F948AA" w:rsidRPr="004D3BE3" w:rsidRDefault="00F948AA" w:rsidP="00616FDC">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14:paraId="4B5A7D65" w14:textId="77777777" w:rsidR="00F948AA" w:rsidRPr="004D3BE3" w:rsidRDefault="00F948AA" w:rsidP="00616FDC">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Wykonawca, podwykonawca lub dalszy podwykonawca nie jest zobowiązany do przedkładania Zamawiającemu poświadczonych za zgodność z oryginałem kopii zawartych umów o podwykonawstwo, których przedmiotem są dostawy lub usługi i ich zmian pod warunkiem, iż wartość poszczególnej umowy na dostawę lub usługę jest mniejsza lub równa 50 000 złotych, bez względu na przedmiot tych dostaw lub usług.</w:t>
      </w:r>
    </w:p>
    <w:p w14:paraId="69896D78" w14:textId="77777777" w:rsidR="00F948AA" w:rsidRPr="004D3BE3" w:rsidRDefault="00F948AA" w:rsidP="00616FDC">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Jeżeli w umowie o podwykonawstwo, której przedmiotem są dostawy lub usługi termin zapłaty wynagrodzenia podwykonawcy będzie dłuższy niż 30 dni od dnia doręczenia Wykonawcy faktury lub rachunku, potwierdzających wykonanie zleconej podwykonawcy dostawy lub usługi, Zamawiający poinformuje o tym Wykonawcę i wezwie go do zmiany tej umowy w zakresie terminu zapłaty wynagrodzenia podwykonawcy. Wykonawca winien dokonać zmian w umowie o podwykonawstwo w zakresie terminu zapłaty wynagrodzenia podwykonawcy na termin nie dłuższy niż 30 dni od dnia doręczenia Wykonawcy faktury lub rachunku, potwierdzających wykonanie zleconej podwykonawcy dostawy lub usługi, w terminie wyznaczonym przez Zamawiającego w </w:t>
      </w:r>
      <w:r w:rsidRPr="004D3BE3">
        <w:rPr>
          <w:rFonts w:ascii="Times New Roman" w:eastAsia="SimSun" w:hAnsi="Times New Roman" w:cs="Times New Roman"/>
          <w:kern w:val="3"/>
        </w:rPr>
        <w:lastRenderedPageBreak/>
        <w:t>wezwaniu.</w:t>
      </w:r>
    </w:p>
    <w:p w14:paraId="5839965E" w14:textId="77777777" w:rsidR="00F948AA" w:rsidRPr="004D3BE3" w:rsidRDefault="00F948AA" w:rsidP="00616FDC">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Wykonawca wraz z fakturą przedstawianą Zamawiającemu, przedstawi również dowód dokonania na rzecz podwykonawcy zapłaty należnego mu wynagrodzenia objętego fakturą, którego termin wymagalności już upłynął. W miejsce dowodu zapłaty dopuszcza się również pisemne oświadczenie podwykonawcy, że jego wymagalne roszczenia względem Wykonawcy zostały zaspokojone w pełnej wysokości.</w:t>
      </w:r>
    </w:p>
    <w:p w14:paraId="344A8511" w14:textId="77777777" w:rsidR="00F948AA" w:rsidRPr="004D3BE3" w:rsidRDefault="00F948AA" w:rsidP="00616FDC">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 przypadku uchylenia się od obowiązku zapłaty przez Wykonawcę, podwykonawcę lub dalszego podwykonawcę, Zamawiający dokona bezpośredniej zapłaty wymagalnego wynagrodzenia przysługującego odpowiednio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podwykonawcy lub dalszemu podwykonawcy wynagrodzenie, bez odsetek.</w:t>
      </w:r>
    </w:p>
    <w:p w14:paraId="29DFACC0" w14:textId="4FC40DD1" w:rsidR="00F948AA" w:rsidRPr="004D3BE3" w:rsidRDefault="00F948AA" w:rsidP="00616FDC">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Przed dokonaniem bezpośredniej zapłaty podwykonawc</w:t>
      </w:r>
      <w:r w:rsidR="00AF1DFD" w:rsidRPr="004D3BE3">
        <w:rPr>
          <w:rFonts w:ascii="Times New Roman" w:eastAsia="SimSun" w:hAnsi="Times New Roman" w:cs="Times New Roman"/>
          <w:kern w:val="3"/>
        </w:rPr>
        <w:t xml:space="preserve">y, Zamawiający wezwie pisemnie </w:t>
      </w:r>
      <w:r w:rsidRPr="004D3BE3">
        <w:rPr>
          <w:rFonts w:ascii="Times New Roman" w:eastAsia="SimSun" w:hAnsi="Times New Roman" w:cs="Times New Roman"/>
          <w:kern w:val="3"/>
        </w:rPr>
        <w:t xml:space="preserve">lub drogą elektroniczną Wykonawcę do zgłoszenia w formie pisemnej uwag dotyczących zasadności bezpośredniej zapłaty wynagrodzenia podwykonawcy, o których mowa w ust. 11. Wykonawca może zgłosić uwagi dotyczące zasadności bezpośredniej zapłaty w terminie 7 dni od dnia doręczenia informacji. </w:t>
      </w:r>
    </w:p>
    <w:p w14:paraId="04F317D9" w14:textId="77777777" w:rsidR="00F948AA" w:rsidRPr="004D3BE3" w:rsidRDefault="00F948AA" w:rsidP="00616FDC">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 przypadku zgłoszenia uwag, o których mowa w ust. 12, we wskazanym przez siebie terminie, Zamawiający może:</w:t>
      </w:r>
    </w:p>
    <w:p w14:paraId="7CE687FD" w14:textId="77777777" w:rsidR="00F948AA" w:rsidRPr="004D3BE3" w:rsidRDefault="00F948AA" w:rsidP="00616FDC">
      <w:pPr>
        <w:widowControl w:val="0"/>
        <w:numPr>
          <w:ilvl w:val="0"/>
          <w:numId w:val="7"/>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nie dokonać bezpośredniej zapłaty wynagrodzenia podwykonawcy, jeżeli Wykonawca wykaże niezasadność takiej zapłaty albo</w:t>
      </w:r>
    </w:p>
    <w:p w14:paraId="32FC02E7" w14:textId="77777777" w:rsidR="00F948AA" w:rsidRPr="004D3BE3" w:rsidRDefault="00F948AA" w:rsidP="00616FDC">
      <w:pPr>
        <w:widowControl w:val="0"/>
        <w:numPr>
          <w:ilvl w:val="0"/>
          <w:numId w:val="7"/>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złożyć do depozytu sądowego kwotę potrzebną na pokrycie wynagrodzenia podwykonawcy lub dalszego podwykonawcy albo</w:t>
      </w:r>
    </w:p>
    <w:p w14:paraId="0908137D" w14:textId="77777777" w:rsidR="00F948AA" w:rsidRPr="004D3BE3" w:rsidRDefault="00F948AA" w:rsidP="00616FDC">
      <w:pPr>
        <w:widowControl w:val="0"/>
        <w:numPr>
          <w:ilvl w:val="0"/>
          <w:numId w:val="7"/>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dokonać bezpośredniej zapłaty wynagrodzenia podwykonawcy lub dalszemu podwykonawcy. </w:t>
      </w:r>
    </w:p>
    <w:p w14:paraId="15E06566" w14:textId="77777777" w:rsidR="00F948AA" w:rsidRPr="004D3BE3" w:rsidRDefault="00F948AA" w:rsidP="00616FDC">
      <w:pPr>
        <w:widowControl w:val="0"/>
        <w:numPr>
          <w:ilvl w:val="0"/>
          <w:numId w:val="8"/>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 przypadku dokonania bezpośredniej zapłaty podwykonawcy lub dalszemu podwykonawcy, jeżeli podwykonawca wykaże zasadność takiej zapłaty, Zamawiający potrąci kwotę wypłaconego wynagrodzenia z wynagrodzenia należnego Wykonawcy.</w:t>
      </w:r>
    </w:p>
    <w:p w14:paraId="5C9EBC5D" w14:textId="77777777" w:rsidR="00F948AA" w:rsidRPr="004D3BE3" w:rsidRDefault="00F948AA" w:rsidP="00616FDC">
      <w:pPr>
        <w:widowControl w:val="0"/>
        <w:numPr>
          <w:ilvl w:val="0"/>
          <w:numId w:val="8"/>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Wykonawca w trakcie realizacji niniejszej umowy może zrezygnować lub zmienić podwykonawcę, jednakże jeżeli zmiana albo rezygnacja dotyczy podmiotu, na którego zasoby Wykonawca powoływał się w celu wykazania spełnienia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w:t>
      </w:r>
    </w:p>
    <w:p w14:paraId="50AD3279" w14:textId="77777777" w:rsidR="00F948AA" w:rsidRPr="004D3BE3" w:rsidRDefault="00F948AA" w:rsidP="00616FDC">
      <w:pPr>
        <w:widowControl w:val="0"/>
        <w:numPr>
          <w:ilvl w:val="0"/>
          <w:numId w:val="8"/>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Umowy z podwykonawcami nie zwalniają Wykonawcy z żadnego zobowiązania lub odpowiedzialności wynikającej z niniejszej umowy. Odpowiedzialność Wykonawcy za zaniedbania i uchybienia dokonane przez pracowników lub zleceniobiorców podwykonawcy jest taka sama jakby tych zaniedbań lub uchybień dopuścili się pracownicy lub zleceniobiorcy Wykonawcy.</w:t>
      </w:r>
    </w:p>
    <w:p w14:paraId="73A62125" w14:textId="77777777" w:rsidR="00263570" w:rsidRDefault="00263570" w:rsidP="004D3BE3">
      <w:pPr>
        <w:suppressAutoHyphens/>
        <w:autoSpaceDN w:val="0"/>
        <w:spacing w:after="0" w:line="276" w:lineRule="auto"/>
        <w:textAlignment w:val="baseline"/>
        <w:rPr>
          <w:rFonts w:ascii="Times New Roman" w:eastAsia="SimSun" w:hAnsi="Times New Roman" w:cs="Times New Roman"/>
          <w:kern w:val="3"/>
        </w:rPr>
      </w:pPr>
    </w:p>
    <w:p w14:paraId="67B64F6C" w14:textId="77777777" w:rsidR="00DE3805" w:rsidRDefault="00DE3805" w:rsidP="004D3BE3">
      <w:pPr>
        <w:suppressAutoHyphens/>
        <w:autoSpaceDN w:val="0"/>
        <w:spacing w:after="0" w:line="276" w:lineRule="auto"/>
        <w:textAlignment w:val="baseline"/>
        <w:rPr>
          <w:rFonts w:ascii="Times New Roman" w:eastAsia="SimSun" w:hAnsi="Times New Roman" w:cs="Times New Roman"/>
          <w:kern w:val="3"/>
        </w:rPr>
      </w:pPr>
    </w:p>
    <w:p w14:paraId="408D7B58" w14:textId="77777777" w:rsidR="00DE3805" w:rsidRDefault="00DE3805" w:rsidP="004D3BE3">
      <w:pPr>
        <w:suppressAutoHyphens/>
        <w:autoSpaceDN w:val="0"/>
        <w:spacing w:after="0" w:line="276" w:lineRule="auto"/>
        <w:textAlignment w:val="baseline"/>
        <w:rPr>
          <w:rFonts w:ascii="Times New Roman" w:eastAsia="SimSun" w:hAnsi="Times New Roman" w:cs="Times New Roman"/>
          <w:kern w:val="3"/>
        </w:rPr>
      </w:pPr>
    </w:p>
    <w:p w14:paraId="37A53CD7" w14:textId="77777777" w:rsidR="00DE3805" w:rsidRPr="004D3BE3" w:rsidRDefault="00DE3805" w:rsidP="004D3BE3">
      <w:pPr>
        <w:suppressAutoHyphens/>
        <w:autoSpaceDN w:val="0"/>
        <w:spacing w:after="0" w:line="276" w:lineRule="auto"/>
        <w:textAlignment w:val="baseline"/>
        <w:rPr>
          <w:rFonts w:ascii="Times New Roman" w:eastAsia="SimSun" w:hAnsi="Times New Roman" w:cs="Times New Roman"/>
          <w:kern w:val="3"/>
        </w:rPr>
      </w:pPr>
    </w:p>
    <w:p w14:paraId="1F761B02" w14:textId="77777777" w:rsidR="00F948AA" w:rsidRPr="004D3BE3" w:rsidRDefault="00F948AA" w:rsidP="00616FDC">
      <w:pPr>
        <w:suppressAutoHyphens/>
        <w:autoSpaceDN w:val="0"/>
        <w:spacing w:after="0" w:line="276" w:lineRule="auto"/>
        <w:jc w:val="center"/>
        <w:textAlignment w:val="baseline"/>
        <w:rPr>
          <w:rFonts w:ascii="Times New Roman" w:eastAsia="SimSun" w:hAnsi="Times New Roman" w:cs="Times New Roman"/>
          <w:kern w:val="3"/>
        </w:rPr>
      </w:pPr>
      <w:r w:rsidRPr="004D3BE3">
        <w:rPr>
          <w:rFonts w:ascii="Times New Roman" w:eastAsia="SimSun" w:hAnsi="Times New Roman" w:cs="Times New Roman"/>
          <w:kern w:val="3"/>
        </w:rPr>
        <w:t>§ 7</w:t>
      </w:r>
    </w:p>
    <w:p w14:paraId="10F6E768" w14:textId="0F179CC2" w:rsidR="00F948AA" w:rsidRPr="004D3BE3" w:rsidRDefault="00F948AA" w:rsidP="00616FDC">
      <w:pPr>
        <w:spacing w:line="276" w:lineRule="auto"/>
        <w:jc w:val="center"/>
        <w:rPr>
          <w:rFonts w:ascii="Times New Roman" w:eastAsia="Calibri" w:hAnsi="Times New Roman" w:cs="Times New Roman"/>
          <w:b/>
        </w:rPr>
      </w:pPr>
      <w:r w:rsidRPr="004D3BE3">
        <w:rPr>
          <w:rFonts w:ascii="Times New Roman" w:eastAsia="Calibri" w:hAnsi="Times New Roman" w:cs="Times New Roman"/>
          <w:b/>
        </w:rPr>
        <w:lastRenderedPageBreak/>
        <w:t>Wynagrodzenie oraz warunki płatności</w:t>
      </w:r>
      <w:r w:rsidR="00096877" w:rsidRPr="004D3BE3">
        <w:rPr>
          <w:rFonts w:ascii="Times New Roman" w:eastAsia="Calibri" w:hAnsi="Times New Roman" w:cs="Times New Roman"/>
          <w:b/>
        </w:rPr>
        <w:t xml:space="preserve"> </w:t>
      </w:r>
    </w:p>
    <w:p w14:paraId="0BE1DCA4" w14:textId="23593700" w:rsidR="00047BD4" w:rsidRPr="004D3BE3" w:rsidRDefault="00AF1DFD" w:rsidP="00616FDC">
      <w:pPr>
        <w:spacing w:after="0" w:line="276" w:lineRule="auto"/>
        <w:ind w:left="180" w:hanging="180"/>
        <w:jc w:val="both"/>
        <w:rPr>
          <w:rFonts w:ascii="Times New Roman" w:hAnsi="Times New Roman" w:cs="Times New Roman"/>
          <w:snapToGrid w:val="0"/>
        </w:rPr>
      </w:pPr>
      <w:r w:rsidRPr="004D3BE3">
        <w:rPr>
          <w:rFonts w:ascii="Times New Roman" w:hAnsi="Times New Roman" w:cs="Times New Roman"/>
          <w:snapToGrid w:val="0"/>
        </w:rPr>
        <w:t xml:space="preserve">1. Za wykonanie przedmiotu umowy o którym mowa w § 1 ust. 1 strony ustalają wynagrodzenie kosztorysowe zgodnie z ofertą przetargową na </w:t>
      </w:r>
      <w:proofErr w:type="gramStart"/>
      <w:r w:rsidRPr="004D3BE3">
        <w:rPr>
          <w:rFonts w:ascii="Times New Roman" w:hAnsi="Times New Roman" w:cs="Times New Roman"/>
          <w:snapToGrid w:val="0"/>
        </w:rPr>
        <w:t xml:space="preserve">kwotę  </w:t>
      </w:r>
      <w:r w:rsidR="007C5194" w:rsidRPr="004D3BE3">
        <w:rPr>
          <w:rFonts w:ascii="Times New Roman" w:hAnsi="Times New Roman" w:cs="Times New Roman"/>
          <w:b/>
          <w:snapToGrid w:val="0"/>
        </w:rPr>
        <w:t>…</w:t>
      </w:r>
      <w:proofErr w:type="gramEnd"/>
      <w:r w:rsidR="007C5194" w:rsidRPr="004D3BE3">
        <w:rPr>
          <w:rFonts w:ascii="Times New Roman" w:hAnsi="Times New Roman" w:cs="Times New Roman"/>
          <w:b/>
          <w:snapToGrid w:val="0"/>
        </w:rPr>
        <w:t>………….</w:t>
      </w:r>
      <w:r w:rsidRPr="004D3BE3">
        <w:rPr>
          <w:rFonts w:ascii="Times New Roman" w:hAnsi="Times New Roman" w:cs="Times New Roman"/>
          <w:b/>
          <w:snapToGrid w:val="0"/>
        </w:rPr>
        <w:t xml:space="preserve"> brutto</w:t>
      </w:r>
      <w:r w:rsidRPr="004D3BE3">
        <w:rPr>
          <w:rFonts w:ascii="Times New Roman" w:hAnsi="Times New Roman" w:cs="Times New Roman"/>
          <w:snapToGrid w:val="0"/>
        </w:rPr>
        <w:t xml:space="preserve"> </w:t>
      </w:r>
      <w:proofErr w:type="gramStart"/>
      <w:r w:rsidRPr="004D3BE3">
        <w:rPr>
          <w:rFonts w:ascii="Times New Roman" w:hAnsi="Times New Roman" w:cs="Times New Roman"/>
          <w:snapToGrid w:val="0"/>
        </w:rPr>
        <w:t>( słownie</w:t>
      </w:r>
      <w:proofErr w:type="gramEnd"/>
      <w:r w:rsidRPr="004D3BE3">
        <w:rPr>
          <w:rFonts w:ascii="Times New Roman" w:hAnsi="Times New Roman" w:cs="Times New Roman"/>
          <w:snapToGrid w:val="0"/>
        </w:rPr>
        <w:t xml:space="preserve"> złotych</w:t>
      </w:r>
      <w:r w:rsidR="00263570" w:rsidRPr="004D3BE3">
        <w:rPr>
          <w:rFonts w:ascii="Times New Roman" w:hAnsi="Times New Roman" w:cs="Times New Roman"/>
          <w:snapToGrid w:val="0"/>
        </w:rPr>
        <w:t>:</w:t>
      </w:r>
      <w:r w:rsidR="00C078C5" w:rsidRPr="004D3BE3">
        <w:rPr>
          <w:rFonts w:ascii="Times New Roman" w:hAnsi="Times New Roman" w:cs="Times New Roman"/>
          <w:snapToGrid w:val="0"/>
        </w:rPr>
        <w:t xml:space="preserve"> </w:t>
      </w:r>
      <w:r w:rsidR="007C5194" w:rsidRPr="004D3BE3">
        <w:rPr>
          <w:rFonts w:ascii="Times New Roman" w:hAnsi="Times New Roman" w:cs="Times New Roman"/>
          <w:snapToGrid w:val="0"/>
        </w:rPr>
        <w:t>………………</w:t>
      </w:r>
      <w:r w:rsidR="00263570" w:rsidRPr="004D3BE3">
        <w:rPr>
          <w:rFonts w:ascii="Times New Roman" w:hAnsi="Times New Roman" w:cs="Times New Roman"/>
          <w:snapToGrid w:val="0"/>
        </w:rPr>
        <w:t>/</w:t>
      </w:r>
      <w:proofErr w:type="gramStart"/>
      <w:r w:rsidR="00263570" w:rsidRPr="004D3BE3">
        <w:rPr>
          <w:rFonts w:ascii="Times New Roman" w:hAnsi="Times New Roman" w:cs="Times New Roman"/>
          <w:snapToGrid w:val="0"/>
        </w:rPr>
        <w:t>100</w:t>
      </w:r>
      <w:r w:rsidRPr="004D3BE3">
        <w:rPr>
          <w:rFonts w:ascii="Times New Roman" w:hAnsi="Times New Roman" w:cs="Times New Roman"/>
          <w:snapToGrid w:val="0"/>
        </w:rPr>
        <w:t xml:space="preserve"> )</w:t>
      </w:r>
      <w:proofErr w:type="gramEnd"/>
      <w:r w:rsidRPr="004D3BE3">
        <w:rPr>
          <w:rFonts w:ascii="Times New Roman" w:hAnsi="Times New Roman" w:cs="Times New Roman"/>
          <w:snapToGrid w:val="0"/>
        </w:rPr>
        <w:t>,</w:t>
      </w:r>
      <w:r w:rsidR="00D65018" w:rsidRPr="004D3BE3">
        <w:rPr>
          <w:rFonts w:ascii="Times New Roman" w:hAnsi="Times New Roman" w:cs="Times New Roman"/>
          <w:snapToGrid w:val="0"/>
        </w:rPr>
        <w:t xml:space="preserve"> </w:t>
      </w:r>
      <w:r w:rsidRPr="004D3BE3">
        <w:rPr>
          <w:rFonts w:ascii="Times New Roman" w:hAnsi="Times New Roman" w:cs="Times New Roman"/>
          <w:snapToGrid w:val="0"/>
        </w:rPr>
        <w:t xml:space="preserve">w tym podatek VAT   w wysokości </w:t>
      </w:r>
      <w:r w:rsidR="007C5194" w:rsidRPr="004D3BE3">
        <w:rPr>
          <w:rFonts w:ascii="Times New Roman" w:hAnsi="Times New Roman" w:cs="Times New Roman"/>
          <w:snapToGrid w:val="0"/>
        </w:rPr>
        <w:t>………….</w:t>
      </w:r>
      <w:r w:rsidR="00C078C5" w:rsidRPr="004D3BE3">
        <w:rPr>
          <w:rFonts w:ascii="Times New Roman" w:hAnsi="Times New Roman" w:cs="Times New Roman"/>
          <w:snapToGrid w:val="0"/>
        </w:rPr>
        <w:t xml:space="preserve"> </w:t>
      </w:r>
      <w:r w:rsidRPr="004D3BE3">
        <w:rPr>
          <w:rFonts w:ascii="Times New Roman" w:hAnsi="Times New Roman" w:cs="Times New Roman"/>
          <w:snapToGrid w:val="0"/>
        </w:rPr>
        <w:t>zł.</w:t>
      </w:r>
      <w:r w:rsidR="00047BD4" w:rsidRPr="004D3BE3">
        <w:rPr>
          <w:rFonts w:ascii="Times New Roman" w:hAnsi="Times New Roman" w:cs="Times New Roman"/>
          <w:snapToGrid w:val="0"/>
        </w:rPr>
        <w:t xml:space="preserve"> </w:t>
      </w:r>
    </w:p>
    <w:p w14:paraId="5BAEC26F" w14:textId="77777777" w:rsidR="00047BD4" w:rsidRPr="004D3BE3" w:rsidRDefault="00047BD4" w:rsidP="00047BD4">
      <w:pPr>
        <w:pStyle w:val="Akapitzlist"/>
        <w:spacing w:after="0"/>
        <w:jc w:val="both"/>
        <w:rPr>
          <w:rFonts w:ascii="Times New Roman" w:hAnsi="Times New Roman" w:cs="Times New Roman"/>
          <w:snapToGrid w:val="0"/>
        </w:rPr>
      </w:pPr>
    </w:p>
    <w:p w14:paraId="6E1B627F" w14:textId="7C7347C5" w:rsidR="00AF1DFD" w:rsidRDefault="00AF1DFD" w:rsidP="00DE3805">
      <w:pPr>
        <w:spacing w:after="0"/>
        <w:jc w:val="both"/>
        <w:rPr>
          <w:rFonts w:ascii="Times New Roman" w:hAnsi="Times New Roman" w:cs="Times New Roman"/>
          <w:snapToGrid w:val="0"/>
        </w:rPr>
      </w:pPr>
      <w:r w:rsidRPr="00DE3805">
        <w:rPr>
          <w:rFonts w:ascii="Times New Roman" w:hAnsi="Times New Roman" w:cs="Times New Roman"/>
          <w:snapToGrid w:val="0"/>
        </w:rPr>
        <w:t xml:space="preserve">Zamawiający zapłaci wynagrodzenie ustalone w kosztorysie wykonawczym za faktycznie wykonany zakres </w:t>
      </w:r>
      <w:r w:rsidR="007C5194" w:rsidRPr="00DE3805">
        <w:rPr>
          <w:rFonts w:ascii="Times New Roman" w:hAnsi="Times New Roman" w:cs="Times New Roman"/>
          <w:snapToGrid w:val="0"/>
        </w:rPr>
        <w:t>zadania</w:t>
      </w:r>
      <w:r w:rsidRPr="00DE3805">
        <w:rPr>
          <w:rFonts w:ascii="Times New Roman" w:hAnsi="Times New Roman" w:cs="Times New Roman"/>
          <w:snapToGrid w:val="0"/>
        </w:rPr>
        <w:t xml:space="preserve"> jako iloczyn wykonanych rodzajów robót wskazanych w załączniku</w:t>
      </w:r>
      <w:r w:rsidR="003B761E" w:rsidRPr="00DE3805">
        <w:rPr>
          <w:rFonts w:ascii="Times New Roman" w:hAnsi="Times New Roman" w:cs="Times New Roman"/>
          <w:snapToGrid w:val="0"/>
        </w:rPr>
        <w:t xml:space="preserve"> Nr 2</w:t>
      </w:r>
      <w:r w:rsidRPr="00DE3805">
        <w:rPr>
          <w:rFonts w:ascii="Times New Roman" w:hAnsi="Times New Roman" w:cs="Times New Roman"/>
          <w:snapToGrid w:val="0"/>
        </w:rPr>
        <w:t xml:space="preserve"> do specyfikacji przetargowej i cen jednostkowych określonych w kosztorysie ofertowym.</w:t>
      </w:r>
    </w:p>
    <w:p w14:paraId="09B6B1CD" w14:textId="77777777" w:rsidR="001D3B72" w:rsidRPr="00DE3805" w:rsidRDefault="001D3B72" w:rsidP="00DE3805">
      <w:pPr>
        <w:spacing w:after="0"/>
        <w:jc w:val="both"/>
        <w:rPr>
          <w:rFonts w:ascii="Times New Roman" w:hAnsi="Times New Roman" w:cs="Times New Roman"/>
          <w:snapToGrid w:val="0"/>
        </w:rPr>
      </w:pPr>
    </w:p>
    <w:p w14:paraId="45B5C9D1" w14:textId="77777777" w:rsidR="00E35514" w:rsidRPr="004D3BE3" w:rsidRDefault="00AF1DFD" w:rsidP="00694E16">
      <w:pPr>
        <w:pStyle w:val="Akapitzlist"/>
        <w:numPr>
          <w:ilvl w:val="0"/>
          <w:numId w:val="56"/>
        </w:numPr>
        <w:suppressAutoHyphens w:val="0"/>
        <w:autoSpaceDN/>
        <w:spacing w:after="0"/>
        <w:ind w:left="284" w:hanging="284"/>
        <w:contextualSpacing/>
        <w:jc w:val="both"/>
        <w:textAlignment w:val="auto"/>
        <w:rPr>
          <w:rFonts w:ascii="Times New Roman" w:hAnsi="Times New Roman" w:cs="Times New Roman"/>
          <w:snapToGrid w:val="0"/>
        </w:rPr>
      </w:pPr>
      <w:r w:rsidRPr="004D3BE3">
        <w:rPr>
          <w:rFonts w:ascii="Times New Roman" w:hAnsi="Times New Roman" w:cs="Times New Roman"/>
          <w:snapToGrid w:val="0"/>
        </w:rPr>
        <w:t>Wynagrodzenie obejmuje wszystkie koszty związane z wykonaniem przedmiotu umowy o którym mowa w § 1.</w:t>
      </w:r>
    </w:p>
    <w:p w14:paraId="0161D89B" w14:textId="11DE630C" w:rsidR="00AF1DFD" w:rsidRPr="004D3BE3" w:rsidRDefault="00AF1DFD" w:rsidP="00694E16">
      <w:pPr>
        <w:pStyle w:val="Akapitzlist"/>
        <w:numPr>
          <w:ilvl w:val="0"/>
          <w:numId w:val="56"/>
        </w:numPr>
        <w:suppressAutoHyphens w:val="0"/>
        <w:autoSpaceDN/>
        <w:spacing w:after="0"/>
        <w:ind w:left="284" w:hanging="284"/>
        <w:contextualSpacing/>
        <w:jc w:val="both"/>
        <w:textAlignment w:val="auto"/>
        <w:rPr>
          <w:rFonts w:ascii="Times New Roman" w:hAnsi="Times New Roman" w:cs="Times New Roman"/>
          <w:snapToGrid w:val="0"/>
        </w:rPr>
      </w:pPr>
      <w:r w:rsidRPr="004D3BE3">
        <w:rPr>
          <w:rFonts w:ascii="Times New Roman" w:hAnsi="Times New Roman" w:cs="Times New Roman"/>
          <w:snapToGrid w:val="0"/>
        </w:rPr>
        <w:t xml:space="preserve">W przypadku wystąpienia w trakcie realizacji zamówienia konieczność wykonania robót zamiennych lub dodatkowych </w:t>
      </w:r>
      <w:r w:rsidR="007C5194" w:rsidRPr="004D3BE3">
        <w:rPr>
          <w:rFonts w:ascii="Times New Roman" w:hAnsi="Times New Roman" w:cs="Times New Roman"/>
          <w:snapToGrid w:val="0"/>
        </w:rPr>
        <w:t>potwierdzonych protokołem</w:t>
      </w:r>
      <w:r w:rsidRPr="004D3BE3">
        <w:rPr>
          <w:rFonts w:ascii="Times New Roman" w:hAnsi="Times New Roman" w:cs="Times New Roman"/>
          <w:snapToGrid w:val="0"/>
        </w:rPr>
        <w:t xml:space="preserve"> konieczności podpisanym przez przedstawiciela Zamawiającego, wówczas wartość wynagrodzenia będzie wyliczona następująco:</w:t>
      </w:r>
    </w:p>
    <w:p w14:paraId="21BF6483" w14:textId="4600A09F" w:rsidR="00AF1DFD" w:rsidRPr="004D3BE3" w:rsidRDefault="00AF1DFD" w:rsidP="00616FDC">
      <w:pPr>
        <w:tabs>
          <w:tab w:val="left" w:pos="-142"/>
        </w:tabs>
        <w:spacing w:after="0" w:line="276" w:lineRule="auto"/>
        <w:ind w:left="284" w:hanging="262"/>
        <w:jc w:val="both"/>
        <w:rPr>
          <w:rFonts w:ascii="Times New Roman" w:hAnsi="Times New Roman" w:cs="Times New Roman"/>
          <w:snapToGrid w:val="0"/>
        </w:rPr>
      </w:pPr>
      <w:r w:rsidRPr="004D3BE3">
        <w:rPr>
          <w:rFonts w:ascii="Times New Roman" w:hAnsi="Times New Roman" w:cs="Times New Roman"/>
          <w:snapToGrid w:val="0"/>
        </w:rPr>
        <w:tab/>
        <w:t xml:space="preserve">1) </w:t>
      </w:r>
      <w:r w:rsidR="00E339F3" w:rsidRPr="004D3BE3">
        <w:rPr>
          <w:rFonts w:ascii="Times New Roman" w:hAnsi="Times New Roman" w:cs="Times New Roman"/>
          <w:snapToGrid w:val="0"/>
        </w:rPr>
        <w:t>R</w:t>
      </w:r>
      <w:r w:rsidRPr="004D3BE3">
        <w:rPr>
          <w:rFonts w:ascii="Times New Roman" w:hAnsi="Times New Roman" w:cs="Times New Roman"/>
          <w:snapToGrid w:val="0"/>
        </w:rPr>
        <w:t xml:space="preserve">oboty zamienne będą rozliczane w oparciu o kosztorys powykonawczy różnicowy (przy czym cena jednostkowa roboty zamiennej przyjęta będzie z </w:t>
      </w:r>
      <w:r w:rsidR="003B761E" w:rsidRPr="004D3BE3">
        <w:rPr>
          <w:rFonts w:ascii="Times New Roman" w:hAnsi="Times New Roman" w:cs="Times New Roman"/>
          <w:snapToGrid w:val="0"/>
        </w:rPr>
        <w:t xml:space="preserve">nośników cenotwórczych </w:t>
      </w:r>
      <w:r w:rsidRPr="004D3BE3">
        <w:rPr>
          <w:rFonts w:ascii="Times New Roman" w:hAnsi="Times New Roman" w:cs="Times New Roman"/>
          <w:snapToGrid w:val="0"/>
        </w:rPr>
        <w:t xml:space="preserve">kosztorysu ofertowego wykonawcy, a jeżeli w kosztorysie ofertowym nie występuje </w:t>
      </w:r>
      <w:r w:rsidR="00E804E2" w:rsidRPr="004D3BE3">
        <w:rPr>
          <w:rFonts w:ascii="Times New Roman" w:hAnsi="Times New Roman" w:cs="Times New Roman"/>
          <w:snapToGrid w:val="0"/>
        </w:rPr>
        <w:t xml:space="preserve">dany materiał lub sprzęt </w:t>
      </w:r>
      <w:r w:rsidRPr="004D3BE3">
        <w:rPr>
          <w:rFonts w:ascii="Times New Roman" w:hAnsi="Times New Roman" w:cs="Times New Roman"/>
          <w:snapToGrid w:val="0"/>
        </w:rPr>
        <w:t>to z zeszytów SEKOCENBUD (jako średnie) za okres ich wbudowania z uwzględnieniem cen czynników produkcji (R, M, S, Ko, Z) zastosowanych w</w:t>
      </w:r>
      <w:r w:rsidR="003B761E" w:rsidRPr="004D3BE3">
        <w:rPr>
          <w:rFonts w:ascii="Times New Roman" w:hAnsi="Times New Roman" w:cs="Times New Roman"/>
          <w:snapToGrid w:val="0"/>
        </w:rPr>
        <w:t> </w:t>
      </w:r>
      <w:r w:rsidRPr="004D3BE3">
        <w:rPr>
          <w:rFonts w:ascii="Times New Roman" w:hAnsi="Times New Roman" w:cs="Times New Roman"/>
          <w:snapToGrid w:val="0"/>
        </w:rPr>
        <w:t>kosztorysie ofertowym Wykonawcy;</w:t>
      </w:r>
    </w:p>
    <w:p w14:paraId="6AE90A8F" w14:textId="352A0579" w:rsidR="00AF1DFD" w:rsidRPr="004D3BE3" w:rsidRDefault="00AF1DFD" w:rsidP="00616FDC">
      <w:pPr>
        <w:tabs>
          <w:tab w:val="left" w:pos="426"/>
        </w:tabs>
        <w:spacing w:after="0" w:line="276" w:lineRule="auto"/>
        <w:ind w:left="284" w:hanging="262"/>
        <w:jc w:val="both"/>
        <w:rPr>
          <w:rFonts w:ascii="Times New Roman" w:hAnsi="Times New Roman" w:cs="Times New Roman"/>
          <w:snapToGrid w:val="0"/>
        </w:rPr>
      </w:pPr>
      <w:r w:rsidRPr="004D3BE3">
        <w:rPr>
          <w:rFonts w:ascii="Times New Roman" w:hAnsi="Times New Roman" w:cs="Times New Roman"/>
          <w:snapToGrid w:val="0"/>
        </w:rPr>
        <w:tab/>
        <w:t xml:space="preserve">2) </w:t>
      </w:r>
      <w:r w:rsidR="00E339F3" w:rsidRPr="004D3BE3">
        <w:rPr>
          <w:rFonts w:ascii="Times New Roman" w:hAnsi="Times New Roman" w:cs="Times New Roman"/>
          <w:snapToGrid w:val="0"/>
        </w:rPr>
        <w:t>R</w:t>
      </w:r>
      <w:r w:rsidRPr="004D3BE3">
        <w:rPr>
          <w:rFonts w:ascii="Times New Roman" w:hAnsi="Times New Roman" w:cs="Times New Roman"/>
          <w:snapToGrid w:val="0"/>
        </w:rPr>
        <w:t xml:space="preserve">oboty dodatkowe będą rozliczane w oparciu o kosztorys powykonawczy Wykonawcy uwzględniający rzeczywistą ilość wykonanych robót, przy zastosowaniu ustalonych w kosztorysie ofertowym cen jednostkowych prac, wchodzących w zakres zamówienia podstawowego. </w:t>
      </w:r>
    </w:p>
    <w:p w14:paraId="0946F8DA" w14:textId="1F070AC9" w:rsidR="00AF1DFD" w:rsidRPr="004D3BE3" w:rsidRDefault="007D36C4" w:rsidP="002A38A9">
      <w:pPr>
        <w:tabs>
          <w:tab w:val="left" w:pos="426"/>
        </w:tabs>
        <w:spacing w:after="0" w:line="276" w:lineRule="auto"/>
        <w:ind w:left="284" w:hanging="262"/>
        <w:jc w:val="both"/>
        <w:rPr>
          <w:rFonts w:ascii="Times New Roman" w:hAnsi="Times New Roman" w:cs="Times New Roman"/>
          <w:snapToGrid w:val="0"/>
        </w:rPr>
      </w:pPr>
      <w:r w:rsidRPr="004D3BE3">
        <w:rPr>
          <w:rFonts w:ascii="Times New Roman" w:hAnsi="Times New Roman" w:cs="Times New Roman"/>
          <w:snapToGrid w:val="0"/>
        </w:rPr>
        <w:tab/>
        <w:t xml:space="preserve">3) Zamawiający zastrzega sobie prawo do zaniechania niektórych robót, których wykonanie nie jest niezbędne dla prawidłowej realizacji przedmiotu umowy. Jeżeli zaniechanie robót jest </w:t>
      </w:r>
      <w:proofErr w:type="gramStart"/>
      <w:r w:rsidRPr="004D3BE3">
        <w:rPr>
          <w:rFonts w:ascii="Times New Roman" w:hAnsi="Times New Roman" w:cs="Times New Roman"/>
          <w:snapToGrid w:val="0"/>
        </w:rPr>
        <w:t>planowane ,</w:t>
      </w:r>
      <w:proofErr w:type="gramEnd"/>
      <w:r w:rsidRPr="004D3BE3">
        <w:rPr>
          <w:rFonts w:ascii="Times New Roman" w:hAnsi="Times New Roman" w:cs="Times New Roman"/>
          <w:snapToGrid w:val="0"/>
        </w:rPr>
        <w:t xml:space="preserve"> to o ile jest to możliwe, Zamawiający uprzedzi o tym wykonawcę niezwłocznie po powzięciu informacji </w:t>
      </w:r>
      <w:proofErr w:type="gramStart"/>
      <w:r w:rsidRPr="004D3BE3">
        <w:rPr>
          <w:rFonts w:ascii="Times New Roman" w:hAnsi="Times New Roman" w:cs="Times New Roman"/>
          <w:snapToGrid w:val="0"/>
        </w:rPr>
        <w:t>( decyzji</w:t>
      </w:r>
      <w:proofErr w:type="gramEnd"/>
      <w:r w:rsidRPr="004D3BE3">
        <w:rPr>
          <w:rFonts w:ascii="Times New Roman" w:hAnsi="Times New Roman" w:cs="Times New Roman"/>
          <w:snapToGrid w:val="0"/>
        </w:rPr>
        <w:t xml:space="preserve"> ) o zaniechaniu robót. </w:t>
      </w:r>
    </w:p>
    <w:p w14:paraId="2820C096" w14:textId="6BEEF148" w:rsidR="00E339F3" w:rsidRPr="004D3BE3" w:rsidRDefault="00E339F3" w:rsidP="002A38A9">
      <w:pPr>
        <w:tabs>
          <w:tab w:val="left" w:pos="426"/>
        </w:tabs>
        <w:spacing w:after="0" w:line="276" w:lineRule="auto"/>
        <w:ind w:left="284" w:hanging="262"/>
        <w:jc w:val="both"/>
        <w:rPr>
          <w:rFonts w:ascii="Times New Roman" w:hAnsi="Times New Roman" w:cs="Times New Roman"/>
          <w:snapToGrid w:val="0"/>
        </w:rPr>
      </w:pPr>
      <w:r w:rsidRPr="004D3BE3">
        <w:rPr>
          <w:rFonts w:ascii="Times New Roman" w:hAnsi="Times New Roman" w:cs="Times New Roman"/>
          <w:snapToGrid w:val="0"/>
        </w:rPr>
        <w:tab/>
        <w:t xml:space="preserve">4) Zamawiający </w:t>
      </w:r>
      <w:r w:rsidR="008D4AE3" w:rsidRPr="004D3BE3">
        <w:rPr>
          <w:rFonts w:ascii="Times New Roman" w:hAnsi="Times New Roman" w:cs="Times New Roman"/>
          <w:snapToGrid w:val="0"/>
        </w:rPr>
        <w:t xml:space="preserve">wymaga </w:t>
      </w:r>
      <w:r w:rsidRPr="004D3BE3">
        <w:rPr>
          <w:rFonts w:ascii="Times New Roman" w:hAnsi="Times New Roman" w:cs="Times New Roman"/>
          <w:snapToGrid w:val="0"/>
        </w:rPr>
        <w:t xml:space="preserve">od Wykonawcy </w:t>
      </w:r>
      <w:r w:rsidR="008D4AE3" w:rsidRPr="004D3BE3">
        <w:rPr>
          <w:rFonts w:ascii="Times New Roman" w:hAnsi="Times New Roman" w:cs="Times New Roman"/>
          <w:snapToGrid w:val="0"/>
        </w:rPr>
        <w:t>ustalenia</w:t>
      </w:r>
      <w:r w:rsidRPr="004D3BE3">
        <w:rPr>
          <w:rFonts w:ascii="Times New Roman" w:hAnsi="Times New Roman" w:cs="Times New Roman"/>
          <w:snapToGrid w:val="0"/>
        </w:rPr>
        <w:t xml:space="preserve"> harmonogramu robót </w:t>
      </w:r>
      <w:r w:rsidR="00842052" w:rsidRPr="004D3BE3">
        <w:rPr>
          <w:rFonts w:ascii="Times New Roman" w:hAnsi="Times New Roman" w:cs="Times New Roman"/>
          <w:snapToGrid w:val="0"/>
        </w:rPr>
        <w:t xml:space="preserve">- </w:t>
      </w:r>
      <w:r w:rsidRPr="004D3BE3">
        <w:rPr>
          <w:rFonts w:ascii="Times New Roman" w:hAnsi="Times New Roman" w:cs="Times New Roman"/>
          <w:snapToGrid w:val="0"/>
        </w:rPr>
        <w:t>kolejność wykonywanych prac</w:t>
      </w:r>
      <w:r w:rsidR="00842052" w:rsidRPr="004D3BE3">
        <w:rPr>
          <w:rFonts w:ascii="Times New Roman" w:hAnsi="Times New Roman" w:cs="Times New Roman"/>
          <w:snapToGrid w:val="0"/>
        </w:rPr>
        <w:t>.</w:t>
      </w:r>
    </w:p>
    <w:p w14:paraId="48AB44A0" w14:textId="77777777" w:rsidR="008D4AE3" w:rsidRPr="004D3BE3" w:rsidRDefault="008D4AE3" w:rsidP="002A38A9">
      <w:pPr>
        <w:tabs>
          <w:tab w:val="left" w:pos="426"/>
        </w:tabs>
        <w:spacing w:after="0" w:line="276" w:lineRule="auto"/>
        <w:ind w:left="284" w:hanging="262"/>
        <w:jc w:val="both"/>
        <w:rPr>
          <w:rFonts w:ascii="Times New Roman" w:eastAsia="SimSun" w:hAnsi="Times New Roman" w:cs="Times New Roman"/>
          <w:kern w:val="3"/>
        </w:rPr>
      </w:pPr>
    </w:p>
    <w:p w14:paraId="2AE5CA00" w14:textId="7C55810B" w:rsidR="00064557" w:rsidRPr="004D3BE3" w:rsidRDefault="00047BD4" w:rsidP="00694E16">
      <w:pPr>
        <w:widowControl w:val="0"/>
        <w:numPr>
          <w:ilvl w:val="0"/>
          <w:numId w:val="57"/>
        </w:numPr>
        <w:suppressAutoHyphens/>
        <w:autoSpaceDN w:val="0"/>
        <w:spacing w:after="0" w:line="276" w:lineRule="auto"/>
        <w:ind w:left="284" w:hanging="284"/>
        <w:jc w:val="both"/>
        <w:textAlignment w:val="baseline"/>
        <w:rPr>
          <w:rFonts w:ascii="Times New Roman" w:hAnsi="Times New Roman" w:cs="Times New Roman"/>
          <w:snapToGrid w:val="0"/>
        </w:rPr>
      </w:pPr>
      <w:r w:rsidRPr="004D3BE3">
        <w:rPr>
          <w:rFonts w:ascii="Times New Roman" w:hAnsi="Times New Roman" w:cs="Times New Roman"/>
          <w:snapToGrid w:val="0"/>
        </w:rPr>
        <w:t xml:space="preserve">Sposób </w:t>
      </w:r>
      <w:r w:rsidR="004E323C" w:rsidRPr="004D3BE3">
        <w:rPr>
          <w:rFonts w:ascii="Times New Roman" w:hAnsi="Times New Roman" w:cs="Times New Roman"/>
          <w:snapToGrid w:val="0"/>
        </w:rPr>
        <w:t>płatności:</w:t>
      </w:r>
    </w:p>
    <w:p w14:paraId="163BC88D" w14:textId="53429701" w:rsidR="00047BD4" w:rsidRPr="004D3BE3" w:rsidRDefault="00047BD4" w:rsidP="00694E16">
      <w:pPr>
        <w:pStyle w:val="Akapitzlist"/>
        <w:numPr>
          <w:ilvl w:val="0"/>
          <w:numId w:val="68"/>
        </w:numPr>
        <w:tabs>
          <w:tab w:val="left" w:pos="0"/>
          <w:tab w:val="left" w:pos="284"/>
        </w:tabs>
        <w:suppressAutoHyphens w:val="0"/>
        <w:autoSpaceDE w:val="0"/>
        <w:adjustRightInd w:val="0"/>
        <w:spacing w:after="0" w:line="240" w:lineRule="auto"/>
        <w:ind w:left="567"/>
        <w:jc w:val="both"/>
        <w:textAlignment w:val="auto"/>
        <w:rPr>
          <w:rFonts w:ascii="Times New Roman" w:eastAsiaTheme="minorHAnsi" w:hAnsi="Times New Roman" w:cs="Times New Roman"/>
          <w:snapToGrid w:val="0"/>
          <w:kern w:val="0"/>
        </w:rPr>
      </w:pPr>
      <w:r w:rsidRPr="004D3BE3">
        <w:rPr>
          <w:rFonts w:ascii="Times New Roman" w:eastAsiaTheme="minorHAnsi" w:hAnsi="Times New Roman" w:cs="Times New Roman"/>
          <w:snapToGrid w:val="0"/>
          <w:kern w:val="0"/>
        </w:rPr>
        <w:t xml:space="preserve">Strony ustalają, że rozliczenie za wykonanie robót objętych umową </w:t>
      </w:r>
      <w:r w:rsidR="004E323C" w:rsidRPr="004D3BE3">
        <w:rPr>
          <w:rFonts w:ascii="Times New Roman" w:eastAsiaTheme="minorHAnsi" w:hAnsi="Times New Roman" w:cs="Times New Roman"/>
          <w:snapToGrid w:val="0"/>
          <w:kern w:val="0"/>
        </w:rPr>
        <w:t>nastąpi w</w:t>
      </w:r>
      <w:r w:rsidRPr="004D3BE3">
        <w:rPr>
          <w:rFonts w:ascii="Times New Roman" w:eastAsiaTheme="minorHAnsi" w:hAnsi="Times New Roman" w:cs="Times New Roman"/>
          <w:snapToGrid w:val="0"/>
          <w:kern w:val="0"/>
        </w:rPr>
        <w:t xml:space="preserve"> etapach</w:t>
      </w:r>
      <w:r w:rsidR="001C5303">
        <w:rPr>
          <w:rFonts w:ascii="Times New Roman" w:eastAsiaTheme="minorHAnsi" w:hAnsi="Times New Roman" w:cs="Times New Roman"/>
          <w:snapToGrid w:val="0"/>
          <w:kern w:val="0"/>
        </w:rPr>
        <w:t xml:space="preserve">, </w:t>
      </w:r>
    </w:p>
    <w:p w14:paraId="09619C85" w14:textId="77777777" w:rsidR="00C82C5B" w:rsidRPr="004D3BE3" w:rsidRDefault="00C82C5B" w:rsidP="00C82C5B">
      <w:pPr>
        <w:pStyle w:val="Akapitzlist"/>
        <w:tabs>
          <w:tab w:val="left" w:pos="0"/>
          <w:tab w:val="left" w:pos="284"/>
        </w:tabs>
        <w:suppressAutoHyphens w:val="0"/>
        <w:autoSpaceDE w:val="0"/>
        <w:adjustRightInd w:val="0"/>
        <w:spacing w:after="0" w:line="240" w:lineRule="auto"/>
        <w:ind w:left="567"/>
        <w:jc w:val="both"/>
        <w:textAlignment w:val="auto"/>
        <w:rPr>
          <w:rFonts w:ascii="Times New Roman" w:eastAsiaTheme="minorHAnsi" w:hAnsi="Times New Roman" w:cs="Times New Roman"/>
          <w:snapToGrid w:val="0"/>
          <w:kern w:val="0"/>
        </w:rPr>
      </w:pPr>
    </w:p>
    <w:p w14:paraId="55391182" w14:textId="77777777" w:rsidR="00C82C5B" w:rsidRPr="004D3BE3" w:rsidRDefault="00C82C5B" w:rsidP="00C82C5B">
      <w:pPr>
        <w:suppressAutoHyphens/>
        <w:spacing w:after="0" w:line="276" w:lineRule="auto"/>
        <w:ind w:left="709"/>
        <w:contextualSpacing/>
        <w:jc w:val="both"/>
        <w:rPr>
          <w:rFonts w:ascii="Times New Roman" w:hAnsi="Times New Roman" w:cs="Times New Roman"/>
          <w:snapToGrid w:val="0"/>
        </w:rPr>
      </w:pPr>
    </w:p>
    <w:p w14:paraId="42058794" w14:textId="4CA5B2CE" w:rsidR="0067184D" w:rsidRPr="004D3BE3" w:rsidRDefault="0020630B" w:rsidP="007F2869">
      <w:pPr>
        <w:numPr>
          <w:ilvl w:val="0"/>
          <w:numId w:val="67"/>
        </w:numPr>
        <w:tabs>
          <w:tab w:val="clear" w:pos="717"/>
        </w:tabs>
        <w:suppressAutoHyphens/>
        <w:spacing w:after="0" w:line="276" w:lineRule="auto"/>
        <w:ind w:left="851" w:hanging="283"/>
        <w:contextualSpacing/>
        <w:jc w:val="both"/>
        <w:rPr>
          <w:rFonts w:ascii="Times New Roman" w:hAnsi="Times New Roman" w:cs="Times New Roman"/>
          <w:snapToGrid w:val="0"/>
        </w:rPr>
      </w:pPr>
      <w:r w:rsidRPr="004D3BE3">
        <w:rPr>
          <w:rFonts w:ascii="Times New Roman" w:hAnsi="Times New Roman" w:cs="Times New Roman"/>
          <w:snapToGrid w:val="0"/>
        </w:rPr>
        <w:t>Pierwsza i druga</w:t>
      </w:r>
      <w:r w:rsidR="0067184D" w:rsidRPr="004D3BE3">
        <w:rPr>
          <w:rFonts w:ascii="Times New Roman" w:hAnsi="Times New Roman" w:cs="Times New Roman"/>
          <w:snapToGrid w:val="0"/>
        </w:rPr>
        <w:t xml:space="preserve"> płatność częściowa</w:t>
      </w:r>
      <w:r w:rsidR="00764154" w:rsidRPr="004D3BE3">
        <w:rPr>
          <w:rFonts w:ascii="Times New Roman" w:hAnsi="Times New Roman" w:cs="Times New Roman"/>
          <w:snapToGrid w:val="0"/>
        </w:rPr>
        <w:t xml:space="preserve"> w roku 202</w:t>
      </w:r>
      <w:r w:rsidRPr="004D3BE3">
        <w:rPr>
          <w:rFonts w:ascii="Times New Roman" w:hAnsi="Times New Roman" w:cs="Times New Roman"/>
          <w:snapToGrid w:val="0"/>
        </w:rPr>
        <w:t>6 do kwoty 1 200 000,00 z</w:t>
      </w:r>
      <w:r w:rsidR="00B96C66" w:rsidRPr="004D3BE3">
        <w:rPr>
          <w:rFonts w:ascii="Times New Roman" w:hAnsi="Times New Roman" w:cs="Times New Roman"/>
          <w:snapToGrid w:val="0"/>
        </w:rPr>
        <w:t xml:space="preserve">łotych </w:t>
      </w:r>
      <w:r w:rsidR="004E323C" w:rsidRPr="004D3BE3">
        <w:rPr>
          <w:rFonts w:ascii="Times New Roman" w:hAnsi="Times New Roman" w:cs="Times New Roman"/>
          <w:snapToGrid w:val="0"/>
        </w:rPr>
        <w:t>jednak nie więcej nie</w:t>
      </w:r>
      <w:r w:rsidR="00764154" w:rsidRPr="004D3BE3">
        <w:rPr>
          <w:rFonts w:ascii="Times New Roman" w:hAnsi="Times New Roman" w:cs="Times New Roman"/>
          <w:snapToGrid w:val="0"/>
        </w:rPr>
        <w:t xml:space="preserve"> niż 50% </w:t>
      </w:r>
      <w:r w:rsidR="004E323C" w:rsidRPr="004D3BE3">
        <w:rPr>
          <w:rFonts w:ascii="Times New Roman" w:hAnsi="Times New Roman" w:cs="Times New Roman"/>
          <w:snapToGrid w:val="0"/>
        </w:rPr>
        <w:t>wartości umowy</w:t>
      </w:r>
      <w:r w:rsidR="001C5303">
        <w:rPr>
          <w:rFonts w:ascii="Times New Roman" w:hAnsi="Times New Roman" w:cs="Times New Roman"/>
          <w:snapToGrid w:val="0"/>
        </w:rPr>
        <w:t>,</w:t>
      </w:r>
      <w:r w:rsidR="001C5303" w:rsidRPr="001C5303">
        <w:rPr>
          <w:rFonts w:ascii="Times New Roman" w:hAnsi="Times New Roman" w:cs="Times New Roman"/>
          <w:snapToGrid w:val="0"/>
        </w:rPr>
        <w:t xml:space="preserve"> </w:t>
      </w:r>
      <w:r w:rsidR="001C5303" w:rsidRPr="004D3BE3">
        <w:rPr>
          <w:rFonts w:ascii="Times New Roman" w:hAnsi="Times New Roman" w:cs="Times New Roman"/>
          <w:snapToGrid w:val="0"/>
        </w:rPr>
        <w:t>za faktycznie wykonany zakres zadania jako iloczyn wykonanych rodzajów robót wskazanych w załączniku Nr 2 do specyfikacji przetargowej i cen jednostkowych określonych w kosztorysie ofertowym</w:t>
      </w:r>
    </w:p>
    <w:p w14:paraId="233FEE34" w14:textId="77777777" w:rsidR="00AF2F58" w:rsidRPr="004D3BE3" w:rsidRDefault="00AF2F58" w:rsidP="007F2869">
      <w:pPr>
        <w:suppressAutoHyphens/>
        <w:spacing w:after="0" w:line="276" w:lineRule="auto"/>
        <w:ind w:left="851"/>
        <w:contextualSpacing/>
        <w:jc w:val="both"/>
        <w:rPr>
          <w:rFonts w:ascii="Times New Roman" w:hAnsi="Times New Roman" w:cs="Times New Roman"/>
          <w:snapToGrid w:val="0"/>
        </w:rPr>
      </w:pPr>
    </w:p>
    <w:p w14:paraId="1878583E" w14:textId="7B809C2B" w:rsidR="00047BD4" w:rsidRPr="004D3BE3" w:rsidRDefault="00047BD4" w:rsidP="007F2869">
      <w:pPr>
        <w:numPr>
          <w:ilvl w:val="0"/>
          <w:numId w:val="67"/>
        </w:numPr>
        <w:tabs>
          <w:tab w:val="clear" w:pos="717"/>
        </w:tabs>
        <w:suppressAutoHyphens/>
        <w:spacing w:after="0" w:line="276" w:lineRule="auto"/>
        <w:ind w:left="851" w:hanging="283"/>
        <w:contextualSpacing/>
        <w:jc w:val="both"/>
        <w:rPr>
          <w:rFonts w:ascii="Times New Roman" w:hAnsi="Times New Roman" w:cs="Times New Roman"/>
          <w:color w:val="FF0000"/>
        </w:rPr>
      </w:pPr>
      <w:r w:rsidRPr="004D3BE3">
        <w:rPr>
          <w:rFonts w:ascii="Times New Roman" w:hAnsi="Times New Roman" w:cs="Times New Roman"/>
          <w:snapToGrid w:val="0"/>
        </w:rPr>
        <w:t xml:space="preserve">Końcowa płatność </w:t>
      </w:r>
      <w:r w:rsidR="00130655" w:rsidRPr="004D3BE3">
        <w:rPr>
          <w:rFonts w:ascii="Times New Roman" w:hAnsi="Times New Roman" w:cs="Times New Roman"/>
          <w:snapToGrid w:val="0"/>
        </w:rPr>
        <w:t>w roku 202</w:t>
      </w:r>
      <w:r w:rsidR="004E323C" w:rsidRPr="004D3BE3">
        <w:rPr>
          <w:rFonts w:ascii="Times New Roman" w:hAnsi="Times New Roman" w:cs="Times New Roman"/>
          <w:snapToGrid w:val="0"/>
        </w:rPr>
        <w:t>7</w:t>
      </w:r>
      <w:r w:rsidR="00130655" w:rsidRPr="004D3BE3">
        <w:rPr>
          <w:rFonts w:ascii="Times New Roman" w:hAnsi="Times New Roman" w:cs="Times New Roman"/>
          <w:snapToGrid w:val="0"/>
        </w:rPr>
        <w:t xml:space="preserve"> </w:t>
      </w:r>
      <w:r w:rsidRPr="004D3BE3">
        <w:rPr>
          <w:rFonts w:ascii="Times New Roman" w:hAnsi="Times New Roman" w:cs="Times New Roman"/>
          <w:snapToGrid w:val="0"/>
        </w:rPr>
        <w:t xml:space="preserve">– po zakończeniu realizacji całości </w:t>
      </w:r>
      <w:r w:rsidR="003056FA" w:rsidRPr="004D3BE3">
        <w:rPr>
          <w:rFonts w:ascii="Times New Roman" w:hAnsi="Times New Roman" w:cs="Times New Roman"/>
          <w:snapToGrid w:val="0"/>
        </w:rPr>
        <w:t>robót,</w:t>
      </w:r>
      <w:r w:rsidR="004F0835" w:rsidRPr="004D3BE3">
        <w:rPr>
          <w:rFonts w:ascii="Times New Roman" w:hAnsi="Times New Roman" w:cs="Times New Roman"/>
          <w:snapToGrid w:val="0"/>
        </w:rPr>
        <w:t xml:space="preserve"> w wysokości różnicy </w:t>
      </w:r>
      <w:r w:rsidR="00F553FA" w:rsidRPr="004D3BE3">
        <w:rPr>
          <w:rFonts w:ascii="Times New Roman" w:hAnsi="Times New Roman" w:cs="Times New Roman"/>
          <w:snapToGrid w:val="0"/>
        </w:rPr>
        <w:t>zrealizowanych robót na podstawie zatwierdzonego kosztorysu powykonawczego pomniejszonego o dokonane płatności i</w:t>
      </w:r>
      <w:r w:rsidRPr="004D3BE3">
        <w:rPr>
          <w:rFonts w:ascii="Times New Roman" w:hAnsi="Times New Roman" w:cs="Times New Roman"/>
          <w:snapToGrid w:val="0"/>
        </w:rPr>
        <w:t xml:space="preserve"> dokonaniu odbioru </w:t>
      </w:r>
      <w:r w:rsidR="00F553FA" w:rsidRPr="004D3BE3">
        <w:rPr>
          <w:rFonts w:ascii="Times New Roman" w:hAnsi="Times New Roman" w:cs="Times New Roman"/>
          <w:snapToGrid w:val="0"/>
        </w:rPr>
        <w:t xml:space="preserve">końcowego </w:t>
      </w:r>
      <w:r w:rsidRPr="004D3BE3">
        <w:rPr>
          <w:rFonts w:ascii="Times New Roman" w:hAnsi="Times New Roman" w:cs="Times New Roman"/>
          <w:snapToGrid w:val="0"/>
        </w:rPr>
        <w:t xml:space="preserve">przedmiotu umowy objętego powyższym zakresem </w:t>
      </w:r>
    </w:p>
    <w:p w14:paraId="651A1C53" w14:textId="77777777" w:rsidR="004E323C" w:rsidRPr="004D3BE3" w:rsidRDefault="004E323C" w:rsidP="004E323C">
      <w:pPr>
        <w:pStyle w:val="Akapitzlist"/>
        <w:rPr>
          <w:rFonts w:ascii="Times New Roman" w:hAnsi="Times New Roman" w:cs="Times New Roman"/>
          <w:color w:val="FF0000"/>
        </w:rPr>
      </w:pPr>
    </w:p>
    <w:p w14:paraId="13F97C16" w14:textId="77777777" w:rsidR="004E323C" w:rsidRPr="004D3BE3" w:rsidRDefault="004E323C" w:rsidP="004E323C">
      <w:pPr>
        <w:suppressAutoHyphens/>
        <w:spacing w:after="0" w:line="276" w:lineRule="auto"/>
        <w:ind w:left="284"/>
        <w:contextualSpacing/>
        <w:jc w:val="both"/>
        <w:rPr>
          <w:rFonts w:ascii="Times New Roman" w:hAnsi="Times New Roman" w:cs="Times New Roman"/>
          <w:color w:val="FF0000"/>
        </w:rPr>
      </w:pPr>
    </w:p>
    <w:p w14:paraId="132CD67D" w14:textId="3C3B8FA2" w:rsidR="00F948AA" w:rsidRPr="004D3BE3" w:rsidRDefault="00F948AA" w:rsidP="0088731E">
      <w:pPr>
        <w:pStyle w:val="Akapitzlist"/>
        <w:numPr>
          <w:ilvl w:val="1"/>
          <w:numId w:val="81"/>
        </w:numPr>
        <w:spacing w:after="0"/>
        <w:jc w:val="both"/>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Faktur</w:t>
      </w:r>
      <w:r w:rsidR="002A38A9" w:rsidRPr="004D3BE3">
        <w:rPr>
          <w:rFonts w:ascii="Times New Roman" w:eastAsia="Times New Roman" w:hAnsi="Times New Roman" w:cs="Times New Roman"/>
          <w:lang w:eastAsia="pl-PL"/>
        </w:rPr>
        <w:t>a częściowa</w:t>
      </w:r>
      <w:r w:rsidRPr="004D3BE3">
        <w:rPr>
          <w:rFonts w:ascii="Times New Roman" w:eastAsia="Times New Roman" w:hAnsi="Times New Roman" w:cs="Times New Roman"/>
          <w:lang w:eastAsia="pl-PL"/>
        </w:rPr>
        <w:t xml:space="preserve"> wystawion</w:t>
      </w:r>
      <w:r w:rsidR="002A38A9" w:rsidRPr="004D3BE3">
        <w:rPr>
          <w:rFonts w:ascii="Times New Roman" w:eastAsia="Times New Roman" w:hAnsi="Times New Roman" w:cs="Times New Roman"/>
          <w:lang w:eastAsia="pl-PL"/>
        </w:rPr>
        <w:t>a</w:t>
      </w:r>
      <w:r w:rsidRPr="004D3BE3">
        <w:rPr>
          <w:rFonts w:ascii="Times New Roman" w:eastAsia="Times New Roman" w:hAnsi="Times New Roman" w:cs="Times New Roman"/>
          <w:lang w:eastAsia="pl-PL"/>
        </w:rPr>
        <w:t xml:space="preserve"> zostan</w:t>
      </w:r>
      <w:r w:rsidR="002A38A9" w:rsidRPr="004D3BE3">
        <w:rPr>
          <w:rFonts w:ascii="Times New Roman" w:eastAsia="Times New Roman" w:hAnsi="Times New Roman" w:cs="Times New Roman"/>
          <w:lang w:eastAsia="pl-PL"/>
        </w:rPr>
        <w:t>ie</w:t>
      </w:r>
      <w:r w:rsidRPr="004D3BE3">
        <w:rPr>
          <w:rFonts w:ascii="Times New Roman" w:eastAsia="Times New Roman" w:hAnsi="Times New Roman" w:cs="Times New Roman"/>
          <w:lang w:eastAsia="pl-PL"/>
        </w:rPr>
        <w:t xml:space="preserve"> na podstawie protokołu odbioru części robót i opłacon</w:t>
      </w:r>
      <w:r w:rsidR="002A38A9" w:rsidRPr="004D3BE3">
        <w:rPr>
          <w:rFonts w:ascii="Times New Roman" w:eastAsia="Times New Roman" w:hAnsi="Times New Roman" w:cs="Times New Roman"/>
          <w:lang w:eastAsia="pl-PL"/>
        </w:rPr>
        <w:t>a</w:t>
      </w:r>
      <w:r w:rsidRPr="004D3BE3">
        <w:rPr>
          <w:rFonts w:ascii="Times New Roman" w:eastAsia="Times New Roman" w:hAnsi="Times New Roman" w:cs="Times New Roman"/>
          <w:lang w:eastAsia="pl-PL"/>
        </w:rPr>
        <w:t xml:space="preserve"> prze</w:t>
      </w:r>
      <w:r w:rsidR="00551038" w:rsidRPr="004D3BE3">
        <w:rPr>
          <w:rFonts w:ascii="Times New Roman" w:eastAsia="Times New Roman" w:hAnsi="Times New Roman" w:cs="Times New Roman"/>
          <w:lang w:eastAsia="pl-PL"/>
        </w:rPr>
        <w:t>z Zamawiającego w terminie do 30</w:t>
      </w:r>
      <w:r w:rsidRPr="004D3BE3">
        <w:rPr>
          <w:rFonts w:ascii="Times New Roman" w:eastAsia="Times New Roman" w:hAnsi="Times New Roman" w:cs="Times New Roman"/>
          <w:lang w:eastAsia="pl-PL"/>
        </w:rPr>
        <w:t xml:space="preserve"> dni od daty odbioru robót i dostarczeni</w:t>
      </w:r>
      <w:r w:rsidR="00551038" w:rsidRPr="004D3BE3">
        <w:rPr>
          <w:rFonts w:ascii="Times New Roman" w:eastAsia="Times New Roman" w:hAnsi="Times New Roman" w:cs="Times New Roman"/>
          <w:lang w:eastAsia="pl-PL"/>
        </w:rPr>
        <w:t>a</w:t>
      </w:r>
      <w:r w:rsidRPr="004D3BE3">
        <w:rPr>
          <w:rFonts w:ascii="Times New Roman" w:eastAsia="Times New Roman" w:hAnsi="Times New Roman" w:cs="Times New Roman"/>
          <w:lang w:eastAsia="pl-PL"/>
        </w:rPr>
        <w:t xml:space="preserve"> Zamawiającemu </w:t>
      </w:r>
      <w:r w:rsidRPr="004D3BE3">
        <w:rPr>
          <w:rFonts w:ascii="Times New Roman" w:eastAsia="Times New Roman" w:hAnsi="Times New Roman" w:cs="Times New Roman"/>
          <w:lang w:eastAsia="pl-PL"/>
        </w:rPr>
        <w:lastRenderedPageBreak/>
        <w:t>prawidłowo wystawionej faktury. Za datę zapłaty przyjmuje się dzień obciążenia rachunku bankowego Zamawiającego. </w:t>
      </w:r>
    </w:p>
    <w:p w14:paraId="299E371C" w14:textId="77777777" w:rsidR="0088731E" w:rsidRDefault="002A38A9" w:rsidP="0088731E">
      <w:pPr>
        <w:pStyle w:val="Akapitzlist"/>
        <w:numPr>
          <w:ilvl w:val="1"/>
          <w:numId w:val="81"/>
        </w:numPr>
        <w:spacing w:after="0"/>
        <w:ind w:left="426" w:hanging="426"/>
        <w:jc w:val="both"/>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Faktura końcowa wystawiona zostanie na podstawie protokołu </w:t>
      </w:r>
      <w:r w:rsidR="0034212A" w:rsidRPr="004D3BE3">
        <w:rPr>
          <w:rFonts w:ascii="Times New Roman" w:eastAsia="Times New Roman" w:hAnsi="Times New Roman" w:cs="Times New Roman"/>
          <w:lang w:eastAsia="pl-PL"/>
        </w:rPr>
        <w:t xml:space="preserve">końcowego </w:t>
      </w:r>
      <w:r w:rsidRPr="004D3BE3">
        <w:rPr>
          <w:rFonts w:ascii="Times New Roman" w:eastAsia="Times New Roman" w:hAnsi="Times New Roman" w:cs="Times New Roman"/>
          <w:lang w:eastAsia="pl-PL"/>
        </w:rPr>
        <w:t xml:space="preserve">odbioru </w:t>
      </w:r>
      <w:r w:rsidR="0034212A" w:rsidRPr="004D3BE3">
        <w:rPr>
          <w:rFonts w:ascii="Times New Roman" w:eastAsia="Times New Roman" w:hAnsi="Times New Roman" w:cs="Times New Roman"/>
          <w:lang w:eastAsia="pl-PL"/>
        </w:rPr>
        <w:t xml:space="preserve">pozostałej </w:t>
      </w:r>
      <w:r w:rsidRPr="004D3BE3">
        <w:rPr>
          <w:rFonts w:ascii="Times New Roman" w:eastAsia="Times New Roman" w:hAnsi="Times New Roman" w:cs="Times New Roman"/>
          <w:lang w:eastAsia="pl-PL"/>
        </w:rPr>
        <w:t>części robót i opłacona przez Zamawiającego w terminie do 3</w:t>
      </w:r>
      <w:r w:rsidR="004E323C" w:rsidRPr="004D3BE3">
        <w:rPr>
          <w:rFonts w:ascii="Times New Roman" w:eastAsia="Times New Roman" w:hAnsi="Times New Roman" w:cs="Times New Roman"/>
          <w:lang w:eastAsia="pl-PL"/>
        </w:rPr>
        <w:t>0</w:t>
      </w:r>
      <w:r w:rsidRPr="004D3BE3">
        <w:rPr>
          <w:rFonts w:ascii="Times New Roman" w:eastAsia="Times New Roman" w:hAnsi="Times New Roman" w:cs="Times New Roman"/>
          <w:lang w:eastAsia="pl-PL"/>
        </w:rPr>
        <w:t xml:space="preserve"> dni od daty odbioru robót i dostarczenia Zamawiającemu prawidłowo wystawionej faktury. Za datę zapłaty przyjmuje się dzień obciążenia rachunku bankowego Zamawiającego. </w:t>
      </w:r>
    </w:p>
    <w:p w14:paraId="7CF636D8" w14:textId="77777777" w:rsidR="0088731E" w:rsidRDefault="00F948AA" w:rsidP="0088731E">
      <w:pPr>
        <w:pStyle w:val="Akapitzlist"/>
        <w:numPr>
          <w:ilvl w:val="1"/>
          <w:numId w:val="81"/>
        </w:numPr>
        <w:spacing w:after="0"/>
        <w:ind w:left="426" w:hanging="426"/>
        <w:jc w:val="both"/>
        <w:rPr>
          <w:rFonts w:ascii="Times New Roman" w:eastAsia="Times New Roman" w:hAnsi="Times New Roman" w:cs="Times New Roman"/>
          <w:lang w:eastAsia="pl-PL"/>
        </w:rPr>
      </w:pPr>
      <w:r w:rsidRPr="0088731E">
        <w:rPr>
          <w:rFonts w:ascii="Times New Roman" w:eastAsia="Times New Roman" w:hAnsi="Times New Roman" w:cs="Times New Roman"/>
          <w:lang w:eastAsia="pl-PL"/>
        </w:rPr>
        <w:t>Zamawiający zrealizuje płatność wynagrodzenia Wykonawcy w mechanizmie podzielonej płatności w podatku od towarów i usług, w związku z czym rachunek bankowy podany przez wykonawcę do rozliczeń z niniejszej umowy musi być rachunkiem powiązanym z rachunkiem VAT.</w:t>
      </w:r>
    </w:p>
    <w:p w14:paraId="506C85E9" w14:textId="576C9DFF" w:rsidR="00551038" w:rsidRPr="0088731E" w:rsidRDefault="00551038" w:rsidP="0088731E">
      <w:pPr>
        <w:pStyle w:val="Akapitzlist"/>
        <w:numPr>
          <w:ilvl w:val="1"/>
          <w:numId w:val="81"/>
        </w:numPr>
        <w:spacing w:after="0"/>
        <w:ind w:left="426" w:hanging="426"/>
        <w:jc w:val="both"/>
        <w:rPr>
          <w:rFonts w:ascii="Times New Roman" w:eastAsia="Times New Roman" w:hAnsi="Times New Roman" w:cs="Times New Roman"/>
          <w:lang w:eastAsia="pl-PL"/>
        </w:rPr>
      </w:pPr>
      <w:r w:rsidRPr="0088731E">
        <w:rPr>
          <w:rFonts w:ascii="Times New Roman" w:eastAsia="Times New Roman" w:hAnsi="Times New Roman" w:cs="Times New Roman"/>
          <w:lang w:eastAsia="pl-PL"/>
        </w:rPr>
        <w:t>Rozliczenie końcowe pomiędzy Stronami za wykonane roboty nastąpi na podstawie protokołu odbioru końcowego, podpisanego przez upoważnionych przedstawicieli Zamawiającego i</w:t>
      </w:r>
      <w:r w:rsidR="00903CB7" w:rsidRPr="0088731E">
        <w:rPr>
          <w:rFonts w:ascii="Times New Roman" w:eastAsia="Times New Roman" w:hAnsi="Times New Roman" w:cs="Times New Roman"/>
          <w:lang w:eastAsia="pl-PL"/>
        </w:rPr>
        <w:t> </w:t>
      </w:r>
      <w:r w:rsidRPr="0088731E">
        <w:rPr>
          <w:rFonts w:ascii="Times New Roman" w:eastAsia="Times New Roman" w:hAnsi="Times New Roman" w:cs="Times New Roman"/>
          <w:lang w:eastAsia="pl-PL"/>
        </w:rPr>
        <w:t>Wykonawcy bez uwag i zastrzeżeń</w:t>
      </w:r>
      <w:r w:rsidR="00903CB7" w:rsidRPr="0088731E">
        <w:rPr>
          <w:rFonts w:ascii="Times New Roman" w:eastAsia="Times New Roman" w:hAnsi="Times New Roman" w:cs="Times New Roman"/>
          <w:lang w:eastAsia="pl-PL"/>
        </w:rPr>
        <w:t>.</w:t>
      </w:r>
    </w:p>
    <w:p w14:paraId="537FA744" w14:textId="38FFD11D" w:rsidR="00F948AA" w:rsidRPr="004D3BE3" w:rsidRDefault="00903CB7" w:rsidP="0088731E">
      <w:pPr>
        <w:pStyle w:val="Akapitzlist"/>
        <w:widowControl w:val="0"/>
        <w:numPr>
          <w:ilvl w:val="0"/>
          <w:numId w:val="81"/>
        </w:numPr>
        <w:spacing w:after="0"/>
        <w:jc w:val="both"/>
        <w:rPr>
          <w:rFonts w:ascii="Times New Roman" w:hAnsi="Times New Roman" w:cs="Times New Roman"/>
        </w:rPr>
      </w:pPr>
      <w:r w:rsidRPr="004D3BE3">
        <w:rPr>
          <w:rFonts w:ascii="Times New Roman" w:hAnsi="Times New Roman" w:cs="Times New Roman"/>
        </w:rPr>
        <w:t>Z</w:t>
      </w:r>
      <w:r w:rsidR="00F948AA" w:rsidRPr="004D3BE3">
        <w:rPr>
          <w:rFonts w:ascii="Times New Roman" w:hAnsi="Times New Roman" w:cs="Times New Roman"/>
        </w:rPr>
        <w:t>apłata wynagrodzenia i wszystkie inne płatności dokonywane na podstawie umowy będą realizowane przez Zamawiającego w złotych polskich.</w:t>
      </w:r>
    </w:p>
    <w:p w14:paraId="6340CF51" w14:textId="77777777" w:rsidR="00F948AA" w:rsidRPr="004D3BE3" w:rsidRDefault="00F948AA" w:rsidP="0088731E">
      <w:pPr>
        <w:widowControl w:val="0"/>
        <w:numPr>
          <w:ilvl w:val="0"/>
          <w:numId w:val="81"/>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Należności za wykonane roboty budowlane będą wpłacane przez Zamawiającego na rachunek bankowy Wykonawcy lub odpowiednio podwykonawcy i dalszego podwykonawcy, na podstawie rachunku lub faktury VAT wystawionej przez Wykonawcę, podwykonawcę lub dalszego podwykonawcę, zawierającej dane nabywcy: </w:t>
      </w:r>
    </w:p>
    <w:p w14:paraId="485E3AAE" w14:textId="77777777" w:rsidR="00F948AA" w:rsidRPr="004D3BE3" w:rsidRDefault="00F948AA" w:rsidP="00842052">
      <w:pPr>
        <w:widowControl w:val="0"/>
        <w:suppressAutoHyphens/>
        <w:autoSpaceDN w:val="0"/>
        <w:spacing w:after="0" w:line="276" w:lineRule="auto"/>
        <w:ind w:left="284"/>
        <w:jc w:val="center"/>
        <w:textAlignment w:val="baseline"/>
        <w:rPr>
          <w:rFonts w:ascii="Times New Roman" w:eastAsia="SimSun" w:hAnsi="Times New Roman" w:cs="Times New Roman"/>
          <w:kern w:val="3"/>
        </w:rPr>
      </w:pPr>
    </w:p>
    <w:p w14:paraId="61FE0066" w14:textId="400F573B" w:rsidR="00F948AA" w:rsidRPr="004D3BE3" w:rsidRDefault="00F948AA" w:rsidP="00842052">
      <w:pPr>
        <w:widowControl w:val="0"/>
        <w:suppressAutoHyphens/>
        <w:autoSpaceDN w:val="0"/>
        <w:spacing w:after="0" w:line="276" w:lineRule="auto"/>
        <w:jc w:val="center"/>
        <w:textAlignment w:val="baseline"/>
        <w:rPr>
          <w:rFonts w:ascii="Times New Roman" w:eastAsia="Times New Roman" w:hAnsi="Times New Roman" w:cs="Times New Roman"/>
          <w:b/>
          <w:bCs/>
          <w:kern w:val="2"/>
          <w:u w:val="single"/>
          <w:lang w:eastAsia="ar-SA"/>
        </w:rPr>
      </w:pPr>
      <w:r w:rsidRPr="004D3BE3">
        <w:rPr>
          <w:rFonts w:ascii="Times New Roman" w:eastAsia="Times New Roman" w:hAnsi="Times New Roman" w:cs="Times New Roman"/>
          <w:b/>
          <w:bCs/>
          <w:kern w:val="2"/>
          <w:u w:val="single"/>
          <w:lang w:eastAsia="ar-SA"/>
        </w:rPr>
        <w:t xml:space="preserve">Fakturę VAT Wykonawca wystawi zgodnie </w:t>
      </w:r>
      <w:proofErr w:type="gramStart"/>
      <w:r w:rsidRPr="004D3BE3">
        <w:rPr>
          <w:rFonts w:ascii="Times New Roman" w:eastAsia="Times New Roman" w:hAnsi="Times New Roman" w:cs="Times New Roman"/>
          <w:b/>
          <w:bCs/>
          <w:kern w:val="2"/>
          <w:u w:val="single"/>
          <w:lang w:eastAsia="ar-SA"/>
        </w:rPr>
        <w:t>z  poniższym</w:t>
      </w:r>
      <w:proofErr w:type="gramEnd"/>
      <w:r w:rsidRPr="004D3BE3">
        <w:rPr>
          <w:rFonts w:ascii="Times New Roman" w:eastAsia="Times New Roman" w:hAnsi="Times New Roman" w:cs="Times New Roman"/>
          <w:b/>
          <w:bCs/>
          <w:kern w:val="2"/>
          <w:u w:val="single"/>
          <w:lang w:eastAsia="ar-SA"/>
        </w:rPr>
        <w:t xml:space="preserve"> zapisem:</w:t>
      </w:r>
    </w:p>
    <w:p w14:paraId="4A592F7D" w14:textId="77777777" w:rsidR="008245C0" w:rsidRPr="004D3BE3" w:rsidRDefault="008245C0" w:rsidP="00616FDC">
      <w:pPr>
        <w:widowControl w:val="0"/>
        <w:suppressAutoHyphens/>
        <w:autoSpaceDN w:val="0"/>
        <w:spacing w:after="0" w:line="276" w:lineRule="auto"/>
        <w:jc w:val="both"/>
        <w:textAlignment w:val="baseline"/>
        <w:rPr>
          <w:rFonts w:ascii="Times New Roman" w:eastAsia="Times New Roman" w:hAnsi="Times New Roman" w:cs="Times New Roman"/>
          <w:b/>
          <w:bCs/>
          <w:kern w:val="2"/>
          <w:u w:val="single"/>
          <w:lang w:eastAsia="ar-SA"/>
        </w:rPr>
      </w:pPr>
    </w:p>
    <w:p w14:paraId="4CDAFD75" w14:textId="32796B9F" w:rsidR="00E35514" w:rsidRPr="004D3BE3" w:rsidRDefault="00E35514" w:rsidP="00616FDC">
      <w:pPr>
        <w:widowControl w:val="0"/>
        <w:tabs>
          <w:tab w:val="left" w:pos="284"/>
        </w:tabs>
        <w:suppressAutoHyphens/>
        <w:spacing w:after="0" w:line="276" w:lineRule="auto"/>
        <w:jc w:val="both"/>
        <w:rPr>
          <w:rFonts w:ascii="Times New Roman" w:hAnsi="Times New Roman" w:cs="Times New Roman"/>
          <w:snapToGrid w:val="0"/>
        </w:rPr>
      </w:pPr>
      <w:r w:rsidRPr="004D3BE3">
        <w:rPr>
          <w:rFonts w:ascii="Times New Roman" w:hAnsi="Times New Roman" w:cs="Times New Roman"/>
          <w:b/>
          <w:snapToGrid w:val="0"/>
        </w:rPr>
        <w:t>Nabywca</w:t>
      </w:r>
      <w:r w:rsidRPr="004D3BE3">
        <w:rPr>
          <w:rFonts w:ascii="Times New Roman" w:hAnsi="Times New Roman" w:cs="Times New Roman"/>
          <w:snapToGrid w:val="0"/>
        </w:rPr>
        <w:t xml:space="preserve">: Gmina </w:t>
      </w:r>
      <w:proofErr w:type="gramStart"/>
      <w:r w:rsidRPr="004D3BE3">
        <w:rPr>
          <w:rFonts w:ascii="Times New Roman" w:hAnsi="Times New Roman" w:cs="Times New Roman"/>
          <w:snapToGrid w:val="0"/>
        </w:rPr>
        <w:t>Miejska  Przeworsk</w:t>
      </w:r>
      <w:proofErr w:type="gramEnd"/>
      <w:r w:rsidRPr="004D3BE3">
        <w:rPr>
          <w:rFonts w:ascii="Times New Roman" w:hAnsi="Times New Roman" w:cs="Times New Roman"/>
          <w:snapToGrid w:val="0"/>
        </w:rPr>
        <w:t xml:space="preserve">, ul. Jagiellońska </w:t>
      </w:r>
      <w:proofErr w:type="gramStart"/>
      <w:r w:rsidRPr="004D3BE3">
        <w:rPr>
          <w:rFonts w:ascii="Times New Roman" w:hAnsi="Times New Roman" w:cs="Times New Roman"/>
          <w:snapToGrid w:val="0"/>
        </w:rPr>
        <w:t>10 ,</w:t>
      </w:r>
      <w:proofErr w:type="gramEnd"/>
      <w:r w:rsidRPr="004D3BE3">
        <w:rPr>
          <w:rFonts w:ascii="Times New Roman" w:hAnsi="Times New Roman" w:cs="Times New Roman"/>
          <w:snapToGrid w:val="0"/>
        </w:rPr>
        <w:t xml:space="preserve"> 37-200 </w:t>
      </w:r>
      <w:proofErr w:type="gramStart"/>
      <w:r w:rsidRPr="004D3BE3">
        <w:rPr>
          <w:rFonts w:ascii="Times New Roman" w:hAnsi="Times New Roman" w:cs="Times New Roman"/>
          <w:snapToGrid w:val="0"/>
        </w:rPr>
        <w:t>Przeworsk ,</w:t>
      </w:r>
      <w:proofErr w:type="gramEnd"/>
      <w:r w:rsidRPr="004D3BE3">
        <w:rPr>
          <w:rFonts w:ascii="Times New Roman" w:hAnsi="Times New Roman" w:cs="Times New Roman"/>
          <w:snapToGrid w:val="0"/>
        </w:rPr>
        <w:t xml:space="preserve"> NIP 794 -168 – 79 - 90;</w:t>
      </w:r>
    </w:p>
    <w:p w14:paraId="083A4966" w14:textId="154BF9C1" w:rsidR="00E35514" w:rsidRPr="004D3BE3" w:rsidRDefault="00E35514" w:rsidP="00616FDC">
      <w:pPr>
        <w:widowControl w:val="0"/>
        <w:tabs>
          <w:tab w:val="left" w:pos="284"/>
        </w:tabs>
        <w:suppressAutoHyphens/>
        <w:spacing w:after="0" w:line="276" w:lineRule="auto"/>
        <w:jc w:val="both"/>
        <w:rPr>
          <w:rFonts w:ascii="Times New Roman" w:hAnsi="Times New Roman" w:cs="Times New Roman"/>
          <w:snapToGrid w:val="0"/>
        </w:rPr>
      </w:pPr>
      <w:r w:rsidRPr="004D3BE3">
        <w:rPr>
          <w:rFonts w:ascii="Times New Roman" w:hAnsi="Times New Roman" w:cs="Times New Roman"/>
          <w:b/>
          <w:snapToGrid w:val="0"/>
        </w:rPr>
        <w:t>Odbiorca:</w:t>
      </w:r>
      <w:r w:rsidRPr="004D3BE3">
        <w:rPr>
          <w:rFonts w:ascii="Times New Roman" w:hAnsi="Times New Roman" w:cs="Times New Roman"/>
          <w:snapToGrid w:val="0"/>
        </w:rPr>
        <w:t xml:space="preserve"> Urząd Miasta Przeworska, 37-200 Przeworsk ul. Jagiellońska 10 </w:t>
      </w:r>
    </w:p>
    <w:p w14:paraId="3E7A0281" w14:textId="3E20DB01" w:rsidR="00F948AA" w:rsidRPr="004D3BE3" w:rsidRDefault="00F948AA" w:rsidP="00616FDC">
      <w:pPr>
        <w:widowControl w:val="0"/>
        <w:suppressAutoHyphens/>
        <w:autoSpaceDN w:val="0"/>
        <w:adjustRightInd w:val="0"/>
        <w:spacing w:after="0" w:line="276" w:lineRule="auto"/>
        <w:ind w:left="540" w:hanging="540"/>
        <w:jc w:val="both"/>
        <w:textAlignment w:val="baseline"/>
        <w:rPr>
          <w:rFonts w:ascii="Times New Roman" w:eastAsia="SimSun" w:hAnsi="Times New Roman" w:cs="Times New Roman"/>
          <w:kern w:val="3"/>
        </w:rPr>
      </w:pPr>
    </w:p>
    <w:p w14:paraId="69BEE7F3" w14:textId="1025FB15" w:rsidR="00F948AA" w:rsidRPr="004D3BE3" w:rsidRDefault="006C3739" w:rsidP="0088731E">
      <w:pPr>
        <w:widowControl w:val="0"/>
        <w:numPr>
          <w:ilvl w:val="0"/>
          <w:numId w:val="81"/>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Po dokonaniu</w:t>
      </w:r>
      <w:r w:rsidR="00F948AA" w:rsidRPr="004D3BE3">
        <w:rPr>
          <w:rFonts w:ascii="Times New Roman" w:eastAsia="SimSun" w:hAnsi="Times New Roman" w:cs="Times New Roman"/>
          <w:kern w:val="3"/>
        </w:rPr>
        <w:t xml:space="preserve"> pozytywnego odbioru robót budowlanych wykonawca wystawi fakturę VAT lub rachunek za wynag</w:t>
      </w:r>
      <w:r w:rsidR="00D31941" w:rsidRPr="004D3BE3">
        <w:rPr>
          <w:rFonts w:ascii="Times New Roman" w:eastAsia="SimSun" w:hAnsi="Times New Roman" w:cs="Times New Roman"/>
          <w:kern w:val="3"/>
        </w:rPr>
        <w:t xml:space="preserve">rodzenie, o którym mowa w </w:t>
      </w:r>
      <w:r w:rsidR="0088731E">
        <w:rPr>
          <w:rFonts w:ascii="Times New Roman" w:eastAsia="SimSun" w:hAnsi="Times New Roman" w:cs="Times New Roman"/>
          <w:kern w:val="3"/>
        </w:rPr>
        <w:t>art</w:t>
      </w:r>
      <w:r w:rsidR="00D31941" w:rsidRPr="004D3BE3">
        <w:rPr>
          <w:rFonts w:ascii="Times New Roman" w:eastAsia="SimSun" w:hAnsi="Times New Roman" w:cs="Times New Roman"/>
          <w:kern w:val="3"/>
        </w:rPr>
        <w:t>. 7</w:t>
      </w:r>
      <w:r w:rsidR="00F948AA" w:rsidRPr="004D3BE3">
        <w:rPr>
          <w:rFonts w:ascii="Times New Roman" w:eastAsia="SimSun" w:hAnsi="Times New Roman" w:cs="Times New Roman"/>
          <w:kern w:val="3"/>
        </w:rPr>
        <w:t xml:space="preserve"> </w:t>
      </w:r>
      <w:proofErr w:type="gramStart"/>
      <w:r w:rsidR="0088731E">
        <w:rPr>
          <w:rFonts w:ascii="Times New Roman" w:eastAsia="SimSun" w:hAnsi="Times New Roman" w:cs="Times New Roman"/>
          <w:kern w:val="3"/>
        </w:rPr>
        <w:t>ust</w:t>
      </w:r>
      <w:r w:rsidR="00F948AA" w:rsidRPr="004D3BE3">
        <w:rPr>
          <w:rFonts w:ascii="Times New Roman" w:eastAsia="SimSun" w:hAnsi="Times New Roman" w:cs="Times New Roman"/>
          <w:kern w:val="3"/>
        </w:rPr>
        <w:t xml:space="preserve"> </w:t>
      </w:r>
      <w:r w:rsidR="00EA7919" w:rsidRPr="004D3BE3">
        <w:rPr>
          <w:rFonts w:ascii="Times New Roman" w:eastAsia="SimSun" w:hAnsi="Times New Roman" w:cs="Times New Roman"/>
          <w:kern w:val="3"/>
        </w:rPr>
        <w:t xml:space="preserve"> 1</w:t>
      </w:r>
      <w:proofErr w:type="gramEnd"/>
      <w:r w:rsidR="00EA7919" w:rsidRPr="004D3BE3">
        <w:rPr>
          <w:rFonts w:ascii="Times New Roman" w:eastAsia="SimSun" w:hAnsi="Times New Roman" w:cs="Times New Roman"/>
          <w:kern w:val="3"/>
        </w:rPr>
        <w:t xml:space="preserve"> .</w:t>
      </w:r>
      <w:r w:rsidR="00F948AA" w:rsidRPr="004D3BE3">
        <w:rPr>
          <w:rFonts w:ascii="Times New Roman" w:eastAsia="SimSun" w:hAnsi="Times New Roman" w:cs="Times New Roman"/>
          <w:kern w:val="3"/>
        </w:rPr>
        <w:t xml:space="preserve"> </w:t>
      </w:r>
    </w:p>
    <w:p w14:paraId="2212034C" w14:textId="77777777" w:rsidR="00F948AA" w:rsidRPr="004D3BE3" w:rsidRDefault="00F948AA" w:rsidP="0088731E">
      <w:pPr>
        <w:widowControl w:val="0"/>
        <w:numPr>
          <w:ilvl w:val="0"/>
          <w:numId w:val="81"/>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Zmiana wierzyciela z tytułu przysługującego Wykonawcy wynagrodzenia wymaga zgody Zamawiającego, wyrażonej w formie pisemnej pod rygorem nieważności.</w:t>
      </w:r>
    </w:p>
    <w:p w14:paraId="28154517" w14:textId="77777777" w:rsidR="00F948AA" w:rsidRPr="004D3BE3" w:rsidRDefault="00F948AA" w:rsidP="0088731E">
      <w:pPr>
        <w:widowControl w:val="0"/>
        <w:numPr>
          <w:ilvl w:val="0"/>
          <w:numId w:val="81"/>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Wykonawca jest zobowiązany przedłożyć wraz z fakturą VAT lub rachunkiem oświadczeń podwykonawców i dalszych podwykonawców o uregulowaniu względem nich wszystkich należności lub dowody zapłaty wynagrodzenia podwykonawcom i dalszym podwykonawcom dotyczące tych należności, których termin wymagalności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w:t>
      </w:r>
    </w:p>
    <w:p w14:paraId="53084BF6" w14:textId="00202829" w:rsidR="00F948AA" w:rsidRPr="004D3BE3" w:rsidRDefault="00F948AA" w:rsidP="0088731E">
      <w:pPr>
        <w:widowControl w:val="0"/>
        <w:numPr>
          <w:ilvl w:val="0"/>
          <w:numId w:val="81"/>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Jeżeli w terminie określonym w zaakceptowanej przez Zamawiającego umowie o</w:t>
      </w:r>
      <w:r w:rsidR="00903CB7" w:rsidRPr="004D3BE3">
        <w:rPr>
          <w:rFonts w:ascii="Times New Roman" w:eastAsia="SimSun" w:hAnsi="Times New Roman" w:cs="Times New Roman"/>
          <w:kern w:val="3"/>
        </w:rPr>
        <w:t> </w:t>
      </w:r>
      <w:r w:rsidRPr="004D3BE3">
        <w:rPr>
          <w:rFonts w:ascii="Times New Roman" w:eastAsia="SimSun" w:hAnsi="Times New Roman" w:cs="Times New Roman"/>
          <w:kern w:val="3"/>
        </w:rPr>
        <w:t>podwykonawstwo Wykonawca, podwykonawca lub dalszy podwykonawca nie zapłaci wymagalnego wynagrodzenia przysługującego podwykonawcy lub dalszemu podwykonawcy, to podwykonawca lub dalszy podwykonawca może zwrócić się z żądaniem zapłaty należnego wynagrodzenia bezpośrednio do Zamawiającego.</w:t>
      </w:r>
    </w:p>
    <w:p w14:paraId="0056F696" w14:textId="6CB1605E" w:rsidR="00F948AA" w:rsidRPr="004D3BE3" w:rsidRDefault="00F948AA" w:rsidP="0088731E">
      <w:pPr>
        <w:widowControl w:val="0"/>
        <w:numPr>
          <w:ilvl w:val="0"/>
          <w:numId w:val="81"/>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Zamawiający niezwłocznie po zgłoszeniu żądania dokonania płatności bezpośredniej zawiadomi Wykonawcę o żądaniu podwykonawcy lub dalszego podwykonawcy oraz wezwie Wykonawcę do zgłoszenia w formie pisemnej uwag dotyczących zasadności bezpośredniej zapłaty wynagrodzenia podwykonawcy lub dalszemu podwykonawcy w terminie nie krótszym niż 7 dni </w:t>
      </w:r>
      <w:r w:rsidRPr="004D3BE3">
        <w:rPr>
          <w:rFonts w:ascii="Times New Roman" w:eastAsia="SimSun" w:hAnsi="Times New Roman" w:cs="Times New Roman"/>
          <w:kern w:val="3"/>
        </w:rPr>
        <w:lastRenderedPageBreak/>
        <w:t>kalendarzowych od dnia doręczenia Wykonawcy wezwania.</w:t>
      </w:r>
    </w:p>
    <w:p w14:paraId="233E8048" w14:textId="431D7404" w:rsidR="00F948AA" w:rsidRPr="004D3BE3" w:rsidRDefault="00F948AA" w:rsidP="0088731E">
      <w:pPr>
        <w:widowControl w:val="0"/>
        <w:numPr>
          <w:ilvl w:val="0"/>
          <w:numId w:val="81"/>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W przypadku zgłoszenia przez Wykonawcę uwag, o których mowa w </w:t>
      </w:r>
      <w:bookmarkStart w:id="2" w:name="WKP_AL_3284"/>
      <w:r w:rsidRPr="004D3BE3">
        <w:rPr>
          <w:rFonts w:ascii="Times New Roman" w:eastAsia="SimSun" w:hAnsi="Times New Roman" w:cs="Times New Roman"/>
          <w:kern w:val="3"/>
        </w:rPr>
        <w:t xml:space="preserve">ust. </w:t>
      </w:r>
      <w:bookmarkEnd w:id="2"/>
      <w:r w:rsidRPr="004D3BE3">
        <w:rPr>
          <w:rFonts w:ascii="Times New Roman" w:eastAsia="SimSun" w:hAnsi="Times New Roman" w:cs="Times New Roman"/>
          <w:kern w:val="3"/>
        </w:rPr>
        <w:t>1</w:t>
      </w:r>
      <w:r w:rsidR="00D31941" w:rsidRPr="004D3BE3">
        <w:rPr>
          <w:rFonts w:ascii="Times New Roman" w:eastAsia="SimSun" w:hAnsi="Times New Roman" w:cs="Times New Roman"/>
          <w:kern w:val="3"/>
        </w:rPr>
        <w:t>1</w:t>
      </w:r>
      <w:r w:rsidRPr="004D3BE3">
        <w:rPr>
          <w:rFonts w:ascii="Times New Roman" w:eastAsia="SimSun" w:hAnsi="Times New Roman" w:cs="Times New Roman"/>
          <w:kern w:val="3"/>
        </w:rPr>
        <w:t>, podważających zasadność bezpośredniej zapłaty, Zamawiający może:</w:t>
      </w:r>
    </w:p>
    <w:p w14:paraId="2FCC0EF1" w14:textId="77777777" w:rsidR="00F948AA" w:rsidRPr="004D3BE3" w:rsidRDefault="00F948AA" w:rsidP="00616FDC">
      <w:pPr>
        <w:widowControl w:val="0"/>
        <w:numPr>
          <w:ilvl w:val="0"/>
          <w:numId w:val="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nie dokonać bezpośredniej zapłaty wynagrodzenia podwykonawcy lub dalszemu podwykonawcy, jeżeli Wykonawca wykaże niezasadność takiej zapłaty, lub</w:t>
      </w:r>
    </w:p>
    <w:p w14:paraId="42661209" w14:textId="77777777" w:rsidR="00F948AA" w:rsidRPr="004D3BE3" w:rsidRDefault="00F948AA" w:rsidP="00616FDC">
      <w:pPr>
        <w:widowControl w:val="0"/>
        <w:numPr>
          <w:ilvl w:val="0"/>
          <w:numId w:val="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7681899C" w14:textId="0CE5E8BC" w:rsidR="00F948AA" w:rsidRPr="004D3BE3" w:rsidRDefault="00F948AA" w:rsidP="00E339F3">
      <w:pPr>
        <w:widowControl w:val="0"/>
        <w:numPr>
          <w:ilvl w:val="0"/>
          <w:numId w:val="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dokonać bezpośredniej zapłaty wynagrodzenia podwykonawcy lub dalszemu podwykonawcy, jeżeli podwykonawca lub dalszy podwykonawca wykaże zasadność takiej zapłaty.</w:t>
      </w:r>
    </w:p>
    <w:p w14:paraId="62890B1F" w14:textId="2730AAAD" w:rsidR="00F948AA" w:rsidRPr="004D3BE3" w:rsidRDefault="00F948AA" w:rsidP="0088731E">
      <w:pPr>
        <w:widowControl w:val="0"/>
        <w:numPr>
          <w:ilvl w:val="0"/>
          <w:numId w:val="81"/>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Zamawiający jest zobowiązany zapłacić podwykonawcy lub </w:t>
      </w:r>
      <w:r w:rsidR="00402D2A" w:rsidRPr="004D3BE3">
        <w:rPr>
          <w:rFonts w:ascii="Times New Roman" w:eastAsia="SimSun" w:hAnsi="Times New Roman" w:cs="Times New Roman"/>
          <w:kern w:val="3"/>
        </w:rPr>
        <w:t>dalszemu podwykonawcy</w:t>
      </w:r>
      <w:r w:rsidRPr="004D3BE3">
        <w:rPr>
          <w:rFonts w:ascii="Times New Roman" w:eastAsia="SimSun" w:hAnsi="Times New Roman" w:cs="Times New Roman"/>
          <w:kern w:val="3"/>
        </w:rPr>
        <w:t xml:space="preserve"> należne wynagrodzenie będące przedmiotem żądania, jeżeli podwykonawca lub dalszy podwykonawca udokumentuje jego zasadność fakturą VAT lub rachunkiem oraz dokumentami potwierdzającymi wykonanie i odbiór robót budowlanych, a Wykonawca nie złoży w trybie określonym w </w:t>
      </w:r>
      <w:bookmarkStart w:id="3" w:name="WKP_AL_3285"/>
      <w:r w:rsidRPr="004D3BE3">
        <w:rPr>
          <w:rFonts w:ascii="Times New Roman" w:eastAsia="SimSun" w:hAnsi="Times New Roman" w:cs="Times New Roman"/>
          <w:kern w:val="3"/>
        </w:rPr>
        <w:t xml:space="preserve">ust. </w:t>
      </w:r>
      <w:bookmarkEnd w:id="3"/>
      <w:r w:rsidRPr="004D3BE3">
        <w:rPr>
          <w:rFonts w:ascii="Times New Roman" w:eastAsia="SimSun" w:hAnsi="Times New Roman" w:cs="Times New Roman"/>
          <w:kern w:val="3"/>
        </w:rPr>
        <w:t>1</w:t>
      </w:r>
      <w:r w:rsidR="00D31941" w:rsidRPr="004D3BE3">
        <w:rPr>
          <w:rFonts w:ascii="Times New Roman" w:eastAsia="SimSun" w:hAnsi="Times New Roman" w:cs="Times New Roman"/>
          <w:kern w:val="3"/>
        </w:rPr>
        <w:t>2</w:t>
      </w:r>
      <w:r w:rsidRPr="004D3BE3">
        <w:rPr>
          <w:rFonts w:ascii="Times New Roman" w:eastAsia="SimSun" w:hAnsi="Times New Roman" w:cs="Times New Roman"/>
          <w:kern w:val="3"/>
        </w:rPr>
        <w:t xml:space="preserve"> uwag wykazujących niezasadność bezpośredniej zapłaty. Bezpośrednia zapłata obejmuje wyłącznie należne wynagrodzenie, bez odsetek należnych podwykonawcy lub dalszemu podwykonawcy z tytułu uchybienia terminowi zapłaty.</w:t>
      </w:r>
    </w:p>
    <w:p w14:paraId="3E7CA25E" w14:textId="77777777" w:rsidR="00F948AA" w:rsidRPr="004D3BE3" w:rsidRDefault="00F948AA" w:rsidP="0088731E">
      <w:pPr>
        <w:widowControl w:val="0"/>
        <w:numPr>
          <w:ilvl w:val="0"/>
          <w:numId w:val="81"/>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Równowartość kwoty zapłaconej podwykonawcy lub dalszemu podwykonawcy bądź skierowanej do depozytu sądowego Zamawiający potrąci z wynagrodzenia należnego Wykonawcy.</w:t>
      </w:r>
    </w:p>
    <w:p w14:paraId="4E6DBE86" w14:textId="77777777" w:rsidR="00F948AA" w:rsidRPr="004D3BE3" w:rsidRDefault="00F948AA" w:rsidP="0088731E">
      <w:pPr>
        <w:widowControl w:val="0"/>
        <w:numPr>
          <w:ilvl w:val="0"/>
          <w:numId w:val="81"/>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Podstawą wypłaty należnego Wykonawcy wynagrodzenia będą wystawione przez Wykonawcę faktura VAT lub rachunek przedstawione Zamawiającemu wraz z:</w:t>
      </w:r>
    </w:p>
    <w:p w14:paraId="6332F45E" w14:textId="77777777" w:rsidR="00F948AA" w:rsidRPr="004D3BE3" w:rsidRDefault="00F948AA" w:rsidP="00616FDC">
      <w:pPr>
        <w:widowControl w:val="0"/>
        <w:numPr>
          <w:ilvl w:val="0"/>
          <w:numId w:val="10"/>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protokołem odbioru poszczególnych części robót</w:t>
      </w:r>
    </w:p>
    <w:p w14:paraId="34D5A43F" w14:textId="77777777" w:rsidR="00F948AA" w:rsidRPr="004D3BE3" w:rsidRDefault="00F948AA" w:rsidP="00616FDC">
      <w:pPr>
        <w:widowControl w:val="0"/>
        <w:numPr>
          <w:ilvl w:val="0"/>
          <w:numId w:val="10"/>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protokołu końcowego, </w:t>
      </w:r>
      <w:r w:rsidRPr="004D3BE3">
        <w:rPr>
          <w:rFonts w:ascii="Times New Roman" w:eastAsia="Calibri" w:hAnsi="Times New Roman" w:cs="Times New Roman"/>
        </w:rPr>
        <w:t>po dokonaniu pozytywnego odbioru wykonanych robót budowlanych</w:t>
      </w:r>
      <w:r w:rsidRPr="004D3BE3">
        <w:rPr>
          <w:rFonts w:ascii="Times New Roman" w:eastAsia="SimSun" w:hAnsi="Times New Roman" w:cs="Times New Roman"/>
          <w:kern w:val="3"/>
        </w:rPr>
        <w:t>;</w:t>
      </w:r>
    </w:p>
    <w:p w14:paraId="030AE686" w14:textId="77777777" w:rsidR="00F948AA" w:rsidRPr="004D3BE3" w:rsidRDefault="00F948AA" w:rsidP="00616FDC">
      <w:pPr>
        <w:widowControl w:val="0"/>
        <w:numPr>
          <w:ilvl w:val="0"/>
          <w:numId w:val="10"/>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kopiami faktur VAT lub rachunków wystawionych przez zaakceptowanych przez Zamawiającego podwykonawców i dalszych podwykonawców za wykonane przez nich roboty, dostawy i usługi;</w:t>
      </w:r>
    </w:p>
    <w:p w14:paraId="543A49CB" w14:textId="77777777" w:rsidR="00F948AA" w:rsidRPr="004D3BE3" w:rsidRDefault="00F948AA" w:rsidP="00616FDC">
      <w:pPr>
        <w:widowControl w:val="0"/>
        <w:numPr>
          <w:ilvl w:val="0"/>
          <w:numId w:val="10"/>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kopiami potwierdzeń przelewów bankowych albo sporządzonymi nie więcej niż 7 dni przed upływem terminu płatności oświadczeniami podwykonawców i dalszych podwykonawców o niezaleganiu z płatnościami wobec nich przez wykonawcę lub przez podwykonawców, a w przypadku braku robót budowlanych, dostaw lub usług zrealizowanych przez podwykonawców lub dalszych podwykonawców - przed dniem odbioru częściowego robót budowlanych, lub jeżeli roszczenia podwykonawców lub dalszych podwykonawców nie były jeszcze wymagalne - wraz z oświadczeniami podwykonawców lub dalszych podwykonawców w tym zakresie.</w:t>
      </w:r>
    </w:p>
    <w:p w14:paraId="5B2DC38B" w14:textId="0A8B8374" w:rsidR="00F948AA" w:rsidRPr="004D3BE3" w:rsidRDefault="00F948AA" w:rsidP="00547EBC">
      <w:pPr>
        <w:widowControl w:val="0"/>
        <w:numPr>
          <w:ilvl w:val="0"/>
          <w:numId w:val="72"/>
        </w:numPr>
        <w:suppressAutoHyphens/>
        <w:autoSpaceDN w:val="0"/>
        <w:spacing w:after="0" w:line="276" w:lineRule="auto"/>
        <w:ind w:left="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Jeżeli Wykonawca nie przedstawi wraz z fakturą VAT lub rachunkiem dokumentów, o których mowa w </w:t>
      </w:r>
      <w:bookmarkStart w:id="4" w:name="WKP_AL_3286"/>
      <w:r w:rsidRPr="004D3BE3">
        <w:rPr>
          <w:rFonts w:ascii="Times New Roman" w:eastAsia="SimSun" w:hAnsi="Times New Roman" w:cs="Times New Roman"/>
          <w:kern w:val="3"/>
        </w:rPr>
        <w:t>ust. 1</w:t>
      </w:r>
      <w:bookmarkEnd w:id="4"/>
      <w:r w:rsidR="00547EBC" w:rsidRPr="004D3BE3">
        <w:rPr>
          <w:rFonts w:ascii="Times New Roman" w:eastAsia="SimSun" w:hAnsi="Times New Roman" w:cs="Times New Roman"/>
          <w:kern w:val="3"/>
        </w:rPr>
        <w:t>5</w:t>
      </w:r>
      <w:r w:rsidRPr="004D3BE3">
        <w:rPr>
          <w:rFonts w:ascii="Times New Roman" w:eastAsia="SimSun" w:hAnsi="Times New Roman" w:cs="Times New Roman"/>
          <w:kern w:val="3"/>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w:t>
      </w:r>
      <w:bookmarkStart w:id="5" w:name="WKP_AL_3287"/>
      <w:r w:rsidRPr="004D3BE3">
        <w:rPr>
          <w:rFonts w:ascii="Times New Roman" w:eastAsia="SimSun" w:hAnsi="Times New Roman" w:cs="Times New Roman"/>
          <w:kern w:val="3"/>
        </w:rPr>
        <w:t>ust. 1</w:t>
      </w:r>
      <w:bookmarkEnd w:id="5"/>
      <w:r w:rsidR="00547EBC" w:rsidRPr="004D3BE3">
        <w:rPr>
          <w:rFonts w:ascii="Times New Roman" w:eastAsia="SimSun" w:hAnsi="Times New Roman" w:cs="Times New Roman"/>
          <w:kern w:val="3"/>
        </w:rPr>
        <w:t>5</w:t>
      </w:r>
      <w:r w:rsidRPr="004D3BE3">
        <w:rPr>
          <w:rFonts w:ascii="Times New Roman" w:eastAsia="SimSun" w:hAnsi="Times New Roman" w:cs="Times New Roman"/>
          <w:kern w:val="3"/>
        </w:rPr>
        <w:t>, nie skutkuje niedotrzymaniem przez Zamawiającego terminu płatności i nie uprawnia Wykonawcy do żądania odsetek.</w:t>
      </w:r>
    </w:p>
    <w:p w14:paraId="05B39154" w14:textId="6B1E3C73" w:rsidR="00F948AA" w:rsidRPr="004D3BE3" w:rsidRDefault="00F948AA" w:rsidP="00547EBC">
      <w:pPr>
        <w:widowControl w:val="0"/>
        <w:numPr>
          <w:ilvl w:val="0"/>
          <w:numId w:val="72"/>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Zamawiający jest uprawniony do żądania i uzyskania od Wykonawcy niezwłocznie wyjaśnień w przypadku wątpliwości dotyczących dokumentów składanych wraz z wnioskami o płatność.</w:t>
      </w:r>
    </w:p>
    <w:p w14:paraId="54DAF139" w14:textId="48D8F215" w:rsidR="00F948AA" w:rsidRPr="004D3BE3" w:rsidRDefault="00F948AA" w:rsidP="00547EBC">
      <w:pPr>
        <w:widowControl w:val="0"/>
        <w:numPr>
          <w:ilvl w:val="0"/>
          <w:numId w:val="72"/>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Wykonawca przekazuje Zamawiającemu w formie pisemnej uwagi, o których mowa w </w:t>
      </w:r>
      <w:bookmarkStart w:id="6" w:name="WKP_AL_3288"/>
      <w:r w:rsidRPr="004D3BE3">
        <w:rPr>
          <w:rFonts w:ascii="Times New Roman" w:eastAsia="SimSun" w:hAnsi="Times New Roman" w:cs="Times New Roman"/>
          <w:kern w:val="3"/>
        </w:rPr>
        <w:t>ust. 1</w:t>
      </w:r>
      <w:bookmarkEnd w:id="6"/>
      <w:r w:rsidR="0088731E">
        <w:rPr>
          <w:rFonts w:ascii="Times New Roman" w:eastAsia="SimSun" w:hAnsi="Times New Roman" w:cs="Times New Roman"/>
          <w:kern w:val="3"/>
        </w:rPr>
        <w:t>2</w:t>
      </w:r>
      <w:r w:rsidRPr="004D3BE3">
        <w:rPr>
          <w:rFonts w:ascii="Times New Roman" w:eastAsia="SimSun" w:hAnsi="Times New Roman" w:cs="Times New Roman"/>
          <w:kern w:val="3"/>
        </w:rPr>
        <w:t xml:space="preserve">, zawierające szczegółowe uzasadnienie zajętego stanowiska co do zakresu i charakteru robót budowlanych, dostaw i usług realizowanych przez podwykonawcę lub dalszego podwykonawcę, prawidłowości ich wykonania oraz wypełnienia przez podwykonawcę lub dalszego podwykonawcę postanowień umowy o podwykonawstwo w zakresie mającym wpływ na wymagalność roszczenia podwykonawcy lub dalszego podwykonawcy, a także co do innych okoliczności mających wpływ </w:t>
      </w:r>
      <w:r w:rsidRPr="004D3BE3">
        <w:rPr>
          <w:rFonts w:ascii="Times New Roman" w:eastAsia="SimSun" w:hAnsi="Times New Roman" w:cs="Times New Roman"/>
          <w:kern w:val="3"/>
        </w:rPr>
        <w:lastRenderedPageBreak/>
        <w:t>na tę wymagalność.</w:t>
      </w:r>
    </w:p>
    <w:p w14:paraId="6E64E9E7" w14:textId="3533E442" w:rsidR="00F948AA" w:rsidRPr="004D3BE3" w:rsidRDefault="00F948AA" w:rsidP="00547EBC">
      <w:pPr>
        <w:widowControl w:val="0"/>
        <w:numPr>
          <w:ilvl w:val="0"/>
          <w:numId w:val="72"/>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Zamawiający jest uprawniony do odstąpienia od dokonania bezpośredniej płatności na rzecz podwykonawcy lub dalszego podwykonawcy i do wypłaty Wykonawcy należnego wynagrodzenia, jeżeli Wykonawca zgłosi uwagi, o których mowa w </w:t>
      </w:r>
      <w:bookmarkStart w:id="7" w:name="WKP_AL_3289"/>
      <w:r w:rsidRPr="004D3BE3">
        <w:rPr>
          <w:rFonts w:ascii="Times New Roman" w:eastAsia="SimSun" w:hAnsi="Times New Roman" w:cs="Times New Roman"/>
          <w:kern w:val="3"/>
        </w:rPr>
        <w:t>ust. 1</w:t>
      </w:r>
      <w:bookmarkEnd w:id="7"/>
      <w:r w:rsidR="00C33883">
        <w:rPr>
          <w:rFonts w:ascii="Times New Roman" w:eastAsia="SimSun" w:hAnsi="Times New Roman" w:cs="Times New Roman"/>
          <w:kern w:val="3"/>
        </w:rPr>
        <w:t>2</w:t>
      </w:r>
      <w:r w:rsidRPr="004D3BE3">
        <w:rPr>
          <w:rFonts w:ascii="Times New Roman" w:eastAsia="SimSun" w:hAnsi="Times New Roman" w:cs="Times New Roman"/>
          <w:kern w:val="3"/>
        </w:rPr>
        <w:t xml:space="preserve">, i wykaże niezasadność takiej płatności lub jeżeli Wykonawca nie zgłosi uwag, o których mowa w </w:t>
      </w:r>
      <w:bookmarkStart w:id="8" w:name="WKP_AL_3290"/>
      <w:r w:rsidRPr="004D3BE3">
        <w:rPr>
          <w:rFonts w:ascii="Times New Roman" w:eastAsia="SimSun" w:hAnsi="Times New Roman" w:cs="Times New Roman"/>
          <w:kern w:val="3"/>
        </w:rPr>
        <w:t>ust. 1</w:t>
      </w:r>
      <w:bookmarkEnd w:id="8"/>
      <w:r w:rsidR="00C33883">
        <w:rPr>
          <w:rFonts w:ascii="Times New Roman" w:eastAsia="SimSun" w:hAnsi="Times New Roman" w:cs="Times New Roman"/>
          <w:kern w:val="3"/>
        </w:rPr>
        <w:t>2</w:t>
      </w:r>
      <w:r w:rsidRPr="004D3BE3">
        <w:rPr>
          <w:rFonts w:ascii="Times New Roman" w:eastAsia="SimSun" w:hAnsi="Times New Roman" w:cs="Times New Roman"/>
          <w:kern w:val="3"/>
        </w:rPr>
        <w:t xml:space="preserve">, </w:t>
      </w:r>
      <w:bookmarkStart w:id="9" w:name="WKP_AL_3291"/>
      <w:r w:rsidRPr="004D3BE3">
        <w:rPr>
          <w:rFonts w:ascii="Times New Roman" w:eastAsia="SimSun" w:hAnsi="Times New Roman" w:cs="Times New Roman"/>
          <w:kern w:val="3"/>
        </w:rPr>
        <w:t>a</w:t>
      </w:r>
      <w:bookmarkEnd w:id="9"/>
      <w:r w:rsidRPr="004D3BE3">
        <w:rPr>
          <w:rFonts w:ascii="Times New Roman" w:eastAsia="SimSun" w:hAnsi="Times New Roman" w:cs="Times New Roman"/>
          <w:kern w:val="3"/>
        </w:rPr>
        <w:t xml:space="preserve"> podwykonawca lub dalszy podwykonawca nie wykażą zasadności takiej płatności.</w:t>
      </w:r>
    </w:p>
    <w:p w14:paraId="306E26B9" w14:textId="017828A8" w:rsidR="00F948AA" w:rsidRPr="004D3BE3" w:rsidRDefault="00F948AA" w:rsidP="00547EBC">
      <w:pPr>
        <w:widowControl w:val="0"/>
        <w:numPr>
          <w:ilvl w:val="0"/>
          <w:numId w:val="72"/>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Zamawiający może dokonać bezpośredniej płatności na rzecz podwykonawcy lub dalszego podwykonawcy, jeżeli Wykonawca zgłosi uwagi, o których mowa w </w:t>
      </w:r>
      <w:bookmarkStart w:id="10" w:name="WKP_AL_3292"/>
      <w:r w:rsidRPr="004D3BE3">
        <w:rPr>
          <w:rFonts w:ascii="Times New Roman" w:eastAsia="SimSun" w:hAnsi="Times New Roman" w:cs="Times New Roman"/>
          <w:kern w:val="3"/>
        </w:rPr>
        <w:t>ust. 1</w:t>
      </w:r>
      <w:bookmarkEnd w:id="10"/>
      <w:r w:rsidR="00C33883">
        <w:rPr>
          <w:rFonts w:ascii="Times New Roman" w:eastAsia="SimSun" w:hAnsi="Times New Roman" w:cs="Times New Roman"/>
          <w:kern w:val="3"/>
        </w:rPr>
        <w:t>2</w:t>
      </w:r>
      <w:r w:rsidRPr="004D3BE3">
        <w:rPr>
          <w:rFonts w:ascii="Times New Roman" w:eastAsia="SimSun" w:hAnsi="Times New Roman" w:cs="Times New Roman"/>
          <w:kern w:val="3"/>
        </w:rPr>
        <w:t xml:space="preserve">, i potwierdzi zasadność takiej płatności lub jeżeli Wykonawca nie zgłosi uwag, o których mowa w </w:t>
      </w:r>
      <w:bookmarkStart w:id="11" w:name="WKP_AL_3293"/>
      <w:r w:rsidRPr="004D3BE3">
        <w:rPr>
          <w:rFonts w:ascii="Times New Roman" w:eastAsia="SimSun" w:hAnsi="Times New Roman" w:cs="Times New Roman"/>
          <w:kern w:val="3"/>
        </w:rPr>
        <w:t>ust. 1</w:t>
      </w:r>
      <w:bookmarkEnd w:id="11"/>
      <w:r w:rsidR="00C33883">
        <w:rPr>
          <w:rFonts w:ascii="Times New Roman" w:eastAsia="SimSun" w:hAnsi="Times New Roman" w:cs="Times New Roman"/>
          <w:kern w:val="3"/>
        </w:rPr>
        <w:t>2</w:t>
      </w:r>
      <w:r w:rsidRPr="004D3BE3">
        <w:rPr>
          <w:rFonts w:ascii="Times New Roman" w:eastAsia="SimSun" w:hAnsi="Times New Roman" w:cs="Times New Roman"/>
          <w:kern w:val="3"/>
        </w:rPr>
        <w:t xml:space="preserve">, </w:t>
      </w:r>
      <w:bookmarkStart w:id="12" w:name="WKP_AL_3294"/>
      <w:r w:rsidRPr="004D3BE3">
        <w:rPr>
          <w:rFonts w:ascii="Times New Roman" w:eastAsia="SimSun" w:hAnsi="Times New Roman" w:cs="Times New Roman"/>
          <w:kern w:val="3"/>
        </w:rPr>
        <w:t>a</w:t>
      </w:r>
      <w:bookmarkEnd w:id="12"/>
      <w:r w:rsidRPr="004D3BE3">
        <w:rPr>
          <w:rFonts w:ascii="Times New Roman" w:eastAsia="SimSun" w:hAnsi="Times New Roman" w:cs="Times New Roman"/>
          <w:kern w:val="3"/>
        </w:rPr>
        <w:t xml:space="preserve"> podwykonawca lub dalszy podwykonawca wykażą zasadność takiej płatności.</w:t>
      </w:r>
    </w:p>
    <w:p w14:paraId="0CD05EF4" w14:textId="77777777" w:rsidR="00F948AA" w:rsidRPr="004D3BE3" w:rsidRDefault="00F948AA" w:rsidP="00547EBC">
      <w:pPr>
        <w:widowControl w:val="0"/>
        <w:numPr>
          <w:ilvl w:val="0"/>
          <w:numId w:val="72"/>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z potwierdzeniem odbioru dostaw lub usług.</w:t>
      </w:r>
    </w:p>
    <w:p w14:paraId="30D75EA7" w14:textId="77777777" w:rsidR="00F948AA" w:rsidRPr="004D3BE3" w:rsidRDefault="00F948AA" w:rsidP="00547EBC">
      <w:pPr>
        <w:widowControl w:val="0"/>
        <w:numPr>
          <w:ilvl w:val="0"/>
          <w:numId w:val="72"/>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5157065B" w14:textId="77777777" w:rsidR="00F948AA" w:rsidRPr="004D3BE3" w:rsidRDefault="00F948AA" w:rsidP="00547EBC">
      <w:pPr>
        <w:widowControl w:val="0"/>
        <w:numPr>
          <w:ilvl w:val="0"/>
          <w:numId w:val="72"/>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129BBB29" w14:textId="77777777" w:rsidR="00F948AA" w:rsidRPr="004D3BE3" w:rsidRDefault="00F948AA" w:rsidP="00547EBC">
      <w:pPr>
        <w:widowControl w:val="0"/>
        <w:numPr>
          <w:ilvl w:val="0"/>
          <w:numId w:val="72"/>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Zamawiający dokona bezpośredniej płatności na rzecz podwykonawcy lub dalszego podwykonawcy w terminie 7 dni kalendarzowych od dnia potwierdzenia w formie pisemnej podwykonawcy lub dalszemu podwykonawcy przez Zamawiającego uznania płatności bezpośredniej za uzasadnioną.</w:t>
      </w:r>
    </w:p>
    <w:p w14:paraId="7B67CF29" w14:textId="77777777" w:rsidR="00F948AA" w:rsidRPr="004D3BE3" w:rsidRDefault="00F948AA" w:rsidP="00547EBC">
      <w:pPr>
        <w:widowControl w:val="0"/>
        <w:numPr>
          <w:ilvl w:val="0"/>
          <w:numId w:val="72"/>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w zakresie objętym zdeponowaną kwotą zobowiązania Zamawiającego względem Wykonawcy.</w:t>
      </w:r>
    </w:p>
    <w:p w14:paraId="58834BBC" w14:textId="77777777" w:rsidR="00F948AA" w:rsidRPr="004D3BE3" w:rsidRDefault="00F948AA" w:rsidP="00547EBC">
      <w:pPr>
        <w:widowControl w:val="0"/>
        <w:numPr>
          <w:ilvl w:val="0"/>
          <w:numId w:val="72"/>
        </w:numPr>
        <w:suppressAutoHyphens/>
        <w:autoSpaceDN w:val="0"/>
        <w:spacing w:after="0" w:line="276" w:lineRule="auto"/>
        <w:ind w:left="284" w:hanging="426"/>
        <w:jc w:val="both"/>
        <w:textAlignment w:val="baseline"/>
        <w:rPr>
          <w:rFonts w:ascii="Times New Roman" w:eastAsia="SimSun" w:hAnsi="Times New Roman" w:cs="Times New Roman"/>
          <w:kern w:val="3"/>
        </w:rPr>
      </w:pPr>
      <w:bookmarkStart w:id="13" w:name="WKP_AL_3295"/>
      <w:r w:rsidRPr="004D3BE3">
        <w:rPr>
          <w:rFonts w:ascii="Times New Roman" w:eastAsia="SimSun" w:hAnsi="Times New Roman" w:cs="Times New Roman"/>
          <w:kern w:val="3"/>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p>
    <w:bookmarkEnd w:id="13"/>
    <w:p w14:paraId="3FFD3E3E" w14:textId="77777777" w:rsidR="00F948AA" w:rsidRPr="004D3BE3" w:rsidRDefault="00F948AA" w:rsidP="00547EBC">
      <w:pPr>
        <w:widowControl w:val="0"/>
        <w:numPr>
          <w:ilvl w:val="0"/>
          <w:numId w:val="72"/>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7149AD48" w14:textId="77777777" w:rsidR="00F948AA" w:rsidRDefault="00F948AA" w:rsidP="00616FDC">
      <w:pPr>
        <w:widowControl w:val="0"/>
        <w:suppressAutoHyphens/>
        <w:autoSpaceDN w:val="0"/>
        <w:spacing w:after="0" w:line="276" w:lineRule="auto"/>
        <w:ind w:left="284"/>
        <w:jc w:val="both"/>
        <w:textAlignment w:val="baseline"/>
        <w:rPr>
          <w:rFonts w:ascii="Times New Roman" w:eastAsia="SimSun" w:hAnsi="Times New Roman" w:cs="Times New Roman"/>
          <w:kern w:val="3"/>
        </w:rPr>
      </w:pPr>
    </w:p>
    <w:p w14:paraId="4BD416F8" w14:textId="77777777" w:rsidR="00C33883" w:rsidRPr="004D3BE3" w:rsidRDefault="00C33883" w:rsidP="00616FDC">
      <w:pPr>
        <w:widowControl w:val="0"/>
        <w:suppressAutoHyphens/>
        <w:autoSpaceDN w:val="0"/>
        <w:spacing w:after="0" w:line="276" w:lineRule="auto"/>
        <w:ind w:left="284"/>
        <w:jc w:val="both"/>
        <w:textAlignment w:val="baseline"/>
        <w:rPr>
          <w:rFonts w:ascii="Times New Roman" w:eastAsia="SimSun" w:hAnsi="Times New Roman" w:cs="Times New Roman"/>
          <w:kern w:val="3"/>
        </w:rPr>
      </w:pPr>
    </w:p>
    <w:p w14:paraId="648F1AB4" w14:textId="77777777" w:rsidR="00F948AA" w:rsidRPr="004D3BE3" w:rsidRDefault="00F948AA" w:rsidP="00616FDC">
      <w:pPr>
        <w:suppressAutoHyphens/>
        <w:autoSpaceDN w:val="0"/>
        <w:spacing w:after="0" w:line="276" w:lineRule="auto"/>
        <w:jc w:val="center"/>
        <w:textAlignment w:val="baseline"/>
        <w:rPr>
          <w:rFonts w:ascii="Times New Roman" w:eastAsia="SimSun" w:hAnsi="Times New Roman" w:cs="Times New Roman"/>
          <w:kern w:val="3"/>
        </w:rPr>
      </w:pPr>
      <w:r w:rsidRPr="004D3BE3">
        <w:rPr>
          <w:rFonts w:ascii="Times New Roman" w:eastAsia="SimSun" w:hAnsi="Times New Roman" w:cs="Times New Roman"/>
          <w:kern w:val="3"/>
        </w:rPr>
        <w:t>§ 8</w:t>
      </w:r>
    </w:p>
    <w:p w14:paraId="61004F32" w14:textId="77777777" w:rsidR="00F948AA" w:rsidRPr="004D3BE3" w:rsidRDefault="00F948AA" w:rsidP="00616FDC">
      <w:pPr>
        <w:suppressAutoHyphens/>
        <w:autoSpaceDN w:val="0"/>
        <w:spacing w:after="0" w:line="276" w:lineRule="auto"/>
        <w:jc w:val="center"/>
        <w:textAlignment w:val="baseline"/>
        <w:rPr>
          <w:rFonts w:ascii="Times New Roman" w:eastAsia="SimSun" w:hAnsi="Times New Roman" w:cs="Times New Roman"/>
          <w:b/>
          <w:bCs/>
          <w:kern w:val="3"/>
        </w:rPr>
      </w:pPr>
      <w:r w:rsidRPr="004D3BE3">
        <w:rPr>
          <w:rFonts w:ascii="Times New Roman" w:eastAsia="SimSun" w:hAnsi="Times New Roman" w:cs="Times New Roman"/>
          <w:b/>
          <w:bCs/>
          <w:kern w:val="3"/>
        </w:rPr>
        <w:t>Gwarancja</w:t>
      </w:r>
    </w:p>
    <w:p w14:paraId="4DBEB89F" w14:textId="77777777" w:rsidR="00506B66" w:rsidRPr="004D3BE3" w:rsidRDefault="00506B66" w:rsidP="00616FDC">
      <w:pPr>
        <w:suppressAutoHyphens/>
        <w:autoSpaceDN w:val="0"/>
        <w:spacing w:after="0" w:line="276" w:lineRule="auto"/>
        <w:jc w:val="center"/>
        <w:textAlignment w:val="baseline"/>
        <w:rPr>
          <w:rFonts w:ascii="Times New Roman" w:eastAsia="SimSun" w:hAnsi="Times New Roman" w:cs="Times New Roman"/>
          <w:b/>
          <w:bCs/>
          <w:kern w:val="3"/>
        </w:rPr>
      </w:pPr>
    </w:p>
    <w:p w14:paraId="63EB08E7" w14:textId="0AF6E70A" w:rsidR="00F948AA" w:rsidRPr="004D3BE3" w:rsidRDefault="00F948AA" w:rsidP="00694E16">
      <w:pPr>
        <w:widowControl w:val="0"/>
        <w:numPr>
          <w:ilvl w:val="0"/>
          <w:numId w:val="11"/>
        </w:numPr>
        <w:suppressAutoHyphens/>
        <w:autoSpaceDN w:val="0"/>
        <w:spacing w:after="12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Wykonawca ponosi odpowiedzialność z tytułu rękojmi za wady fizyczne i prawne wykonanego Przedmiotu Umowy, na zasadach określonych w Kodeksie cywilnym.</w:t>
      </w:r>
    </w:p>
    <w:p w14:paraId="3D9964F9" w14:textId="589D3779" w:rsidR="002361DB" w:rsidRPr="004D3BE3" w:rsidRDefault="00F948AA" w:rsidP="00694E16">
      <w:pPr>
        <w:pStyle w:val="Bezodstpw"/>
        <w:numPr>
          <w:ilvl w:val="0"/>
          <w:numId w:val="11"/>
        </w:numPr>
        <w:spacing w:line="276" w:lineRule="auto"/>
        <w:ind w:left="284" w:hanging="284"/>
        <w:jc w:val="both"/>
        <w:rPr>
          <w:rFonts w:ascii="Times New Roman" w:hAnsi="Times New Roman" w:cs="Times New Roman"/>
        </w:rPr>
      </w:pPr>
      <w:r w:rsidRPr="004D3BE3">
        <w:rPr>
          <w:rFonts w:ascii="Times New Roman" w:eastAsia="Calibri" w:hAnsi="Times New Roman" w:cs="Times New Roman"/>
        </w:rPr>
        <w:t>Wykonawca udziel</w:t>
      </w:r>
      <w:r w:rsidR="00821C84" w:rsidRPr="004D3BE3">
        <w:rPr>
          <w:rFonts w:ascii="Times New Roman" w:eastAsia="Calibri" w:hAnsi="Times New Roman" w:cs="Times New Roman"/>
        </w:rPr>
        <w:t>a</w:t>
      </w:r>
      <w:r w:rsidRPr="004D3BE3">
        <w:rPr>
          <w:rFonts w:ascii="Times New Roman" w:eastAsia="Calibri" w:hAnsi="Times New Roman" w:cs="Times New Roman"/>
        </w:rPr>
        <w:t xml:space="preserve"> gwarancji </w:t>
      </w:r>
      <w:r w:rsidR="00821C84" w:rsidRPr="004D3BE3">
        <w:rPr>
          <w:rFonts w:ascii="Times New Roman" w:eastAsia="Calibri" w:hAnsi="Times New Roman" w:cs="Times New Roman"/>
        </w:rPr>
        <w:t xml:space="preserve">i rękojmi </w:t>
      </w:r>
      <w:r w:rsidRPr="004D3BE3">
        <w:rPr>
          <w:rFonts w:ascii="Times New Roman" w:eastAsia="Calibri" w:hAnsi="Times New Roman" w:cs="Times New Roman"/>
        </w:rPr>
        <w:t xml:space="preserve">na </w:t>
      </w:r>
      <w:r w:rsidR="002361DB" w:rsidRPr="004D3BE3">
        <w:rPr>
          <w:rFonts w:ascii="Times New Roman" w:eastAsia="Calibri" w:hAnsi="Times New Roman" w:cs="Times New Roman"/>
        </w:rPr>
        <w:t xml:space="preserve">roboty budowlane na </w:t>
      </w:r>
      <w:r w:rsidRPr="004D3BE3">
        <w:rPr>
          <w:rFonts w:ascii="Times New Roman" w:eastAsia="Calibri" w:hAnsi="Times New Roman" w:cs="Times New Roman"/>
        </w:rPr>
        <w:t>okres</w:t>
      </w:r>
      <w:r w:rsidR="00C078C5" w:rsidRPr="004D3BE3">
        <w:rPr>
          <w:rFonts w:ascii="Times New Roman" w:eastAsia="Calibri" w:hAnsi="Times New Roman" w:cs="Times New Roman"/>
        </w:rPr>
        <w:t xml:space="preserve"> </w:t>
      </w:r>
      <w:r w:rsidR="00402D2A" w:rsidRPr="004D3BE3">
        <w:rPr>
          <w:rFonts w:ascii="Times New Roman" w:eastAsia="Calibri" w:hAnsi="Times New Roman" w:cs="Times New Roman"/>
          <w:b/>
        </w:rPr>
        <w:t>…</w:t>
      </w:r>
      <w:proofErr w:type="gramStart"/>
      <w:r w:rsidR="00402D2A" w:rsidRPr="004D3BE3">
        <w:rPr>
          <w:rFonts w:ascii="Times New Roman" w:eastAsia="Calibri" w:hAnsi="Times New Roman" w:cs="Times New Roman"/>
          <w:b/>
        </w:rPr>
        <w:t>…….</w:t>
      </w:r>
      <w:proofErr w:type="gramEnd"/>
      <w:r w:rsidR="00402D2A" w:rsidRPr="004D3BE3">
        <w:rPr>
          <w:rFonts w:ascii="Times New Roman" w:eastAsia="Calibri" w:hAnsi="Times New Roman" w:cs="Times New Roman"/>
          <w:b/>
        </w:rPr>
        <w:t>.</w:t>
      </w:r>
      <w:r w:rsidR="002361DB" w:rsidRPr="004D3BE3">
        <w:rPr>
          <w:rFonts w:ascii="Times New Roman" w:eastAsia="Calibri" w:hAnsi="Times New Roman" w:cs="Times New Roman"/>
          <w:b/>
        </w:rPr>
        <w:t>miesięcy</w:t>
      </w:r>
      <w:proofErr w:type="gramStart"/>
      <w:r w:rsidR="002361DB" w:rsidRPr="004D3BE3">
        <w:rPr>
          <w:rFonts w:ascii="Times New Roman" w:eastAsia="Calibri" w:hAnsi="Times New Roman" w:cs="Times New Roman"/>
        </w:rPr>
        <w:t xml:space="preserve">, </w:t>
      </w:r>
      <w:r w:rsidR="002361DB" w:rsidRPr="004D3BE3">
        <w:rPr>
          <w:rFonts w:ascii="Times New Roman" w:hAnsi="Times New Roman" w:cs="Times New Roman"/>
          <w:lang w:eastAsia="zh-CN" w:bidi="hi-IN"/>
        </w:rPr>
        <w:t xml:space="preserve"> licząc</w:t>
      </w:r>
      <w:proofErr w:type="gramEnd"/>
      <w:r w:rsidR="002361DB" w:rsidRPr="004D3BE3">
        <w:rPr>
          <w:rFonts w:ascii="Times New Roman" w:hAnsi="Times New Roman" w:cs="Times New Roman"/>
          <w:lang w:eastAsia="zh-CN" w:bidi="hi-IN"/>
        </w:rPr>
        <w:t xml:space="preserve"> od dnia dokonania odbioru końcowego</w:t>
      </w:r>
      <w:r w:rsidR="002361DB" w:rsidRPr="004D3BE3">
        <w:rPr>
          <w:rFonts w:ascii="Times New Roman" w:hAnsi="Times New Roman" w:cs="Times New Roman"/>
        </w:rPr>
        <w:t xml:space="preserve"> </w:t>
      </w:r>
      <w:r w:rsidR="002361DB" w:rsidRPr="004D3BE3">
        <w:rPr>
          <w:rFonts w:ascii="Times New Roman" w:hAnsi="Times New Roman" w:cs="Times New Roman"/>
          <w:lang w:eastAsia="zh-CN" w:bidi="hi-IN"/>
        </w:rPr>
        <w:t>całego obiektu.</w:t>
      </w:r>
    </w:p>
    <w:p w14:paraId="287447DA" w14:textId="77777777" w:rsidR="00F948AA" w:rsidRPr="004D3BE3" w:rsidRDefault="00F948AA" w:rsidP="00694E16">
      <w:pPr>
        <w:widowControl w:val="0"/>
        <w:numPr>
          <w:ilvl w:val="0"/>
          <w:numId w:val="1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Gwarancja obejmuje cały przedmiot zamówienia, w tym części realizowane przez podwykonawców.</w:t>
      </w:r>
    </w:p>
    <w:p w14:paraId="0FF5433A" w14:textId="77777777" w:rsidR="00F948AA" w:rsidRPr="004D3BE3" w:rsidRDefault="00F948AA" w:rsidP="00694E16">
      <w:pPr>
        <w:widowControl w:val="0"/>
        <w:numPr>
          <w:ilvl w:val="0"/>
          <w:numId w:val="1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Okres gwarancji biegnie od dnia podpisania przez Strony bezusterkowego protokołu odbioru końcowego robót.</w:t>
      </w:r>
    </w:p>
    <w:p w14:paraId="4F20B10E" w14:textId="77777777" w:rsidR="00F948AA" w:rsidRPr="004D3BE3" w:rsidRDefault="00F948AA" w:rsidP="00694E16">
      <w:pPr>
        <w:widowControl w:val="0"/>
        <w:numPr>
          <w:ilvl w:val="0"/>
          <w:numId w:val="1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 okresie gwarancji Wykonawca zobowiązuje się do nieodpłatnego usuwania wad wykonanego przedmiotu umowy.</w:t>
      </w:r>
    </w:p>
    <w:p w14:paraId="34354DA3" w14:textId="77777777" w:rsidR="00F948AA" w:rsidRPr="004D3BE3" w:rsidRDefault="00F948AA" w:rsidP="00694E16">
      <w:pPr>
        <w:widowControl w:val="0"/>
        <w:numPr>
          <w:ilvl w:val="0"/>
          <w:numId w:val="1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 czynności usunięcia wady sporządzany będzie protokół, podpisany przez Strony.</w:t>
      </w:r>
    </w:p>
    <w:p w14:paraId="7BF04119" w14:textId="77777777" w:rsidR="00F948AA" w:rsidRPr="004D3BE3" w:rsidRDefault="00F948AA" w:rsidP="00694E16">
      <w:pPr>
        <w:widowControl w:val="0"/>
        <w:numPr>
          <w:ilvl w:val="0"/>
          <w:numId w:val="1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 przypadku ujawnienia wady, Zamawiający niezwłocznie zawiadomi Wykonawcę na piśmie o stwierdzonej wadzie, wyznaczając odpowiedni termin na jej usunięcie.</w:t>
      </w:r>
    </w:p>
    <w:p w14:paraId="159FCEB7" w14:textId="7852E547" w:rsidR="00F948AA" w:rsidRPr="004D3BE3" w:rsidRDefault="00F948AA" w:rsidP="00694E16">
      <w:pPr>
        <w:widowControl w:val="0"/>
        <w:numPr>
          <w:ilvl w:val="0"/>
          <w:numId w:val="1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Termin wyznaczon</w:t>
      </w:r>
      <w:r w:rsidR="00705B31" w:rsidRPr="004D3BE3">
        <w:rPr>
          <w:rFonts w:ascii="Times New Roman" w:eastAsia="SimSun" w:hAnsi="Times New Roman" w:cs="Times New Roman"/>
          <w:kern w:val="3"/>
        </w:rPr>
        <w:t>y</w:t>
      </w:r>
      <w:r w:rsidRPr="004D3BE3">
        <w:rPr>
          <w:rFonts w:ascii="Times New Roman" w:eastAsia="SimSun" w:hAnsi="Times New Roman" w:cs="Times New Roman"/>
          <w:kern w:val="3"/>
        </w:rPr>
        <w:t xml:space="preserve"> przez Zamawiającego na usunięcie wad</w:t>
      </w:r>
      <w:r w:rsidR="00705B31" w:rsidRPr="004D3BE3">
        <w:rPr>
          <w:rFonts w:ascii="Times New Roman" w:eastAsia="SimSun" w:hAnsi="Times New Roman" w:cs="Times New Roman"/>
          <w:kern w:val="3"/>
        </w:rPr>
        <w:t>:</w:t>
      </w:r>
      <w:r w:rsidR="00F914C7" w:rsidRPr="004D3BE3">
        <w:rPr>
          <w:rFonts w:ascii="Times New Roman" w:eastAsia="SimSun" w:hAnsi="Times New Roman" w:cs="Times New Roman"/>
          <w:kern w:val="3"/>
        </w:rPr>
        <w:t xml:space="preserve"> </w:t>
      </w:r>
      <w:r w:rsidRPr="004D3BE3">
        <w:rPr>
          <w:rFonts w:ascii="Times New Roman" w:eastAsia="SimSun" w:hAnsi="Times New Roman" w:cs="Times New Roman"/>
          <w:kern w:val="3"/>
        </w:rPr>
        <w:t xml:space="preserve">do </w:t>
      </w:r>
      <w:r w:rsidR="00705B31" w:rsidRPr="004D3BE3">
        <w:rPr>
          <w:rFonts w:ascii="Times New Roman" w:eastAsia="SimSun" w:hAnsi="Times New Roman" w:cs="Times New Roman"/>
          <w:kern w:val="3"/>
        </w:rPr>
        <w:t>3</w:t>
      </w:r>
      <w:r w:rsidRPr="004D3BE3">
        <w:rPr>
          <w:rFonts w:ascii="Times New Roman" w:eastAsia="SimSun" w:hAnsi="Times New Roman" w:cs="Times New Roman"/>
          <w:kern w:val="3"/>
        </w:rPr>
        <w:t xml:space="preserve"> dni od daty otrzymania zawiadomienia przez Wykonawcę</w:t>
      </w:r>
      <w:r w:rsidR="00F914C7" w:rsidRPr="004D3BE3">
        <w:rPr>
          <w:rFonts w:ascii="Times New Roman" w:eastAsia="SimSun" w:hAnsi="Times New Roman" w:cs="Times New Roman"/>
          <w:kern w:val="3"/>
        </w:rPr>
        <w:t>.</w:t>
      </w:r>
      <w:r w:rsidRPr="004D3BE3">
        <w:rPr>
          <w:rFonts w:ascii="Times New Roman" w:eastAsia="SimSun" w:hAnsi="Times New Roman" w:cs="Times New Roman"/>
          <w:kern w:val="3"/>
        </w:rPr>
        <w:t xml:space="preserve"> </w:t>
      </w:r>
    </w:p>
    <w:p w14:paraId="2ECA034B" w14:textId="1F32BF45" w:rsidR="00F948AA" w:rsidRPr="004D3BE3" w:rsidRDefault="00F948AA" w:rsidP="00694E16">
      <w:pPr>
        <w:widowControl w:val="0"/>
        <w:numPr>
          <w:ilvl w:val="0"/>
          <w:numId w:val="1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 szczególnych przypadkach, na uzasadniony wniosek Wykonawcy, Zamawiający może wyznaczyć dłuższy termin na usunięcie wad niż określony w ust. 8.</w:t>
      </w:r>
    </w:p>
    <w:p w14:paraId="16ED32A9" w14:textId="7CD8C923" w:rsidR="00F948AA" w:rsidRPr="004D3BE3" w:rsidRDefault="00F948AA" w:rsidP="00694E16">
      <w:pPr>
        <w:widowControl w:val="0"/>
        <w:numPr>
          <w:ilvl w:val="0"/>
          <w:numId w:val="1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 przypadku nie usunięcia przez Wykonawcę wady w w</w:t>
      </w:r>
      <w:r w:rsidR="00547EBC" w:rsidRPr="004D3BE3">
        <w:rPr>
          <w:rFonts w:ascii="Times New Roman" w:eastAsia="SimSun" w:hAnsi="Times New Roman" w:cs="Times New Roman"/>
          <w:kern w:val="3"/>
        </w:rPr>
        <w:t>yznaczonym na podstawie ust. 8</w:t>
      </w:r>
      <w:r w:rsidRPr="004D3BE3">
        <w:rPr>
          <w:rFonts w:ascii="Times New Roman" w:eastAsia="SimSun" w:hAnsi="Times New Roman" w:cs="Times New Roman"/>
          <w:kern w:val="3"/>
        </w:rPr>
        <w:t xml:space="preserve"> przez Zamawiającego terminie, Zamawiający może zlecić jej usunięcie osobie trzeciej, na koszt Wykonawcy.</w:t>
      </w:r>
    </w:p>
    <w:p w14:paraId="24BD2BC7" w14:textId="77777777" w:rsidR="00F948AA" w:rsidRPr="004D3BE3" w:rsidRDefault="00F948AA" w:rsidP="00694E16">
      <w:pPr>
        <w:widowControl w:val="0"/>
        <w:numPr>
          <w:ilvl w:val="0"/>
          <w:numId w:val="11"/>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W przypadku niemożności usunięcia wady elementu wykonanego przedmiotu zamówienia lub dwukrotnej naprawy tego samego elementu, Zamawiającemu przysługuje uprawnienie żądania wymiany elementu na nowy, wolny od wad. </w:t>
      </w:r>
    </w:p>
    <w:p w14:paraId="0845357B" w14:textId="77777777" w:rsidR="00F948AA" w:rsidRPr="004D3BE3" w:rsidRDefault="00F948AA" w:rsidP="00694E16">
      <w:pPr>
        <w:widowControl w:val="0"/>
        <w:numPr>
          <w:ilvl w:val="0"/>
          <w:numId w:val="11"/>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W przypadku usunięcia przez Wykonawcę wady uniemożliwiającej użytkowanie wykonanego przedmiotu umowy zgodnie z przeznaczeniem lub wymiany wadliwych elementów na wolne od wad, okres gwarancji biegnie na nowo od dnia chwili usunięcia wady lub dostarczenia Zamawiającemu elementów wolnych od wad. </w:t>
      </w:r>
    </w:p>
    <w:p w14:paraId="62216E66" w14:textId="77777777" w:rsidR="00F948AA" w:rsidRPr="004D3BE3" w:rsidRDefault="00F948AA" w:rsidP="00694E16">
      <w:pPr>
        <w:widowControl w:val="0"/>
        <w:numPr>
          <w:ilvl w:val="0"/>
          <w:numId w:val="11"/>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Nie podlegają uprawnieniom z tytułu gwarancji wady powstałe na skutek:</w:t>
      </w:r>
    </w:p>
    <w:p w14:paraId="37951A2B" w14:textId="77777777" w:rsidR="00F948AA" w:rsidRPr="004D3BE3" w:rsidRDefault="00F948AA" w:rsidP="00694E16">
      <w:pPr>
        <w:widowControl w:val="0"/>
        <w:numPr>
          <w:ilvl w:val="0"/>
          <w:numId w:val="12"/>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normalnego zużycia wykonanego przedmiotu umowy;</w:t>
      </w:r>
    </w:p>
    <w:p w14:paraId="6E19B8AA" w14:textId="77777777" w:rsidR="00F948AA" w:rsidRPr="004D3BE3" w:rsidRDefault="00F948AA" w:rsidP="00694E16">
      <w:pPr>
        <w:widowControl w:val="0"/>
        <w:numPr>
          <w:ilvl w:val="0"/>
          <w:numId w:val="12"/>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szkód wynikłych z winy użytkowników wykonanego przedmiotu umowy.</w:t>
      </w:r>
    </w:p>
    <w:p w14:paraId="6BCE31D0" w14:textId="77777777" w:rsidR="00F948AA" w:rsidRPr="004D3BE3" w:rsidRDefault="00F948AA" w:rsidP="00694E16">
      <w:pPr>
        <w:widowControl w:val="0"/>
        <w:numPr>
          <w:ilvl w:val="0"/>
          <w:numId w:val="11"/>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Pomimo upływu okresu gwarancji, uprawnienia przewidziane w paragrafie niniejszym przysługują Zamawiającemu, jeżeli wada została zgłoszona przez Zamawiającego w okresie obowiązywania gwarancji.</w:t>
      </w:r>
    </w:p>
    <w:p w14:paraId="1D3FE2A1" w14:textId="77777777" w:rsidR="000D0CC2" w:rsidRPr="004D3BE3" w:rsidRDefault="00F948AA" w:rsidP="00694E16">
      <w:pPr>
        <w:widowControl w:val="0"/>
        <w:numPr>
          <w:ilvl w:val="0"/>
          <w:numId w:val="11"/>
        </w:numPr>
        <w:suppressAutoHyphens/>
        <w:autoSpaceDN w:val="0"/>
        <w:spacing w:after="120" w:line="276" w:lineRule="auto"/>
        <w:ind w:left="284" w:hanging="426"/>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O wykryciu wady w okresie gwarancji Zamawiający obowiązany jest zawiadomić Wykonawcę</w:t>
      </w:r>
      <w:r w:rsidR="000D0CC2" w:rsidRPr="004D3BE3">
        <w:rPr>
          <w:rFonts w:ascii="Times New Roman" w:eastAsia="SimSun" w:hAnsi="Times New Roman" w:cs="Times New Roman"/>
          <w:kern w:val="3"/>
        </w:rPr>
        <w:t>:</w:t>
      </w:r>
    </w:p>
    <w:p w14:paraId="6059F3AB" w14:textId="3EF8BDBF" w:rsidR="00F948AA" w:rsidRPr="004D3BE3" w:rsidRDefault="00F948AA" w:rsidP="00616FDC">
      <w:pPr>
        <w:widowControl w:val="0"/>
        <w:suppressAutoHyphens/>
        <w:autoSpaceDN w:val="0"/>
        <w:spacing w:after="120" w:line="276" w:lineRule="auto"/>
        <w:ind w:left="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 e-</w:t>
      </w:r>
      <w:proofErr w:type="gramStart"/>
      <w:r w:rsidRPr="004D3BE3">
        <w:rPr>
          <w:rFonts w:ascii="Times New Roman" w:eastAsia="SimSun" w:hAnsi="Times New Roman" w:cs="Times New Roman"/>
          <w:kern w:val="3"/>
        </w:rPr>
        <w:t xml:space="preserve">mailem </w:t>
      </w:r>
      <w:r w:rsidR="00C078C5" w:rsidRPr="004D3BE3">
        <w:rPr>
          <w:rFonts w:ascii="Times New Roman" w:eastAsia="SimSun" w:hAnsi="Times New Roman" w:cs="Times New Roman"/>
          <w:kern w:val="3"/>
        </w:rPr>
        <w:t>,</w:t>
      </w:r>
      <w:proofErr w:type="gramEnd"/>
      <w:r w:rsidR="00C078C5" w:rsidRPr="004D3BE3">
        <w:rPr>
          <w:rFonts w:ascii="Times New Roman" w:eastAsia="SimSun" w:hAnsi="Times New Roman" w:cs="Times New Roman"/>
          <w:kern w:val="3"/>
        </w:rPr>
        <w:t xml:space="preserve"> </w:t>
      </w:r>
      <w:r w:rsidRPr="004D3BE3">
        <w:rPr>
          <w:rFonts w:ascii="Times New Roman" w:eastAsia="SimSun" w:hAnsi="Times New Roman" w:cs="Times New Roman"/>
          <w:kern w:val="3"/>
        </w:rPr>
        <w:t>oraz pisemnie.</w:t>
      </w:r>
    </w:p>
    <w:p w14:paraId="75E5D1BE" w14:textId="3C3B4779" w:rsidR="00F948AA" w:rsidRPr="004D3BE3" w:rsidRDefault="00F948AA" w:rsidP="00694E16">
      <w:pPr>
        <w:widowControl w:val="0"/>
        <w:numPr>
          <w:ilvl w:val="0"/>
          <w:numId w:val="11"/>
        </w:numPr>
        <w:suppressAutoHyphens/>
        <w:autoSpaceDN w:val="0"/>
        <w:spacing w:after="0" w:line="276" w:lineRule="auto"/>
        <w:ind w:left="284" w:hanging="426"/>
        <w:jc w:val="both"/>
        <w:textAlignment w:val="baseline"/>
        <w:rPr>
          <w:rFonts w:ascii="Times New Roman" w:eastAsia="SimSun" w:hAnsi="Times New Roman" w:cs="Times New Roman"/>
          <w:kern w:val="3"/>
        </w:rPr>
      </w:pPr>
      <w:r w:rsidRPr="004D3BE3">
        <w:rPr>
          <w:rFonts w:ascii="Times New Roman" w:eastAsia="Times New Roman" w:hAnsi="Times New Roman" w:cs="Times New Roman"/>
          <w:kern w:val="2"/>
          <w:lang w:eastAsia="hi-IN" w:bidi="hi-IN"/>
        </w:rPr>
        <w:t xml:space="preserve">W ostatnim miesiącu okresu gwarancyjnego Zamawiający powoła Komisję odbioru pogwarancyjnego z udziałem Wykonawcy. Komisja dokona oceny zrealizowanych robót budowlanych, stanu technicznego oraz wskaże ewentualne usterki i wyznaczy termin na ich usunięcie. Po usunięciu </w:t>
      </w:r>
      <w:r w:rsidR="00402D2A" w:rsidRPr="004D3BE3">
        <w:rPr>
          <w:rFonts w:ascii="Times New Roman" w:eastAsia="Times New Roman" w:hAnsi="Times New Roman" w:cs="Times New Roman"/>
          <w:kern w:val="2"/>
          <w:lang w:eastAsia="hi-IN" w:bidi="hi-IN"/>
        </w:rPr>
        <w:t>wszystkich stwierdzonych</w:t>
      </w:r>
      <w:r w:rsidRPr="004D3BE3">
        <w:rPr>
          <w:rFonts w:ascii="Times New Roman" w:eastAsia="Times New Roman" w:hAnsi="Times New Roman" w:cs="Times New Roman"/>
          <w:kern w:val="2"/>
          <w:lang w:eastAsia="hi-IN" w:bidi="hi-IN"/>
        </w:rPr>
        <w:t xml:space="preserve"> usterek, przed upływem końcowego okresu gwarancji.</w:t>
      </w:r>
    </w:p>
    <w:p w14:paraId="0CAC5213" w14:textId="77777777" w:rsidR="00F948AA" w:rsidRPr="004D3BE3" w:rsidRDefault="00F948AA" w:rsidP="00616FDC">
      <w:pPr>
        <w:suppressAutoHyphens/>
        <w:autoSpaceDN w:val="0"/>
        <w:spacing w:after="0" w:line="276" w:lineRule="auto"/>
        <w:jc w:val="center"/>
        <w:textAlignment w:val="baseline"/>
        <w:rPr>
          <w:rFonts w:ascii="Times New Roman" w:eastAsia="SimSun" w:hAnsi="Times New Roman" w:cs="Times New Roman"/>
          <w:kern w:val="3"/>
        </w:rPr>
      </w:pPr>
      <w:r w:rsidRPr="004D3BE3">
        <w:rPr>
          <w:rFonts w:ascii="Times New Roman" w:eastAsia="SimSun" w:hAnsi="Times New Roman" w:cs="Times New Roman"/>
          <w:kern w:val="3"/>
        </w:rPr>
        <w:t>§ 9</w:t>
      </w:r>
    </w:p>
    <w:p w14:paraId="49D553AE" w14:textId="77777777" w:rsidR="00F948AA" w:rsidRPr="004D3BE3" w:rsidRDefault="00F948AA" w:rsidP="00616FDC">
      <w:pPr>
        <w:suppressAutoHyphens/>
        <w:autoSpaceDN w:val="0"/>
        <w:spacing w:after="0" w:line="276" w:lineRule="auto"/>
        <w:jc w:val="center"/>
        <w:textAlignment w:val="baseline"/>
        <w:rPr>
          <w:rFonts w:ascii="Times New Roman" w:eastAsia="SimSun" w:hAnsi="Times New Roman" w:cs="Times New Roman"/>
          <w:b/>
          <w:bCs/>
          <w:kern w:val="3"/>
        </w:rPr>
      </w:pPr>
      <w:r w:rsidRPr="004D3BE3">
        <w:rPr>
          <w:rFonts w:ascii="Times New Roman" w:eastAsia="SimSun" w:hAnsi="Times New Roman" w:cs="Times New Roman"/>
          <w:b/>
          <w:bCs/>
          <w:kern w:val="3"/>
        </w:rPr>
        <w:t>Kary umowne</w:t>
      </w:r>
    </w:p>
    <w:p w14:paraId="17F81D92" w14:textId="77777777" w:rsidR="00F948AA" w:rsidRPr="004D3BE3" w:rsidRDefault="00F948AA" w:rsidP="00694E16">
      <w:pPr>
        <w:widowControl w:val="0"/>
        <w:numPr>
          <w:ilvl w:val="0"/>
          <w:numId w:val="13"/>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Wykonawca zapłaci Zamawiającemu kary umowne:</w:t>
      </w:r>
    </w:p>
    <w:p w14:paraId="249317F9" w14:textId="1084F261" w:rsidR="00F948AA" w:rsidRPr="004D3BE3" w:rsidRDefault="00842052" w:rsidP="00694E16">
      <w:pPr>
        <w:widowControl w:val="0"/>
        <w:numPr>
          <w:ilvl w:val="0"/>
          <w:numId w:val="1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w:t>
      </w:r>
      <w:r w:rsidR="00F948AA" w:rsidRPr="004D3BE3">
        <w:rPr>
          <w:rFonts w:ascii="Times New Roman" w:eastAsia="SimSun" w:hAnsi="Times New Roman" w:cs="Times New Roman"/>
          <w:kern w:val="3"/>
        </w:rPr>
        <w:t>a odstąpienie od umowy przez Zamawiającego z przyczyn leżących po stronie Wykonawcy w wysokości 1</w:t>
      </w:r>
      <w:r w:rsidR="000D0CC2" w:rsidRPr="004D3BE3">
        <w:rPr>
          <w:rFonts w:ascii="Times New Roman" w:eastAsia="SimSun" w:hAnsi="Times New Roman" w:cs="Times New Roman"/>
          <w:kern w:val="3"/>
        </w:rPr>
        <w:t>0</w:t>
      </w:r>
      <w:r w:rsidR="00F948AA" w:rsidRPr="004D3BE3">
        <w:rPr>
          <w:rFonts w:ascii="Times New Roman" w:eastAsia="SimSun" w:hAnsi="Times New Roman" w:cs="Times New Roman"/>
          <w:kern w:val="3"/>
        </w:rPr>
        <w:t>% wynagrodzenia brutto</w:t>
      </w:r>
      <w:r w:rsidR="00F914C7" w:rsidRPr="004D3BE3">
        <w:rPr>
          <w:rFonts w:ascii="Times New Roman" w:eastAsia="SimSun" w:hAnsi="Times New Roman" w:cs="Times New Roman"/>
          <w:kern w:val="3"/>
        </w:rPr>
        <w:t xml:space="preserve"> określonego w §7 ust. 1 umowy</w:t>
      </w:r>
      <w:r w:rsidR="00F948AA" w:rsidRPr="004D3BE3">
        <w:rPr>
          <w:rFonts w:ascii="Times New Roman" w:eastAsia="SimSun" w:hAnsi="Times New Roman" w:cs="Times New Roman"/>
          <w:kern w:val="3"/>
        </w:rPr>
        <w:t xml:space="preserve">, </w:t>
      </w:r>
    </w:p>
    <w:p w14:paraId="3A0B6C32" w14:textId="2E56F141" w:rsidR="00F948AA" w:rsidRPr="004D3BE3" w:rsidRDefault="00842052" w:rsidP="00694E16">
      <w:pPr>
        <w:widowControl w:val="0"/>
        <w:numPr>
          <w:ilvl w:val="0"/>
          <w:numId w:val="14"/>
        </w:numPr>
        <w:suppressAutoHyphens/>
        <w:autoSpaceDN w:val="0"/>
        <w:spacing w:after="0" w:line="276" w:lineRule="auto"/>
        <w:ind w:left="851" w:hanging="491"/>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w:t>
      </w:r>
      <w:r w:rsidR="00F948AA" w:rsidRPr="004D3BE3">
        <w:rPr>
          <w:rFonts w:ascii="Times New Roman" w:eastAsia="SimSun" w:hAnsi="Times New Roman" w:cs="Times New Roman"/>
          <w:kern w:val="3"/>
        </w:rPr>
        <w:t xml:space="preserve">a zawinione przerwanie realizacji robót przez Wykonawcę trwające powyżej 3 dni roboczych </w:t>
      </w:r>
      <w:r w:rsidR="00F948AA" w:rsidRPr="004D3BE3">
        <w:rPr>
          <w:rFonts w:ascii="Times New Roman" w:eastAsia="SimSun" w:hAnsi="Times New Roman" w:cs="Times New Roman"/>
          <w:kern w:val="3"/>
        </w:rPr>
        <w:lastRenderedPageBreak/>
        <w:t xml:space="preserve">- w wysokości 0,01 % wynagrodzenia brutto </w:t>
      </w:r>
      <w:r w:rsidR="00F914C7" w:rsidRPr="004D3BE3">
        <w:rPr>
          <w:rFonts w:ascii="Times New Roman" w:eastAsia="SimSun" w:hAnsi="Times New Roman" w:cs="Times New Roman"/>
          <w:kern w:val="3"/>
        </w:rPr>
        <w:t xml:space="preserve">określonego w §7 ust. 1 umowy </w:t>
      </w:r>
      <w:r w:rsidR="00F948AA" w:rsidRPr="004D3BE3">
        <w:rPr>
          <w:rFonts w:ascii="Times New Roman" w:eastAsia="SimSun" w:hAnsi="Times New Roman" w:cs="Times New Roman"/>
          <w:kern w:val="3"/>
        </w:rPr>
        <w:t>za każdy rozpoczęty dzień roboczy przerwy w wykonywaniu robót budowlanych;</w:t>
      </w:r>
    </w:p>
    <w:p w14:paraId="6342919B" w14:textId="2BE21F5A" w:rsidR="00F948AA" w:rsidRPr="004D3BE3" w:rsidRDefault="00842052" w:rsidP="00694E16">
      <w:pPr>
        <w:widowControl w:val="0"/>
        <w:numPr>
          <w:ilvl w:val="0"/>
          <w:numId w:val="1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w:t>
      </w:r>
      <w:r w:rsidR="00F948AA" w:rsidRPr="004D3BE3">
        <w:rPr>
          <w:rFonts w:ascii="Times New Roman" w:eastAsia="SimSun" w:hAnsi="Times New Roman" w:cs="Times New Roman"/>
          <w:kern w:val="3"/>
        </w:rPr>
        <w:t xml:space="preserve">a zwłokę Wykonawcy w wykonaniu zamówienia w stosunku do terminu zakończenia robót budowlanych - w wysokości 0,01 % wynagrodzenia brutto </w:t>
      </w:r>
      <w:r w:rsidR="00F914C7" w:rsidRPr="004D3BE3">
        <w:rPr>
          <w:rFonts w:ascii="Times New Roman" w:eastAsia="SimSun" w:hAnsi="Times New Roman" w:cs="Times New Roman"/>
          <w:kern w:val="3"/>
        </w:rPr>
        <w:t xml:space="preserve">określonego w §7 ust. 1 umowy </w:t>
      </w:r>
      <w:r w:rsidR="00F948AA" w:rsidRPr="004D3BE3">
        <w:rPr>
          <w:rFonts w:ascii="Times New Roman" w:eastAsia="SimSun" w:hAnsi="Times New Roman" w:cs="Times New Roman"/>
          <w:kern w:val="3"/>
        </w:rPr>
        <w:t>za każdy rozpoczęty dzień kalendarzowy zwłoki, jaki upłynie pomiędzy umownym terminem zakończenia robót budowlanych a faktycznym dniem zakończenia robót budowlanych;</w:t>
      </w:r>
    </w:p>
    <w:p w14:paraId="0BD8C02D" w14:textId="603D8CF6" w:rsidR="00F948AA" w:rsidRPr="004D3BE3" w:rsidRDefault="00842052" w:rsidP="00694E16">
      <w:pPr>
        <w:widowControl w:val="0"/>
        <w:numPr>
          <w:ilvl w:val="0"/>
          <w:numId w:val="1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w:t>
      </w:r>
      <w:r w:rsidR="00F948AA" w:rsidRPr="004D3BE3">
        <w:rPr>
          <w:rFonts w:ascii="Times New Roman" w:eastAsia="SimSun" w:hAnsi="Times New Roman" w:cs="Times New Roman"/>
          <w:kern w:val="3"/>
        </w:rPr>
        <w:t xml:space="preserve">a brak zapłaty wynagrodzenia należnego podwykonawcom lub dalszym podwykonawcom - w wysokości 0,1 % wynagrodzenia brutto </w:t>
      </w:r>
      <w:r w:rsidR="00F914C7" w:rsidRPr="004D3BE3">
        <w:rPr>
          <w:rFonts w:ascii="Times New Roman" w:eastAsia="SimSun" w:hAnsi="Times New Roman" w:cs="Times New Roman"/>
          <w:kern w:val="3"/>
        </w:rPr>
        <w:t xml:space="preserve">określonego w §7 ust. 1 umowy </w:t>
      </w:r>
      <w:r w:rsidR="00F948AA" w:rsidRPr="004D3BE3">
        <w:rPr>
          <w:rFonts w:ascii="Times New Roman" w:eastAsia="SimSun" w:hAnsi="Times New Roman" w:cs="Times New Roman"/>
          <w:kern w:val="3"/>
        </w:rPr>
        <w:t>za każde dokonanie przez Zamawiającego bezpośredniej płatności na rzecz podwykonawców lub dalszych podwykonawców;</w:t>
      </w:r>
    </w:p>
    <w:p w14:paraId="15514229" w14:textId="7AD12490" w:rsidR="00F948AA" w:rsidRPr="004D3BE3" w:rsidRDefault="00F948AA" w:rsidP="00694E16">
      <w:pPr>
        <w:widowControl w:val="0"/>
        <w:numPr>
          <w:ilvl w:val="0"/>
          <w:numId w:val="1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 nieterminową zapłatę wynagrodzenia należnego podwykonawcom lub dalszym podwykonawcom - w wysokości 0,01 % wynagrodzenia brutto</w:t>
      </w:r>
      <w:r w:rsidR="00F914C7" w:rsidRPr="004D3BE3">
        <w:rPr>
          <w:rFonts w:ascii="Times New Roman" w:eastAsia="SimSun" w:hAnsi="Times New Roman" w:cs="Times New Roman"/>
          <w:kern w:val="3"/>
        </w:rPr>
        <w:t xml:space="preserve"> określonego w §7 ust. 1 umowy</w:t>
      </w:r>
      <w:r w:rsidRPr="004D3BE3">
        <w:rPr>
          <w:rFonts w:ascii="Times New Roman" w:eastAsia="SimSun" w:hAnsi="Times New Roman" w:cs="Times New Roman"/>
          <w:kern w:val="3"/>
        </w:rPr>
        <w:t xml:space="preserve"> za każdy dzień kalendarzowy zwłoki od dnia upływu terminu zapłaty do dnia zapłaty;</w:t>
      </w:r>
    </w:p>
    <w:p w14:paraId="6963E121" w14:textId="4AB3BECD" w:rsidR="00F948AA" w:rsidRPr="004D3BE3" w:rsidRDefault="00F948AA" w:rsidP="00694E16">
      <w:pPr>
        <w:widowControl w:val="0"/>
        <w:numPr>
          <w:ilvl w:val="0"/>
          <w:numId w:val="1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 nieprzedłożenie do zaakceptowania projektu umowy o podwykonawstwo, której przedmiotem są roboty budowlane, lub projektu jej zmiany - w wysokości 0,1 % wynagrodzenia brutto</w:t>
      </w:r>
      <w:r w:rsidR="00F914C7" w:rsidRPr="004D3BE3">
        <w:rPr>
          <w:rFonts w:ascii="Times New Roman" w:eastAsia="SimSun" w:hAnsi="Times New Roman" w:cs="Times New Roman"/>
          <w:kern w:val="3"/>
        </w:rPr>
        <w:t xml:space="preserve"> określonego w §7 ust. 1 umowy</w:t>
      </w:r>
      <w:r w:rsidRPr="004D3BE3">
        <w:rPr>
          <w:rFonts w:ascii="Times New Roman" w:eastAsia="SimSun" w:hAnsi="Times New Roman" w:cs="Times New Roman"/>
          <w:kern w:val="3"/>
        </w:rPr>
        <w:t xml:space="preserve"> za każdy nieprzedłożony do zaakceptowania projekt umowy lub jej zmiany;</w:t>
      </w:r>
    </w:p>
    <w:p w14:paraId="37C09EB5" w14:textId="0D4FAEA0" w:rsidR="00F948AA" w:rsidRPr="004D3BE3" w:rsidRDefault="00F948AA" w:rsidP="00694E16">
      <w:pPr>
        <w:widowControl w:val="0"/>
        <w:numPr>
          <w:ilvl w:val="0"/>
          <w:numId w:val="1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za nieprzedłożenie poświadczonej za zgodność z oryginałem kopii umowy o podwykonawstwo lub jej zmiany - w wysokości 0,1 % wynagrodzenia brutto </w:t>
      </w:r>
      <w:r w:rsidR="00F914C7" w:rsidRPr="004D3BE3">
        <w:rPr>
          <w:rFonts w:ascii="Times New Roman" w:eastAsia="SimSun" w:hAnsi="Times New Roman" w:cs="Times New Roman"/>
          <w:kern w:val="3"/>
        </w:rPr>
        <w:t xml:space="preserve">określonego w §7 ust. 1 umowy </w:t>
      </w:r>
      <w:r w:rsidRPr="004D3BE3">
        <w:rPr>
          <w:rFonts w:ascii="Times New Roman" w:eastAsia="SimSun" w:hAnsi="Times New Roman" w:cs="Times New Roman"/>
          <w:kern w:val="3"/>
        </w:rPr>
        <w:t>za każdą nieprzedłożoną kopię umowy lub jej zmiany;</w:t>
      </w:r>
    </w:p>
    <w:p w14:paraId="739558EC" w14:textId="054978AB" w:rsidR="00F948AA" w:rsidRPr="004D3BE3" w:rsidRDefault="00F948AA" w:rsidP="00694E16">
      <w:pPr>
        <w:widowControl w:val="0"/>
        <w:numPr>
          <w:ilvl w:val="0"/>
          <w:numId w:val="1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za niedokonanie wymaganej przez Zamawiającego zmiany umowy o podwykonawstwo, której przedmiotem są dostawy lub usługi, w zakresie terminu zapłaty wynagrodzenia podwykonawcy - w wysokości 0,1 % wynagrodzenia brutto </w:t>
      </w:r>
      <w:r w:rsidR="00F914C7" w:rsidRPr="004D3BE3">
        <w:rPr>
          <w:rFonts w:ascii="Times New Roman" w:eastAsia="SimSun" w:hAnsi="Times New Roman" w:cs="Times New Roman"/>
          <w:kern w:val="3"/>
        </w:rPr>
        <w:t xml:space="preserve">określonego w §7 ust. 1 umowy </w:t>
      </w:r>
      <w:r w:rsidRPr="004D3BE3">
        <w:rPr>
          <w:rFonts w:ascii="Times New Roman" w:eastAsia="SimSun" w:hAnsi="Times New Roman" w:cs="Times New Roman"/>
          <w:kern w:val="3"/>
        </w:rPr>
        <w:t>za każde niedokonanie wymaganej przez Zamawiającego zmiany;</w:t>
      </w:r>
    </w:p>
    <w:p w14:paraId="43814767" w14:textId="156115FB" w:rsidR="00F948AA" w:rsidRPr="004D3BE3" w:rsidRDefault="00F948AA" w:rsidP="00694E16">
      <w:pPr>
        <w:widowControl w:val="0"/>
        <w:numPr>
          <w:ilvl w:val="0"/>
          <w:numId w:val="1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 dopuszczenie do wykonywania robót budowlanych objętych przedmiotem umowy innego podmiotu niż Wykonawca lub zaakceptowany przez Zamawiającego podwykonawca skierowany do ich wykonania zgodnie z zasadami określonymi umową - w wysokości 0,1 % wynagrodzenia brutto</w:t>
      </w:r>
      <w:r w:rsidR="00F914C7" w:rsidRPr="004D3BE3">
        <w:rPr>
          <w:rFonts w:ascii="Times New Roman" w:eastAsia="SimSun" w:hAnsi="Times New Roman" w:cs="Times New Roman"/>
          <w:kern w:val="3"/>
        </w:rPr>
        <w:t xml:space="preserve"> określonego w §7 ust. 1 umowy</w:t>
      </w:r>
      <w:r w:rsidRPr="004D3BE3">
        <w:rPr>
          <w:rFonts w:ascii="Times New Roman" w:eastAsia="SimSun" w:hAnsi="Times New Roman" w:cs="Times New Roman"/>
          <w:kern w:val="3"/>
        </w:rPr>
        <w:t xml:space="preserve"> za każdy dzień roboczy naruszenia;</w:t>
      </w:r>
    </w:p>
    <w:p w14:paraId="519D0306" w14:textId="15B42A4F" w:rsidR="00F948AA" w:rsidRPr="004D3BE3" w:rsidRDefault="00F948AA" w:rsidP="00694E16">
      <w:pPr>
        <w:widowControl w:val="0"/>
        <w:numPr>
          <w:ilvl w:val="0"/>
          <w:numId w:val="1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 powierzenie obowiązków kierownika budowy</w:t>
      </w:r>
      <w:r w:rsidR="00087F35" w:rsidRPr="004D3BE3">
        <w:rPr>
          <w:rFonts w:ascii="Times New Roman" w:eastAsia="SimSun" w:hAnsi="Times New Roman" w:cs="Times New Roman"/>
          <w:kern w:val="3"/>
        </w:rPr>
        <w:t xml:space="preserve">, kierowników robót </w:t>
      </w:r>
      <w:r w:rsidRPr="004D3BE3">
        <w:rPr>
          <w:rFonts w:ascii="Times New Roman" w:eastAsia="SimSun" w:hAnsi="Times New Roman" w:cs="Times New Roman"/>
          <w:kern w:val="3"/>
        </w:rPr>
        <w:t>osobie niezaakceptowanej przez Zamawiającego - w wysokości 0,01 % wynagrodzenia brutto</w:t>
      </w:r>
      <w:r w:rsidR="00F914C7" w:rsidRPr="004D3BE3">
        <w:rPr>
          <w:rFonts w:ascii="Times New Roman" w:eastAsia="SimSun" w:hAnsi="Times New Roman" w:cs="Times New Roman"/>
          <w:kern w:val="3"/>
        </w:rPr>
        <w:t xml:space="preserve"> określonego w §7 ust. 1 umowy</w:t>
      </w:r>
      <w:r w:rsidRPr="004D3BE3">
        <w:rPr>
          <w:rFonts w:ascii="Times New Roman" w:eastAsia="SimSun" w:hAnsi="Times New Roman" w:cs="Times New Roman"/>
          <w:kern w:val="3"/>
        </w:rPr>
        <w:t xml:space="preserve"> za każdy dzień roboczy naruszenia;</w:t>
      </w:r>
    </w:p>
    <w:p w14:paraId="0F89D766" w14:textId="65500565" w:rsidR="00F948AA" w:rsidRPr="004D3BE3" w:rsidRDefault="00F948AA" w:rsidP="00694E16">
      <w:pPr>
        <w:widowControl w:val="0"/>
        <w:numPr>
          <w:ilvl w:val="0"/>
          <w:numId w:val="1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 nieobecność kierownika budowy</w:t>
      </w:r>
      <w:r w:rsidR="00087F35" w:rsidRPr="004D3BE3">
        <w:rPr>
          <w:rFonts w:ascii="Times New Roman" w:eastAsia="SimSun" w:hAnsi="Times New Roman" w:cs="Times New Roman"/>
          <w:kern w:val="3"/>
        </w:rPr>
        <w:t xml:space="preserve">, kierowników robót </w:t>
      </w:r>
      <w:r w:rsidRPr="004D3BE3">
        <w:rPr>
          <w:rFonts w:ascii="Times New Roman" w:eastAsia="SimSun" w:hAnsi="Times New Roman" w:cs="Times New Roman"/>
          <w:kern w:val="3"/>
        </w:rPr>
        <w:t>na terenie budowy dłużej niż 1 dzień roboczy – 500 zł za każdy dzień roboczy nieobecności;</w:t>
      </w:r>
    </w:p>
    <w:p w14:paraId="36190BD8" w14:textId="77B9DB01" w:rsidR="00F948AA" w:rsidRPr="004D3BE3" w:rsidRDefault="00F948AA" w:rsidP="00694E16">
      <w:pPr>
        <w:widowControl w:val="0"/>
        <w:numPr>
          <w:ilvl w:val="0"/>
          <w:numId w:val="1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 nieobecność kierownika budowy</w:t>
      </w:r>
      <w:r w:rsidR="00087F35" w:rsidRPr="004D3BE3">
        <w:rPr>
          <w:rFonts w:ascii="Times New Roman" w:eastAsia="SimSun" w:hAnsi="Times New Roman" w:cs="Times New Roman"/>
          <w:kern w:val="3"/>
        </w:rPr>
        <w:t xml:space="preserve">, kierowników robót </w:t>
      </w:r>
      <w:r w:rsidRPr="004D3BE3">
        <w:rPr>
          <w:rFonts w:ascii="Times New Roman" w:eastAsia="SimSun" w:hAnsi="Times New Roman" w:cs="Times New Roman"/>
          <w:kern w:val="3"/>
        </w:rPr>
        <w:t xml:space="preserve">na naradzie koordynacyjnej – 500 zł za każdą naradę koordynacyjną, w której nie uczestniczył kierownik </w:t>
      </w:r>
      <w:r w:rsidR="00402D2A" w:rsidRPr="004D3BE3">
        <w:rPr>
          <w:rFonts w:ascii="Times New Roman" w:eastAsia="SimSun" w:hAnsi="Times New Roman" w:cs="Times New Roman"/>
          <w:kern w:val="3"/>
        </w:rPr>
        <w:t>budowy, kierownicy</w:t>
      </w:r>
      <w:r w:rsidR="00087F35" w:rsidRPr="004D3BE3">
        <w:rPr>
          <w:rFonts w:ascii="Times New Roman" w:eastAsia="SimSun" w:hAnsi="Times New Roman" w:cs="Times New Roman"/>
          <w:kern w:val="3"/>
        </w:rPr>
        <w:t xml:space="preserve"> robót</w:t>
      </w:r>
      <w:r w:rsidRPr="004D3BE3">
        <w:rPr>
          <w:rFonts w:ascii="Times New Roman" w:eastAsia="SimSun" w:hAnsi="Times New Roman" w:cs="Times New Roman"/>
          <w:kern w:val="3"/>
        </w:rPr>
        <w:t>;</w:t>
      </w:r>
    </w:p>
    <w:p w14:paraId="79E82240" w14:textId="7E0FC810" w:rsidR="00F948AA" w:rsidRPr="004D3BE3" w:rsidRDefault="00F948AA" w:rsidP="00694E16">
      <w:pPr>
        <w:widowControl w:val="0"/>
        <w:numPr>
          <w:ilvl w:val="0"/>
          <w:numId w:val="1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 zwłokę Wykonawcy w usunięciu wad stwierdzonych przy odbiorze lub w okresie rękojmi za wady lub gwarancji jakości - w wysokości 0,01 % wynagrodzenia brutto</w:t>
      </w:r>
      <w:r w:rsidR="00F914C7" w:rsidRPr="004D3BE3">
        <w:rPr>
          <w:rFonts w:ascii="Times New Roman" w:eastAsia="SimSun" w:hAnsi="Times New Roman" w:cs="Times New Roman"/>
          <w:kern w:val="3"/>
        </w:rPr>
        <w:t xml:space="preserve"> określonego w §7 ust. 1 umowy</w:t>
      </w:r>
      <w:r w:rsidRPr="004D3BE3">
        <w:rPr>
          <w:rFonts w:ascii="Times New Roman" w:eastAsia="SimSun" w:hAnsi="Times New Roman" w:cs="Times New Roman"/>
          <w:kern w:val="3"/>
        </w:rPr>
        <w:t xml:space="preserve"> za każdy rozpoczęty dzień kalendarzowy zwłoki liczony od dnia upływu terminu na usunięcie wad;</w:t>
      </w:r>
    </w:p>
    <w:p w14:paraId="5976E7B6" w14:textId="77777777" w:rsidR="00F948AA" w:rsidRPr="004D3BE3" w:rsidRDefault="00F948AA" w:rsidP="00694E16">
      <w:pPr>
        <w:widowControl w:val="0"/>
        <w:numPr>
          <w:ilvl w:val="0"/>
          <w:numId w:val="1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za niedopełnienie wymogu zatrudnienia osób, o których mowa w § 5 ust. 1 na podstawie umowy o pracę w rozumieniu ustawy z 26 czerwca 1974 r. - Kodeks pracy - w wysokości 1 000 zł za każdy stwierdzony przypadek.</w:t>
      </w:r>
    </w:p>
    <w:p w14:paraId="67711167" w14:textId="5325492A" w:rsidR="002361DB" w:rsidRPr="004D3BE3" w:rsidRDefault="002361DB" w:rsidP="00694E16">
      <w:pPr>
        <w:pStyle w:val="Akapitzlist"/>
        <w:numPr>
          <w:ilvl w:val="0"/>
          <w:numId w:val="14"/>
        </w:numPr>
        <w:jc w:val="both"/>
        <w:rPr>
          <w:rFonts w:ascii="Times New Roman" w:eastAsia="Calibri" w:hAnsi="Times New Roman" w:cs="Times New Roman"/>
          <w:kern w:val="0"/>
        </w:rPr>
      </w:pPr>
      <w:r w:rsidRPr="004D3BE3">
        <w:rPr>
          <w:rFonts w:ascii="Times New Roman" w:hAnsi="Times New Roman" w:cs="Times New Roman"/>
        </w:rPr>
        <w:t xml:space="preserve">Za niedotrzymanie terminu określonego w </w:t>
      </w:r>
      <w:r w:rsidR="00547EBC" w:rsidRPr="004D3BE3">
        <w:rPr>
          <w:rFonts w:ascii="Times New Roman" w:eastAsia="Calibri" w:hAnsi="Times New Roman" w:cs="Times New Roman"/>
        </w:rPr>
        <w:t xml:space="preserve">§ 8 </w:t>
      </w:r>
      <w:r w:rsidR="00C33883">
        <w:rPr>
          <w:rFonts w:ascii="Times New Roman" w:eastAsia="Calibri" w:hAnsi="Times New Roman" w:cs="Times New Roman"/>
        </w:rPr>
        <w:t>ust 8</w:t>
      </w:r>
      <w:r w:rsidRPr="004D3BE3">
        <w:rPr>
          <w:rFonts w:ascii="Times New Roman" w:eastAsia="Calibri" w:hAnsi="Times New Roman" w:cs="Times New Roman"/>
        </w:rPr>
        <w:t xml:space="preserve">w wysokości </w:t>
      </w:r>
      <w:r w:rsidRPr="004D3BE3">
        <w:rPr>
          <w:rFonts w:ascii="Times New Roman" w:eastAsia="Calibri" w:hAnsi="Times New Roman" w:cs="Times New Roman"/>
          <w:kern w:val="0"/>
        </w:rPr>
        <w:t xml:space="preserve">0,01 % wynagrodzenia brutto </w:t>
      </w:r>
      <w:r w:rsidR="00F914C7" w:rsidRPr="004D3BE3">
        <w:rPr>
          <w:rFonts w:ascii="Times New Roman" w:hAnsi="Times New Roman" w:cs="Times New Roman"/>
        </w:rPr>
        <w:t>określonego w §7 ust. 1 umowy</w:t>
      </w:r>
      <w:r w:rsidR="00F914C7" w:rsidRPr="004D3BE3">
        <w:rPr>
          <w:rFonts w:ascii="Times New Roman" w:eastAsia="Calibri" w:hAnsi="Times New Roman" w:cs="Times New Roman"/>
          <w:kern w:val="0"/>
        </w:rPr>
        <w:t xml:space="preserve"> </w:t>
      </w:r>
      <w:r w:rsidRPr="004D3BE3">
        <w:rPr>
          <w:rFonts w:ascii="Times New Roman" w:eastAsia="Calibri" w:hAnsi="Times New Roman" w:cs="Times New Roman"/>
          <w:kern w:val="0"/>
        </w:rPr>
        <w:t>za każdy dzień roboczy naruszenia;</w:t>
      </w:r>
    </w:p>
    <w:p w14:paraId="36AFD091" w14:textId="082ACAD0" w:rsidR="00BC477E" w:rsidRPr="004D3BE3" w:rsidRDefault="00BC477E" w:rsidP="00694E16">
      <w:pPr>
        <w:numPr>
          <w:ilvl w:val="0"/>
          <w:numId w:val="14"/>
        </w:numPr>
        <w:suppressAutoHyphens/>
        <w:spacing w:after="0" w:line="276" w:lineRule="auto"/>
        <w:jc w:val="both"/>
        <w:rPr>
          <w:rFonts w:ascii="Times New Roman" w:eastAsia="Times New Roman" w:hAnsi="Times New Roman" w:cs="Times New Roman"/>
          <w:lang w:eastAsia="ar-SA"/>
        </w:rPr>
      </w:pPr>
      <w:r w:rsidRPr="004D3BE3">
        <w:rPr>
          <w:rFonts w:ascii="Times New Roman" w:eastAsia="Times New Roman" w:hAnsi="Times New Roman" w:cs="Times New Roman"/>
          <w:shd w:val="clear" w:color="auto" w:fill="FFFFFF"/>
          <w:lang w:eastAsia="ar-SA"/>
        </w:rPr>
        <w:t xml:space="preserve">z tytułu braku zapłaty lub nieterminowej zapłaty wynagrodzenia należnego podwykonawcom w związku ze zmianą wysokości wynagrodzenia, o której mowa w art. 439 ust. 5, </w:t>
      </w:r>
      <w:r w:rsidRPr="004D3BE3">
        <w:rPr>
          <w:rFonts w:ascii="Times New Roman" w:eastAsia="Times New Roman" w:hAnsi="Times New Roman" w:cs="Times New Roman"/>
          <w:lang w:eastAsia="ar-SA"/>
        </w:rPr>
        <w:t xml:space="preserve">w wysokości </w:t>
      </w:r>
      <w:r w:rsidRPr="004D3BE3">
        <w:rPr>
          <w:rFonts w:ascii="Times New Roman" w:eastAsia="Times New Roman" w:hAnsi="Times New Roman" w:cs="Times New Roman"/>
          <w:lang w:eastAsia="ar-SA"/>
        </w:rPr>
        <w:lastRenderedPageBreak/>
        <w:t>0,1% wynagrodzenia umownego brutto</w:t>
      </w:r>
      <w:r w:rsidR="00F914C7" w:rsidRPr="004D3BE3">
        <w:rPr>
          <w:rFonts w:ascii="Times New Roman" w:eastAsia="Times New Roman" w:hAnsi="Times New Roman" w:cs="Times New Roman"/>
          <w:lang w:eastAsia="ar-SA"/>
        </w:rPr>
        <w:t xml:space="preserve"> </w:t>
      </w:r>
      <w:r w:rsidR="00F914C7" w:rsidRPr="004D3BE3">
        <w:rPr>
          <w:rFonts w:ascii="Times New Roman" w:eastAsia="SimSun" w:hAnsi="Times New Roman" w:cs="Times New Roman"/>
          <w:kern w:val="3"/>
        </w:rPr>
        <w:t>określonego w §7 ust. 1 umowy</w:t>
      </w:r>
      <w:r w:rsidRPr="004D3BE3">
        <w:rPr>
          <w:rFonts w:ascii="Times New Roman" w:eastAsia="Times New Roman" w:hAnsi="Times New Roman" w:cs="Times New Roman"/>
          <w:lang w:eastAsia="ar-SA"/>
        </w:rPr>
        <w:t xml:space="preserve">, o którym mowa w § 7 ust. 1, nie więcej jednak niż 5% wynagrodzenia umownego brutto, o którym mowa w § 7 </w:t>
      </w:r>
      <w:r w:rsidR="00C078C5" w:rsidRPr="004D3BE3">
        <w:rPr>
          <w:rFonts w:ascii="Times New Roman" w:eastAsia="Times New Roman" w:hAnsi="Times New Roman" w:cs="Times New Roman"/>
          <w:lang w:eastAsia="ar-SA"/>
        </w:rPr>
        <w:t xml:space="preserve">                  ust. 1.</w:t>
      </w:r>
    </w:p>
    <w:p w14:paraId="36444266" w14:textId="3501093D" w:rsidR="00F948AA" w:rsidRPr="004D3BE3" w:rsidRDefault="00F948AA" w:rsidP="00694E16">
      <w:pPr>
        <w:widowControl w:val="0"/>
        <w:numPr>
          <w:ilvl w:val="0"/>
          <w:numId w:val="13"/>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Limit kar umownych, jakich Zamawiający może żądać od Wykonawcy ze wszystkich tytułów przewidzian</w:t>
      </w:r>
      <w:r w:rsidR="00E35514" w:rsidRPr="004D3BE3">
        <w:rPr>
          <w:rFonts w:ascii="Times New Roman" w:eastAsia="SimSun" w:hAnsi="Times New Roman" w:cs="Times New Roman"/>
          <w:kern w:val="3"/>
        </w:rPr>
        <w:t>ych w niniejszej umowie wynosi 4</w:t>
      </w:r>
      <w:r w:rsidRPr="004D3BE3">
        <w:rPr>
          <w:rFonts w:ascii="Times New Roman" w:eastAsia="SimSun" w:hAnsi="Times New Roman" w:cs="Times New Roman"/>
          <w:kern w:val="3"/>
        </w:rPr>
        <w:t>0 % wynagrodzenia brutto Wykonawcy.</w:t>
      </w:r>
    </w:p>
    <w:p w14:paraId="73B40CA2" w14:textId="77777777" w:rsidR="00F948AA" w:rsidRPr="004D3BE3" w:rsidRDefault="00F948AA" w:rsidP="00694E16">
      <w:pPr>
        <w:widowControl w:val="0"/>
        <w:numPr>
          <w:ilvl w:val="0"/>
          <w:numId w:val="13"/>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Jeżeli kara umowna z któregokolwiek tytułu wymienionego w ust. 1 nie pokrywa poniesionej szkody, to Zamawiający może dochodzić odszkodowania uzupełniającego na zasadach ogólnych określonych w ustawie z 23 kwietnia 1964 r. – Kodeks cywilny.</w:t>
      </w:r>
    </w:p>
    <w:p w14:paraId="5D558AED" w14:textId="77777777" w:rsidR="00F948AA" w:rsidRPr="004D3BE3" w:rsidRDefault="00F948AA" w:rsidP="00694E16">
      <w:pPr>
        <w:widowControl w:val="0"/>
        <w:numPr>
          <w:ilvl w:val="0"/>
          <w:numId w:val="13"/>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Kara umowna z tytułu zwłoki przysługuje za każdy rozpoczęty dzień kalendarzowy zwłoki i jest wymagalna od dnia następnego po upływie terminu jej zapłaty.</w:t>
      </w:r>
    </w:p>
    <w:p w14:paraId="35BF8B7A" w14:textId="77777777" w:rsidR="00F948AA" w:rsidRPr="004D3BE3" w:rsidRDefault="00F948AA" w:rsidP="00694E16">
      <w:pPr>
        <w:widowControl w:val="0"/>
        <w:numPr>
          <w:ilvl w:val="0"/>
          <w:numId w:val="13"/>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105697F2" w14:textId="77777777" w:rsidR="00F948AA" w:rsidRPr="004D3BE3" w:rsidRDefault="00F948AA" w:rsidP="00616FDC">
      <w:pPr>
        <w:widowControl w:val="0"/>
        <w:suppressAutoHyphens/>
        <w:autoSpaceDN w:val="0"/>
        <w:spacing w:after="0" w:line="276" w:lineRule="auto"/>
        <w:ind w:left="284"/>
        <w:jc w:val="both"/>
        <w:textAlignment w:val="baseline"/>
        <w:rPr>
          <w:rFonts w:ascii="Times New Roman" w:eastAsia="SimSun" w:hAnsi="Times New Roman" w:cs="Times New Roman"/>
          <w:kern w:val="3"/>
        </w:rPr>
      </w:pPr>
    </w:p>
    <w:p w14:paraId="650FE379" w14:textId="74D163E2" w:rsidR="00F948AA" w:rsidRPr="004D3BE3" w:rsidRDefault="00F948AA" w:rsidP="00694E16">
      <w:pPr>
        <w:widowControl w:val="0"/>
        <w:numPr>
          <w:ilvl w:val="0"/>
          <w:numId w:val="13"/>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Calibri" w:hAnsi="Times New Roman" w:cs="Times New Roman"/>
        </w:rPr>
        <w:t xml:space="preserve">Wykonawca może żądać od Zamawiającego zapłaty kary umownej z tytułu odstąpienia od umowy z przyczyn zawinionych przez Zamawiającego z wyjątkiem </w:t>
      </w:r>
      <w:proofErr w:type="gramStart"/>
      <w:r w:rsidRPr="004D3BE3">
        <w:rPr>
          <w:rFonts w:ascii="Times New Roman" w:eastAsia="Calibri" w:hAnsi="Times New Roman" w:cs="Times New Roman"/>
        </w:rPr>
        <w:t>okoliczności</w:t>
      </w:r>
      <w:proofErr w:type="gramEnd"/>
      <w:r w:rsidRPr="004D3BE3">
        <w:rPr>
          <w:rFonts w:ascii="Times New Roman" w:eastAsia="Calibri" w:hAnsi="Times New Roman" w:cs="Times New Roman"/>
        </w:rPr>
        <w:t xml:space="preserve"> za które Zamawiający nie ponosi odpowiedzialności, </w:t>
      </w:r>
      <w:r w:rsidR="006C3739" w:rsidRPr="004D3BE3">
        <w:rPr>
          <w:rFonts w:ascii="Times New Roman" w:eastAsia="Calibri" w:hAnsi="Times New Roman" w:cs="Times New Roman"/>
        </w:rPr>
        <w:t xml:space="preserve">w wysokości 1 </w:t>
      </w:r>
      <w:r w:rsidRPr="004D3BE3">
        <w:rPr>
          <w:rFonts w:ascii="Times New Roman" w:eastAsia="Calibri" w:hAnsi="Times New Roman" w:cs="Times New Roman"/>
        </w:rPr>
        <w:t xml:space="preserve">% </w:t>
      </w:r>
      <w:proofErr w:type="gramStart"/>
      <w:r w:rsidRPr="004D3BE3">
        <w:rPr>
          <w:rFonts w:ascii="Times New Roman" w:eastAsia="Calibri" w:hAnsi="Times New Roman" w:cs="Times New Roman"/>
        </w:rPr>
        <w:t>wynagrodzenia</w:t>
      </w:r>
      <w:proofErr w:type="gramEnd"/>
      <w:r w:rsidRPr="004D3BE3">
        <w:rPr>
          <w:rFonts w:ascii="Times New Roman" w:eastAsia="Calibri" w:hAnsi="Times New Roman" w:cs="Times New Roman"/>
        </w:rPr>
        <w:t xml:space="preserve"> o którym mowa w </w:t>
      </w:r>
      <w:r w:rsidRPr="004D3BE3">
        <w:rPr>
          <w:rFonts w:ascii="Times New Roman" w:eastAsia="Calibri" w:hAnsi="Times New Roman" w:cs="Times New Roman"/>
          <w:lang w:eastAsia="pl-PL"/>
        </w:rPr>
        <w:t>§</w:t>
      </w:r>
      <w:proofErr w:type="gramStart"/>
      <w:r w:rsidRPr="004D3BE3">
        <w:rPr>
          <w:rFonts w:ascii="Times New Roman" w:eastAsia="Calibri" w:hAnsi="Times New Roman" w:cs="Times New Roman"/>
          <w:lang w:eastAsia="pl-PL"/>
        </w:rPr>
        <w:t xml:space="preserve">7 </w:t>
      </w:r>
      <w:r w:rsidR="00F914C7" w:rsidRPr="004D3BE3">
        <w:rPr>
          <w:rFonts w:ascii="Times New Roman" w:eastAsia="Calibri" w:hAnsi="Times New Roman" w:cs="Times New Roman"/>
          <w:lang w:eastAsia="pl-PL"/>
        </w:rPr>
        <w:t xml:space="preserve"> ust.</w:t>
      </w:r>
      <w:proofErr w:type="gramEnd"/>
      <w:r w:rsidR="00F914C7" w:rsidRPr="004D3BE3">
        <w:rPr>
          <w:rFonts w:ascii="Times New Roman" w:eastAsia="Calibri" w:hAnsi="Times New Roman" w:cs="Times New Roman"/>
          <w:lang w:eastAsia="pl-PL"/>
        </w:rPr>
        <w:t xml:space="preserve"> 1 </w:t>
      </w:r>
      <w:r w:rsidRPr="004D3BE3">
        <w:rPr>
          <w:rFonts w:ascii="Times New Roman" w:eastAsia="Calibri" w:hAnsi="Times New Roman" w:cs="Times New Roman"/>
          <w:lang w:eastAsia="pl-PL"/>
        </w:rPr>
        <w:t>umowy.</w:t>
      </w:r>
    </w:p>
    <w:p w14:paraId="2D967A84" w14:textId="77777777" w:rsidR="00F948AA" w:rsidRPr="004D3BE3" w:rsidRDefault="00F948AA" w:rsidP="00616FDC">
      <w:pPr>
        <w:widowControl w:val="0"/>
        <w:suppressAutoHyphens/>
        <w:autoSpaceDN w:val="0"/>
        <w:spacing w:after="0" w:line="276" w:lineRule="auto"/>
        <w:jc w:val="both"/>
        <w:textAlignment w:val="baseline"/>
        <w:rPr>
          <w:rFonts w:ascii="Times New Roman" w:eastAsia="SimSun" w:hAnsi="Times New Roman" w:cs="Times New Roman"/>
          <w:kern w:val="3"/>
        </w:rPr>
      </w:pPr>
    </w:p>
    <w:p w14:paraId="6A8ECDC0" w14:textId="77777777" w:rsidR="00F948AA" w:rsidRPr="004D3BE3" w:rsidRDefault="00F948AA" w:rsidP="00616FDC">
      <w:pPr>
        <w:autoSpaceDN w:val="0"/>
        <w:spacing w:after="0" w:line="276" w:lineRule="auto"/>
        <w:jc w:val="center"/>
        <w:rPr>
          <w:rFonts w:ascii="Times New Roman" w:eastAsia="Calibri" w:hAnsi="Times New Roman" w:cs="Times New Roman"/>
        </w:rPr>
      </w:pPr>
      <w:bookmarkStart w:id="14" w:name="_Hlk95733536"/>
      <w:r w:rsidRPr="004D3BE3">
        <w:rPr>
          <w:rFonts w:ascii="Times New Roman" w:eastAsia="Calibri" w:hAnsi="Times New Roman" w:cs="Times New Roman"/>
        </w:rPr>
        <w:t>§ 10</w:t>
      </w:r>
    </w:p>
    <w:p w14:paraId="03783358" w14:textId="77777777" w:rsidR="00F948AA" w:rsidRPr="004D3BE3" w:rsidRDefault="00F948AA" w:rsidP="00616FDC">
      <w:pPr>
        <w:autoSpaceDN w:val="0"/>
        <w:spacing w:after="0" w:line="276" w:lineRule="auto"/>
        <w:jc w:val="center"/>
        <w:rPr>
          <w:rFonts w:ascii="Times New Roman" w:eastAsia="Calibri" w:hAnsi="Times New Roman" w:cs="Times New Roman"/>
          <w:b/>
          <w:bCs/>
        </w:rPr>
      </w:pPr>
      <w:r w:rsidRPr="004D3BE3">
        <w:rPr>
          <w:rFonts w:ascii="Times New Roman" w:eastAsia="Calibri" w:hAnsi="Times New Roman" w:cs="Times New Roman"/>
          <w:b/>
          <w:bCs/>
        </w:rPr>
        <w:t>Ubezpieczenie</w:t>
      </w:r>
    </w:p>
    <w:p w14:paraId="7A3B3143" w14:textId="77777777" w:rsidR="00531F04" w:rsidRPr="00531F04" w:rsidRDefault="00531F04" w:rsidP="00531F04">
      <w:pPr>
        <w:pStyle w:val="Tekstkomentarza"/>
        <w:rPr>
          <w:rFonts w:ascii="Times New Roman" w:eastAsia="Calibri" w:hAnsi="Times New Roman" w:cs="Times New Roman"/>
          <w:sz w:val="22"/>
          <w:szCs w:val="22"/>
        </w:rPr>
      </w:pPr>
      <w:r w:rsidRPr="00531F04">
        <w:rPr>
          <w:rFonts w:ascii="Times New Roman" w:eastAsia="Calibri" w:hAnsi="Times New Roman" w:cs="Times New Roman"/>
          <w:sz w:val="22"/>
          <w:szCs w:val="22"/>
        </w:rPr>
        <w:t>Wykonawca ubezpieczy na własny koszt i zapewni ciągłość ubezpieczenia na czas trwania kontraktu na wszystkie podane poniżej ryzyka:</w:t>
      </w:r>
    </w:p>
    <w:p w14:paraId="4BDDD6DF" w14:textId="07EB931D" w:rsidR="00531F04" w:rsidRPr="00531F04" w:rsidRDefault="00531F04" w:rsidP="00531F04">
      <w:pPr>
        <w:pStyle w:val="Tekstkomentarza"/>
        <w:rPr>
          <w:rFonts w:ascii="Times New Roman" w:eastAsia="Calibri" w:hAnsi="Times New Roman" w:cs="Times New Roman"/>
          <w:sz w:val="22"/>
          <w:szCs w:val="22"/>
        </w:rPr>
      </w:pPr>
      <w:r>
        <w:rPr>
          <w:rFonts w:ascii="Times New Roman" w:eastAsia="Calibri" w:hAnsi="Times New Roman" w:cs="Times New Roman"/>
          <w:sz w:val="22"/>
          <w:szCs w:val="22"/>
        </w:rPr>
        <w:t>1</w:t>
      </w:r>
      <w:r w:rsidRPr="00531F04">
        <w:rPr>
          <w:rFonts w:ascii="Times New Roman" w:eastAsia="Calibri" w:hAnsi="Times New Roman" w:cs="Times New Roman"/>
          <w:sz w:val="22"/>
          <w:szCs w:val="22"/>
        </w:rPr>
        <w:t xml:space="preserve">) ubezpieczenie wszelkich </w:t>
      </w:r>
      <w:proofErr w:type="spellStart"/>
      <w:r w:rsidRPr="00531F04">
        <w:rPr>
          <w:rFonts w:ascii="Times New Roman" w:eastAsia="Calibri" w:hAnsi="Times New Roman" w:cs="Times New Roman"/>
          <w:sz w:val="22"/>
          <w:szCs w:val="22"/>
        </w:rPr>
        <w:t>ryzyk</w:t>
      </w:r>
      <w:proofErr w:type="spellEnd"/>
      <w:r w:rsidRPr="00531F04">
        <w:rPr>
          <w:rFonts w:ascii="Times New Roman" w:eastAsia="Calibri" w:hAnsi="Times New Roman" w:cs="Times New Roman"/>
          <w:sz w:val="22"/>
          <w:szCs w:val="22"/>
        </w:rPr>
        <w:t xml:space="preserve"> budowy i montażu: obejmujące fizyczne zniszczenie lub</w:t>
      </w:r>
    </w:p>
    <w:p w14:paraId="1888F96A" w14:textId="77777777" w:rsidR="00531F04" w:rsidRPr="00531F04" w:rsidRDefault="00531F04" w:rsidP="00531F04">
      <w:pPr>
        <w:pStyle w:val="Tekstkomentarza"/>
        <w:rPr>
          <w:rFonts w:ascii="Times New Roman" w:eastAsia="Calibri" w:hAnsi="Times New Roman" w:cs="Times New Roman"/>
          <w:sz w:val="22"/>
          <w:szCs w:val="22"/>
        </w:rPr>
      </w:pPr>
      <w:r w:rsidRPr="00531F04">
        <w:rPr>
          <w:rFonts w:ascii="Times New Roman" w:eastAsia="Calibri" w:hAnsi="Times New Roman" w:cs="Times New Roman"/>
          <w:sz w:val="22"/>
          <w:szCs w:val="22"/>
        </w:rPr>
        <w:t xml:space="preserve">uszkodzenie przedmiotu umowy na terenie </w:t>
      </w:r>
      <w:proofErr w:type="gramStart"/>
      <w:r w:rsidRPr="00531F04">
        <w:rPr>
          <w:rFonts w:ascii="Times New Roman" w:eastAsia="Calibri" w:hAnsi="Times New Roman" w:cs="Times New Roman"/>
          <w:sz w:val="22"/>
          <w:szCs w:val="22"/>
        </w:rPr>
        <w:t>budowy,</w:t>
      </w:r>
      <w:proofErr w:type="gramEnd"/>
      <w:r w:rsidRPr="00531F04">
        <w:rPr>
          <w:rFonts w:ascii="Times New Roman" w:eastAsia="Calibri" w:hAnsi="Times New Roman" w:cs="Times New Roman"/>
          <w:sz w:val="22"/>
          <w:szCs w:val="22"/>
        </w:rPr>
        <w:t xml:space="preserve"> oraz w miejscach składowania mienia poza terenem budowy powstałe w trakcie realizacji przedmiotu umowy;</w:t>
      </w:r>
    </w:p>
    <w:p w14:paraId="59D50729" w14:textId="46D1FF4A" w:rsidR="00531F04" w:rsidRPr="00531F04" w:rsidRDefault="00531F04" w:rsidP="00531F04">
      <w:pPr>
        <w:pStyle w:val="Tekstkomentarza"/>
        <w:rPr>
          <w:rFonts w:ascii="Times New Roman" w:eastAsia="Calibri" w:hAnsi="Times New Roman" w:cs="Times New Roman"/>
          <w:sz w:val="22"/>
          <w:szCs w:val="22"/>
        </w:rPr>
      </w:pPr>
      <w:r>
        <w:rPr>
          <w:rFonts w:ascii="Times New Roman" w:eastAsia="Calibri" w:hAnsi="Times New Roman" w:cs="Times New Roman"/>
          <w:sz w:val="22"/>
          <w:szCs w:val="22"/>
        </w:rPr>
        <w:t>2</w:t>
      </w:r>
      <w:r w:rsidRPr="00531F04">
        <w:rPr>
          <w:rFonts w:ascii="Times New Roman" w:eastAsia="Calibri" w:hAnsi="Times New Roman" w:cs="Times New Roman"/>
          <w:sz w:val="22"/>
          <w:szCs w:val="22"/>
        </w:rPr>
        <w:t>) ubezpieczenie odpowiedzialności cywilnej z tytułu prowadzenia działalności i posiadanego mienia (OC) obejmujące odpowiedzialność cywilną za szkody rzeczowe oraz osobowe wyrządzone z tytułu realizacji kontraktu oraz z tytułu niewykonania lub nienależytego wykonania zobowiązania.</w:t>
      </w:r>
    </w:p>
    <w:p w14:paraId="537AC462" w14:textId="77777777" w:rsidR="00531F04" w:rsidRPr="004D3BE3" w:rsidRDefault="00531F04" w:rsidP="00F914C7">
      <w:pPr>
        <w:widowControl w:val="0"/>
        <w:suppressAutoHyphens/>
        <w:autoSpaceDN w:val="0"/>
        <w:spacing w:after="0" w:line="276" w:lineRule="auto"/>
        <w:ind w:left="284"/>
        <w:jc w:val="both"/>
        <w:textAlignment w:val="baseline"/>
        <w:rPr>
          <w:rFonts w:ascii="Times New Roman" w:eastAsia="Calibri" w:hAnsi="Times New Roman" w:cs="Times New Roman"/>
        </w:rPr>
      </w:pPr>
    </w:p>
    <w:bookmarkEnd w:id="14"/>
    <w:p w14:paraId="2C9C86F0" w14:textId="77777777" w:rsidR="00F948AA" w:rsidRPr="004D3BE3" w:rsidRDefault="00F948AA" w:rsidP="00616FDC">
      <w:pPr>
        <w:suppressAutoHyphens/>
        <w:autoSpaceDN w:val="0"/>
        <w:spacing w:after="0" w:line="276" w:lineRule="auto"/>
        <w:jc w:val="center"/>
        <w:textAlignment w:val="baseline"/>
        <w:rPr>
          <w:rFonts w:ascii="Times New Roman" w:eastAsia="SimSun" w:hAnsi="Times New Roman" w:cs="Times New Roman"/>
          <w:kern w:val="3"/>
        </w:rPr>
      </w:pPr>
    </w:p>
    <w:p w14:paraId="0BF179B6" w14:textId="77777777" w:rsidR="00F948AA" w:rsidRPr="004D3BE3" w:rsidRDefault="00F948AA" w:rsidP="00616FDC">
      <w:pPr>
        <w:suppressAutoHyphens/>
        <w:autoSpaceDN w:val="0"/>
        <w:spacing w:after="0" w:line="276" w:lineRule="auto"/>
        <w:jc w:val="center"/>
        <w:textAlignment w:val="baseline"/>
        <w:rPr>
          <w:rFonts w:ascii="Times New Roman" w:eastAsia="SimSun" w:hAnsi="Times New Roman" w:cs="Times New Roman"/>
          <w:kern w:val="3"/>
        </w:rPr>
      </w:pPr>
      <w:bookmarkStart w:id="15" w:name="_Hlk95737777"/>
      <w:r w:rsidRPr="004D3BE3">
        <w:rPr>
          <w:rFonts w:ascii="Times New Roman" w:eastAsia="SimSun" w:hAnsi="Times New Roman" w:cs="Times New Roman"/>
          <w:kern w:val="3"/>
        </w:rPr>
        <w:t>§ 11</w:t>
      </w:r>
    </w:p>
    <w:bookmarkEnd w:id="15"/>
    <w:p w14:paraId="54EB1622" w14:textId="32B4BBC5" w:rsidR="00F948AA" w:rsidRPr="004D3BE3" w:rsidRDefault="00F948AA" w:rsidP="00616FDC">
      <w:pPr>
        <w:spacing w:line="276" w:lineRule="auto"/>
        <w:jc w:val="center"/>
        <w:rPr>
          <w:rFonts w:ascii="Times New Roman" w:eastAsia="Calibri" w:hAnsi="Times New Roman" w:cs="Times New Roman"/>
        </w:rPr>
      </w:pPr>
      <w:r w:rsidRPr="004D3BE3">
        <w:rPr>
          <w:rFonts w:ascii="Times New Roman" w:eastAsia="Calibri" w:hAnsi="Times New Roman" w:cs="Times New Roman"/>
          <w:b/>
        </w:rPr>
        <w:t>Odstąpienie od Umowy</w:t>
      </w:r>
    </w:p>
    <w:p w14:paraId="59BCF057" w14:textId="77777777" w:rsidR="00F948AA" w:rsidRPr="004D3BE3" w:rsidRDefault="00F948AA" w:rsidP="00694E16">
      <w:pPr>
        <w:widowControl w:val="0"/>
        <w:numPr>
          <w:ilvl w:val="0"/>
          <w:numId w:val="38"/>
        </w:numPr>
        <w:suppressAutoHyphens/>
        <w:autoSpaceDN w:val="0"/>
        <w:spacing w:after="120" w:line="276" w:lineRule="auto"/>
        <w:ind w:left="360"/>
        <w:jc w:val="both"/>
        <w:textAlignment w:val="baseline"/>
        <w:rPr>
          <w:rFonts w:ascii="Times New Roman" w:eastAsia="Calibri" w:hAnsi="Times New Roman" w:cs="Times New Roman"/>
        </w:rPr>
      </w:pPr>
      <w:r w:rsidRPr="004D3BE3">
        <w:rPr>
          <w:rFonts w:ascii="Times New Roman" w:eastAsia="Calibri" w:hAnsi="Times New Roman" w:cs="Times New Roman"/>
          <w:b/>
        </w:rPr>
        <w:t>Zamawiający</w:t>
      </w:r>
      <w:r w:rsidRPr="004D3BE3">
        <w:rPr>
          <w:rFonts w:ascii="Times New Roman" w:eastAsia="Calibri" w:hAnsi="Times New Roman" w:cs="Times New Roman"/>
        </w:rPr>
        <w:t xml:space="preserve"> może odstąpić w całości lub w części od umowy w przypadkach przewidzianych w kodeksie cywilnym.</w:t>
      </w:r>
    </w:p>
    <w:p w14:paraId="405D1937" w14:textId="77777777" w:rsidR="00F948AA" w:rsidRPr="004D3BE3" w:rsidRDefault="00F948AA" w:rsidP="00694E16">
      <w:pPr>
        <w:widowControl w:val="0"/>
        <w:numPr>
          <w:ilvl w:val="0"/>
          <w:numId w:val="38"/>
        </w:numPr>
        <w:suppressAutoHyphens/>
        <w:autoSpaceDN w:val="0"/>
        <w:spacing w:after="0" w:line="276" w:lineRule="auto"/>
        <w:ind w:left="284" w:hanging="284"/>
        <w:textAlignment w:val="baseline"/>
        <w:rPr>
          <w:rFonts w:ascii="Times New Roman" w:eastAsia="Times New Roman" w:hAnsi="Times New Roman" w:cs="Times New Roman"/>
        </w:rPr>
      </w:pPr>
      <w:r w:rsidRPr="004D3BE3">
        <w:rPr>
          <w:rFonts w:ascii="Times New Roman" w:eastAsia="Times New Roman" w:hAnsi="Times New Roman" w:cs="Times New Roman"/>
        </w:rPr>
        <w:t>Zamawiający jest uprawniony do odstąpienia od umowy, jeżeli:</w:t>
      </w:r>
    </w:p>
    <w:p w14:paraId="4E9D2421" w14:textId="77777777" w:rsidR="00F948AA" w:rsidRPr="004D3BE3" w:rsidRDefault="00F948AA" w:rsidP="00694E16">
      <w:pPr>
        <w:widowControl w:val="0"/>
        <w:numPr>
          <w:ilvl w:val="0"/>
          <w:numId w:val="15"/>
        </w:numPr>
        <w:suppressAutoHyphens/>
        <w:autoSpaceDN w:val="0"/>
        <w:spacing w:after="0" w:line="276" w:lineRule="auto"/>
        <w:ind w:left="567" w:hanging="283"/>
        <w:jc w:val="both"/>
        <w:textAlignment w:val="baseline"/>
        <w:rPr>
          <w:rFonts w:ascii="Times New Roman" w:eastAsia="Times New Roman" w:hAnsi="Times New Roman" w:cs="Times New Roman"/>
        </w:rPr>
      </w:pPr>
      <w:r w:rsidRPr="004D3BE3">
        <w:rPr>
          <w:rFonts w:ascii="Times New Roman" w:eastAsia="SimSun" w:hAnsi="Times New Roman" w:cs="Times New Roman"/>
          <w:kern w:val="3"/>
          <w:lang w:eastAsia="pl-PL"/>
        </w:rPr>
        <w:t>Wykonawca z przyczyn zawinionych nie będzie wykonywał umowy lub będzie wykonywał ją nienależycie i pomimo pisemnego wezwania Wykonawcy do podjęcia wykonywania umowy lub należytego wykonywania umowy w wyznaczonym, uzasadnionym technicznie terminie nie zadośćuczyni żądaniu Zamawiającego – w terminie do 30 dni kalendarzowych od nie zadość uczynienia temu żądaniu;</w:t>
      </w:r>
    </w:p>
    <w:p w14:paraId="7D7FD4F6" w14:textId="77777777" w:rsidR="00F948AA" w:rsidRPr="004D3BE3" w:rsidRDefault="00F948AA" w:rsidP="00694E16">
      <w:pPr>
        <w:widowControl w:val="0"/>
        <w:numPr>
          <w:ilvl w:val="0"/>
          <w:numId w:val="15"/>
        </w:numPr>
        <w:suppressAutoHyphens/>
        <w:autoSpaceDN w:val="0"/>
        <w:spacing w:after="0" w:line="276" w:lineRule="auto"/>
        <w:ind w:left="567" w:hanging="283"/>
        <w:jc w:val="both"/>
        <w:textAlignment w:val="baseline"/>
        <w:rPr>
          <w:rFonts w:ascii="Times New Roman" w:eastAsia="Times New Roman" w:hAnsi="Times New Roman" w:cs="Times New Roman"/>
        </w:rPr>
      </w:pPr>
      <w:r w:rsidRPr="004D3BE3">
        <w:rPr>
          <w:rFonts w:ascii="Times New Roman" w:eastAsia="SimSun" w:hAnsi="Times New Roman" w:cs="Times New Roman"/>
          <w:kern w:val="3"/>
          <w:lang w:eastAsia="pl-PL"/>
        </w:rPr>
        <w:t>Wykonawca bez uzasadnionej przyczyny przerwie wykonywanie robót budowlanych na okres dłuższy niż 3</w:t>
      </w:r>
      <w:r w:rsidRPr="004D3BE3">
        <w:rPr>
          <w:rFonts w:ascii="Times New Roman" w:eastAsia="SimSun" w:hAnsi="Times New Roman" w:cs="Times New Roman"/>
          <w:i/>
          <w:kern w:val="3"/>
          <w:lang w:eastAsia="pl-PL"/>
        </w:rPr>
        <w:t xml:space="preserve"> </w:t>
      </w:r>
      <w:r w:rsidRPr="004D3BE3">
        <w:rPr>
          <w:rFonts w:ascii="Times New Roman" w:eastAsia="SimSun" w:hAnsi="Times New Roman" w:cs="Times New Roman"/>
          <w:kern w:val="3"/>
          <w:lang w:eastAsia="pl-PL"/>
        </w:rPr>
        <w:t>dni kalendarzowe i pomimo dodatkowego pisemnego wezwania Zamawiającego nie podejmie ich w okresie 3</w:t>
      </w:r>
      <w:r w:rsidRPr="004D3BE3">
        <w:rPr>
          <w:rFonts w:ascii="Times New Roman" w:eastAsia="SimSun" w:hAnsi="Times New Roman" w:cs="Times New Roman"/>
          <w:i/>
          <w:kern w:val="3"/>
          <w:lang w:eastAsia="pl-PL"/>
        </w:rPr>
        <w:t xml:space="preserve"> </w:t>
      </w:r>
      <w:r w:rsidRPr="004D3BE3">
        <w:rPr>
          <w:rFonts w:ascii="Times New Roman" w:eastAsia="SimSun" w:hAnsi="Times New Roman" w:cs="Times New Roman"/>
          <w:kern w:val="3"/>
          <w:lang w:eastAsia="pl-PL"/>
        </w:rPr>
        <w:t>dni kalendarzowych od dnia doręczenia Wykonawcy dodatkowego wezwania – w terminie 30 dni kalendarzowych od upływu terminu na podjęcie przerwanych robót budowlanych;</w:t>
      </w:r>
    </w:p>
    <w:p w14:paraId="2C19CC71" w14:textId="77777777" w:rsidR="00F948AA" w:rsidRPr="004D3BE3" w:rsidRDefault="00F948AA" w:rsidP="00694E16">
      <w:pPr>
        <w:widowControl w:val="0"/>
        <w:numPr>
          <w:ilvl w:val="0"/>
          <w:numId w:val="15"/>
        </w:numPr>
        <w:suppressAutoHyphens/>
        <w:autoSpaceDN w:val="0"/>
        <w:spacing w:after="0" w:line="276" w:lineRule="auto"/>
        <w:ind w:left="567" w:hanging="283"/>
        <w:jc w:val="both"/>
        <w:textAlignment w:val="baseline"/>
        <w:rPr>
          <w:rFonts w:ascii="Times New Roman" w:eastAsia="Times New Roman" w:hAnsi="Times New Roman" w:cs="Times New Roman"/>
        </w:rPr>
      </w:pPr>
      <w:r w:rsidRPr="004D3BE3">
        <w:rPr>
          <w:rFonts w:ascii="Times New Roman" w:eastAsia="SimSun" w:hAnsi="Times New Roman" w:cs="Times New Roman"/>
          <w:kern w:val="3"/>
          <w:lang w:eastAsia="pl-PL"/>
        </w:rPr>
        <w:lastRenderedPageBreak/>
        <w:t>Wykonawca z przyczyn zawinionych nie przystąpi do realizacji robót budowlanych albo pozostanie w zwłoce z realizacją przedmiotu umowy tak dalece, że wątpliwe będzie dochowanie terminu zakończenia robót –</w:t>
      </w:r>
      <w:r w:rsidRPr="004D3BE3">
        <w:rPr>
          <w:rFonts w:ascii="Times New Roman" w:eastAsia="SimSun" w:hAnsi="Times New Roman" w:cs="Times New Roman"/>
          <w:color w:val="FF0000"/>
          <w:kern w:val="3"/>
          <w:lang w:eastAsia="pl-PL"/>
        </w:rPr>
        <w:t xml:space="preserve"> </w:t>
      </w:r>
      <w:r w:rsidRPr="004D3BE3">
        <w:rPr>
          <w:rFonts w:ascii="Times New Roman" w:eastAsia="SimSun" w:hAnsi="Times New Roman" w:cs="Times New Roman"/>
          <w:kern w:val="3"/>
          <w:lang w:eastAsia="pl-PL"/>
        </w:rPr>
        <w:t>w terminie 30 dni kalendarzowych od stwierdzenia przez Zamawiającego wystąpienia zagrożenia zakończenia robót budowlanych w określonym terminie;</w:t>
      </w:r>
    </w:p>
    <w:p w14:paraId="74C4D441" w14:textId="53F1536C" w:rsidR="00F948AA" w:rsidRPr="004D3BE3" w:rsidRDefault="00842052" w:rsidP="00694E16">
      <w:pPr>
        <w:widowControl w:val="0"/>
        <w:numPr>
          <w:ilvl w:val="0"/>
          <w:numId w:val="15"/>
        </w:numPr>
        <w:suppressAutoHyphens/>
        <w:autoSpaceDN w:val="0"/>
        <w:spacing w:after="0" w:line="276" w:lineRule="auto"/>
        <w:ind w:left="567" w:hanging="283"/>
        <w:jc w:val="both"/>
        <w:textAlignment w:val="baseline"/>
        <w:rPr>
          <w:rFonts w:ascii="Times New Roman" w:eastAsia="Times New Roman" w:hAnsi="Times New Roman" w:cs="Times New Roman"/>
        </w:rPr>
      </w:pPr>
      <w:r w:rsidRPr="004D3BE3">
        <w:rPr>
          <w:rFonts w:ascii="Times New Roman" w:eastAsia="SimSun" w:hAnsi="Times New Roman" w:cs="Times New Roman"/>
          <w:kern w:val="3"/>
          <w:lang w:eastAsia="pl-PL"/>
        </w:rPr>
        <w:t>S</w:t>
      </w:r>
      <w:r w:rsidR="00F948AA" w:rsidRPr="004D3BE3">
        <w:rPr>
          <w:rFonts w:ascii="Times New Roman" w:eastAsia="SimSun" w:hAnsi="Times New Roman" w:cs="Times New Roman"/>
          <w:kern w:val="3"/>
          <w:lang w:eastAsia="pl-PL"/>
        </w:rPr>
        <w:t>uma kar umownych naliczonych Wykonawcy przekroczy 20</w:t>
      </w:r>
      <w:r w:rsidR="00F948AA" w:rsidRPr="004D3BE3">
        <w:rPr>
          <w:rFonts w:ascii="Times New Roman" w:eastAsia="SimSun" w:hAnsi="Times New Roman" w:cs="Times New Roman"/>
          <w:i/>
          <w:kern w:val="3"/>
          <w:lang w:eastAsia="pl-PL"/>
        </w:rPr>
        <w:t xml:space="preserve"> </w:t>
      </w:r>
      <w:r w:rsidR="00F948AA" w:rsidRPr="004D3BE3">
        <w:rPr>
          <w:rFonts w:ascii="Times New Roman" w:eastAsia="SimSun" w:hAnsi="Times New Roman" w:cs="Times New Roman"/>
          <w:kern w:val="3"/>
          <w:lang w:eastAsia="pl-PL"/>
        </w:rPr>
        <w:t>% wynagrodzenia brutto Wykonawcy - w terminie 30 dni kalendarzowych od dnia przekroczenia;</w:t>
      </w:r>
    </w:p>
    <w:p w14:paraId="3E0FAD36" w14:textId="456806EB" w:rsidR="00F948AA" w:rsidRPr="004D3BE3" w:rsidRDefault="00842052" w:rsidP="00694E16">
      <w:pPr>
        <w:widowControl w:val="0"/>
        <w:numPr>
          <w:ilvl w:val="0"/>
          <w:numId w:val="15"/>
        </w:numPr>
        <w:suppressAutoHyphens/>
        <w:autoSpaceDN w:val="0"/>
        <w:spacing w:after="0" w:line="276" w:lineRule="auto"/>
        <w:ind w:left="567" w:hanging="283"/>
        <w:jc w:val="both"/>
        <w:textAlignment w:val="baseline"/>
        <w:rPr>
          <w:rFonts w:ascii="Times New Roman" w:eastAsia="Times New Roman" w:hAnsi="Times New Roman" w:cs="Times New Roman"/>
        </w:rPr>
      </w:pPr>
      <w:r w:rsidRPr="004D3BE3">
        <w:rPr>
          <w:rFonts w:ascii="Times New Roman" w:eastAsia="SimSun" w:hAnsi="Times New Roman" w:cs="Times New Roman"/>
          <w:kern w:val="3"/>
          <w:lang w:eastAsia="pl-PL"/>
        </w:rPr>
        <w:t>K</w:t>
      </w:r>
      <w:r w:rsidR="00F948AA" w:rsidRPr="004D3BE3">
        <w:rPr>
          <w:rFonts w:ascii="Times New Roman" w:eastAsia="SimSun" w:hAnsi="Times New Roman" w:cs="Times New Roman"/>
          <w:kern w:val="3"/>
          <w:lang w:eastAsia="pl-PL"/>
        </w:rPr>
        <w:t>ierownik budowy, kierownicy robót lub inny/inni pracownik/pracownicy Wykonawcy zaangażowani w realizację przedmiotu umowy zaciągną zobowiązanie w imieniu Zamawiającego mogące rodzić skutki finansowe dla Zamawiającego lub wystąpią w imieniu Zamawiającego bez jego zgody - w terminie 30 dni kalendarzowych od dnia, w którym Zamawiający dowie się o okoliczności uzasadniającej odstąpienie;</w:t>
      </w:r>
    </w:p>
    <w:p w14:paraId="7A74C429" w14:textId="4FA20A39" w:rsidR="00F948AA" w:rsidRPr="004D3BE3" w:rsidRDefault="00F948AA" w:rsidP="00694E16">
      <w:pPr>
        <w:widowControl w:val="0"/>
        <w:numPr>
          <w:ilvl w:val="0"/>
          <w:numId w:val="15"/>
        </w:numPr>
        <w:suppressAutoHyphens/>
        <w:autoSpaceDN w:val="0"/>
        <w:spacing w:after="0" w:line="276" w:lineRule="auto"/>
        <w:ind w:left="567" w:hanging="283"/>
        <w:jc w:val="both"/>
        <w:textAlignment w:val="baseline"/>
        <w:rPr>
          <w:rFonts w:ascii="Times New Roman" w:eastAsia="Times New Roman" w:hAnsi="Times New Roman" w:cs="Times New Roman"/>
        </w:rPr>
      </w:pPr>
      <w:r w:rsidRPr="004D3BE3">
        <w:rPr>
          <w:rFonts w:ascii="Times New Roman" w:eastAsia="SimSun" w:hAnsi="Times New Roman" w:cs="Times New Roman"/>
          <w:kern w:val="3"/>
          <w:lang w:eastAsia="pl-PL"/>
        </w:rPr>
        <w:t>Wykonawca złoży fałszywe oświadczenie w ramach realizacji niniejszej umowy albo oświadczenie niekompletne, którego nie uzupełni w wyznaczonym przez Zamawiającego terminie - w terminie do 30 dni kalendarzowych od dnia, kiedy Zamawiający poweźmie informacje o okolicznościach warunkujących odstąpienie od umowy z tej przyczyny.</w:t>
      </w:r>
    </w:p>
    <w:p w14:paraId="166F1DB4" w14:textId="711CCCBC" w:rsidR="00147A02" w:rsidRPr="004D3BE3" w:rsidRDefault="00147A02" w:rsidP="00694E16">
      <w:pPr>
        <w:widowControl w:val="0"/>
        <w:numPr>
          <w:ilvl w:val="0"/>
          <w:numId w:val="15"/>
        </w:numPr>
        <w:suppressAutoHyphens/>
        <w:autoSpaceDN w:val="0"/>
        <w:spacing w:after="0" w:line="276" w:lineRule="auto"/>
        <w:ind w:left="567" w:hanging="283"/>
        <w:jc w:val="both"/>
        <w:textAlignment w:val="baseline"/>
        <w:rPr>
          <w:rFonts w:ascii="Times New Roman" w:eastAsia="Times New Roman" w:hAnsi="Times New Roman" w:cs="Times New Roman"/>
        </w:rPr>
      </w:pPr>
      <w:r w:rsidRPr="004D3BE3">
        <w:rPr>
          <w:rFonts w:ascii="Times New Roman" w:eastAsia="SimSun" w:hAnsi="Times New Roman" w:cs="Times New Roman"/>
          <w:kern w:val="3"/>
          <w:lang w:eastAsia="pl-PL"/>
        </w:rPr>
        <w:t xml:space="preserve">W </w:t>
      </w:r>
      <w:proofErr w:type="gramStart"/>
      <w:r w:rsidRPr="004D3BE3">
        <w:rPr>
          <w:rFonts w:ascii="Times New Roman" w:eastAsia="SimSun" w:hAnsi="Times New Roman" w:cs="Times New Roman"/>
          <w:kern w:val="3"/>
          <w:lang w:eastAsia="pl-PL"/>
        </w:rPr>
        <w:t>przypadku</w:t>
      </w:r>
      <w:proofErr w:type="gramEnd"/>
      <w:r w:rsidRPr="004D3BE3">
        <w:rPr>
          <w:rFonts w:ascii="Times New Roman" w:eastAsia="SimSun" w:hAnsi="Times New Roman" w:cs="Times New Roman"/>
          <w:kern w:val="3"/>
          <w:lang w:eastAsia="pl-PL"/>
        </w:rPr>
        <w:t xml:space="preserve"> o którym mowa w art.465 ust.7 ustawy </w:t>
      </w:r>
      <w:proofErr w:type="spellStart"/>
      <w:r w:rsidRPr="004D3BE3">
        <w:rPr>
          <w:rFonts w:ascii="Times New Roman" w:eastAsia="SimSun" w:hAnsi="Times New Roman" w:cs="Times New Roman"/>
          <w:kern w:val="3"/>
          <w:lang w:eastAsia="pl-PL"/>
        </w:rPr>
        <w:t>Pzp</w:t>
      </w:r>
      <w:proofErr w:type="spellEnd"/>
    </w:p>
    <w:p w14:paraId="6C964709" w14:textId="77777777" w:rsidR="00F948AA" w:rsidRPr="004D3BE3" w:rsidRDefault="00F948AA" w:rsidP="00694E16">
      <w:pPr>
        <w:widowControl w:val="0"/>
        <w:numPr>
          <w:ilvl w:val="0"/>
          <w:numId w:val="3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4D3BE3">
        <w:rPr>
          <w:rFonts w:ascii="Times New Roman" w:eastAsia="SimSun" w:hAnsi="Times New Roman" w:cs="Times New Roman"/>
          <w:kern w:val="3"/>
        </w:rPr>
        <w:t>W razie zaistnienia istotnej zmiany okoliczności powodującej, że wykonanie umowy nie będzie leżeć w interesie publicznym, czego nie można było przewidzieć w chwili zawarcia umowy, Zamawiający może odstąpić od umowy w terminie 30 dni kalendarzowych od powzięcia wiadomości o powyższych okolicznościach; w tym przypadku Wykonawca może żądać wyłącznie wynagrodzenia należnego z tytułu wykonania części przedmiotu umowy.</w:t>
      </w:r>
    </w:p>
    <w:p w14:paraId="5C302512" w14:textId="39357ED1" w:rsidR="00F948AA" w:rsidRPr="004D3BE3" w:rsidRDefault="00F948AA" w:rsidP="00694E16">
      <w:pPr>
        <w:widowControl w:val="0"/>
        <w:numPr>
          <w:ilvl w:val="0"/>
          <w:numId w:val="3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4D3BE3">
        <w:rPr>
          <w:rFonts w:ascii="Times New Roman" w:eastAsia="SimSun" w:hAnsi="Times New Roman" w:cs="Times New Roman"/>
          <w:kern w:val="3"/>
        </w:rPr>
        <w:t xml:space="preserve">Odstąpienie od umowy następuje </w:t>
      </w:r>
      <w:r w:rsidR="00F914C7" w:rsidRPr="004D3BE3">
        <w:rPr>
          <w:rFonts w:ascii="Times New Roman" w:eastAsia="SimSun" w:hAnsi="Times New Roman" w:cs="Times New Roman"/>
          <w:kern w:val="3"/>
        </w:rPr>
        <w:t>w formie pisemnej</w:t>
      </w:r>
      <w:r w:rsidRPr="004D3BE3">
        <w:rPr>
          <w:rFonts w:ascii="Times New Roman" w:eastAsia="SimSun" w:hAnsi="Times New Roman" w:cs="Times New Roman"/>
          <w:kern w:val="3"/>
        </w:rPr>
        <w:t xml:space="preserve"> z chwilą otrzymania oświadczenia o odstąpieniu przez Wykonawcę.</w:t>
      </w:r>
    </w:p>
    <w:p w14:paraId="3E0B06AB" w14:textId="726EA79E" w:rsidR="00F948AA" w:rsidRPr="004D3BE3" w:rsidRDefault="00F948AA" w:rsidP="00694E16">
      <w:pPr>
        <w:widowControl w:val="0"/>
        <w:numPr>
          <w:ilvl w:val="0"/>
          <w:numId w:val="3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4D3BE3">
        <w:rPr>
          <w:rFonts w:ascii="Times New Roman" w:eastAsia="SimSun" w:hAnsi="Times New Roman" w:cs="Times New Roman"/>
          <w:kern w:val="3"/>
        </w:rPr>
        <w:t>Odstąpienie od umowy nie zwalnia Wykonawcy z obowiązku zapłaty kar umownych.</w:t>
      </w:r>
    </w:p>
    <w:p w14:paraId="68523ECD" w14:textId="6C81F97A" w:rsidR="00147A02" w:rsidRPr="004D3BE3" w:rsidRDefault="00147A02" w:rsidP="00694E16">
      <w:pPr>
        <w:widowControl w:val="0"/>
        <w:numPr>
          <w:ilvl w:val="0"/>
          <w:numId w:val="3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4D3BE3">
        <w:rPr>
          <w:rFonts w:ascii="Times New Roman" w:eastAsia="Calibri" w:hAnsi="Times New Roman" w:cs="Times New Roman"/>
          <w:lang w:eastAsia="ar-SA"/>
        </w:rPr>
        <w:t>W przypadku odstąpienia od umowy Wykonawcę oraz Zamawiającego obciążają następujące obowiązki szczegółowe:</w:t>
      </w:r>
    </w:p>
    <w:p w14:paraId="36403E27" w14:textId="6A194075" w:rsidR="00147A02" w:rsidRPr="004D3BE3" w:rsidRDefault="00147A02" w:rsidP="00694E16">
      <w:pPr>
        <w:pStyle w:val="Akapitzlist"/>
        <w:widowControl w:val="0"/>
        <w:numPr>
          <w:ilvl w:val="0"/>
          <w:numId w:val="52"/>
        </w:numPr>
        <w:spacing w:after="0"/>
        <w:ind w:left="567" w:hanging="283"/>
        <w:jc w:val="both"/>
        <w:rPr>
          <w:rFonts w:ascii="Times New Roman" w:eastAsia="Times New Roman" w:hAnsi="Times New Roman" w:cs="Times New Roman"/>
        </w:rPr>
      </w:pPr>
      <w:r w:rsidRPr="004D3BE3">
        <w:rPr>
          <w:rFonts w:ascii="Times New Roman" w:eastAsia="Calibri" w:hAnsi="Times New Roman" w:cs="Times New Roman"/>
          <w:lang w:eastAsia="ar-SA"/>
        </w:rPr>
        <w:t>w terminie 7 dni od daty odstąpienia od umowy Wykonawca przy udziale Zamawiającego sporządzi szczegółowy protokół inwentaryzacji robót w toku, wg stanu na dzień odstąpienia,</w:t>
      </w:r>
    </w:p>
    <w:p w14:paraId="599D256C" w14:textId="116E9FE6" w:rsidR="00147A02" w:rsidRPr="004D3BE3" w:rsidRDefault="00147A02" w:rsidP="00694E16">
      <w:pPr>
        <w:pStyle w:val="Akapitzlist"/>
        <w:widowControl w:val="0"/>
        <w:numPr>
          <w:ilvl w:val="0"/>
          <w:numId w:val="52"/>
        </w:numPr>
        <w:spacing w:after="0"/>
        <w:ind w:left="567" w:hanging="283"/>
        <w:jc w:val="both"/>
        <w:rPr>
          <w:rFonts w:ascii="Times New Roman" w:eastAsia="Times New Roman" w:hAnsi="Times New Roman" w:cs="Times New Roman"/>
        </w:rPr>
      </w:pPr>
      <w:r w:rsidRPr="004D3BE3">
        <w:rPr>
          <w:rFonts w:ascii="Times New Roman" w:eastAsia="Calibri" w:hAnsi="Times New Roman" w:cs="Times New Roman"/>
          <w:lang w:eastAsia="ar-SA"/>
        </w:rPr>
        <w:t xml:space="preserve">Wykonawca zabezpieczy przerwane roboty w zakresie obustronnie uzgodnionym na koszt tej strony, z której winy nastąpiło odstąpienie od umowy, </w:t>
      </w:r>
    </w:p>
    <w:p w14:paraId="7CB19678" w14:textId="07DA0139" w:rsidR="00147A02" w:rsidRPr="004D3BE3" w:rsidRDefault="00147A02" w:rsidP="00694E16">
      <w:pPr>
        <w:pStyle w:val="Akapitzlist"/>
        <w:widowControl w:val="0"/>
        <w:numPr>
          <w:ilvl w:val="0"/>
          <w:numId w:val="52"/>
        </w:numPr>
        <w:spacing w:after="0"/>
        <w:ind w:left="567" w:hanging="283"/>
        <w:jc w:val="both"/>
        <w:rPr>
          <w:rFonts w:ascii="Times New Roman" w:eastAsia="Times New Roman" w:hAnsi="Times New Roman" w:cs="Times New Roman"/>
        </w:rPr>
      </w:pPr>
      <w:r w:rsidRPr="004D3BE3">
        <w:rPr>
          <w:rFonts w:ascii="Times New Roman" w:eastAsia="Calibri" w:hAnsi="Times New Roman" w:cs="Times New Roman"/>
          <w:lang w:eastAsia="ar-SA"/>
        </w:rPr>
        <w:t xml:space="preserve"> Wykonawca sporządzi wykaz tych materiałów lub urządzeń, które nie mogą być wykorzystane przez Wykonawcę do realizacji innych robót, nieobjętych niniejszą umową, jeżeli odstąpienie od umowy nastąpiło z przyczyn niezależnych od niego,</w:t>
      </w:r>
    </w:p>
    <w:p w14:paraId="43E66B8F" w14:textId="642704A3" w:rsidR="00147A02" w:rsidRPr="004D3BE3" w:rsidRDefault="00147A02" w:rsidP="00694E16">
      <w:pPr>
        <w:pStyle w:val="Akapitzlist"/>
        <w:widowControl w:val="0"/>
        <w:numPr>
          <w:ilvl w:val="0"/>
          <w:numId w:val="52"/>
        </w:numPr>
        <w:spacing w:after="0"/>
        <w:ind w:left="567" w:hanging="283"/>
        <w:jc w:val="both"/>
        <w:rPr>
          <w:rFonts w:ascii="Times New Roman" w:eastAsia="Times New Roman" w:hAnsi="Times New Roman" w:cs="Times New Roman"/>
        </w:rPr>
      </w:pPr>
      <w:r w:rsidRPr="004D3BE3">
        <w:rPr>
          <w:rFonts w:ascii="Times New Roman" w:eastAsia="Calibri" w:hAnsi="Times New Roman" w:cs="Times New Roman"/>
          <w:lang w:eastAsia="ar-SA"/>
        </w:rPr>
        <w:t xml:space="preserve">Wykonawca zgłosi do dokonania przez Zamawiającego odbioru robót przerwanych oraz robót zabezpieczających, jeżeli odstąpienie od umowy nastąpiło z przyczyn, za które Wykonawca nie odpowiada, </w:t>
      </w:r>
    </w:p>
    <w:p w14:paraId="79B9316D" w14:textId="3B5182BF" w:rsidR="00147A02" w:rsidRPr="004D3BE3" w:rsidRDefault="00147A02" w:rsidP="00694E16">
      <w:pPr>
        <w:pStyle w:val="Akapitzlist"/>
        <w:widowControl w:val="0"/>
        <w:numPr>
          <w:ilvl w:val="0"/>
          <w:numId w:val="52"/>
        </w:numPr>
        <w:spacing w:after="0"/>
        <w:ind w:left="567" w:hanging="283"/>
        <w:jc w:val="both"/>
        <w:rPr>
          <w:rFonts w:ascii="Times New Roman" w:eastAsia="Times New Roman" w:hAnsi="Times New Roman" w:cs="Times New Roman"/>
        </w:rPr>
      </w:pPr>
      <w:r w:rsidRPr="004D3BE3">
        <w:rPr>
          <w:rFonts w:ascii="Times New Roman" w:eastAsia="Calibri" w:hAnsi="Times New Roman" w:cs="Times New Roman"/>
          <w:lang w:eastAsia="ar-SA"/>
        </w:rPr>
        <w:t xml:space="preserve">Wykonawca niezwłocznie, najpóźniej w terminie 14 dni, usunie z terenu budowy urządzenia przez niego dostarczone lub wniesione. </w:t>
      </w:r>
    </w:p>
    <w:p w14:paraId="0A286FAE" w14:textId="77777777" w:rsidR="00147A02" w:rsidRPr="004D3BE3" w:rsidRDefault="00147A02" w:rsidP="00694E16">
      <w:pPr>
        <w:numPr>
          <w:ilvl w:val="3"/>
          <w:numId w:val="47"/>
        </w:numPr>
        <w:suppressAutoHyphens/>
        <w:spacing w:after="0" w:line="276" w:lineRule="auto"/>
        <w:ind w:left="284" w:hanging="284"/>
        <w:jc w:val="both"/>
        <w:rPr>
          <w:rFonts w:ascii="Times New Roman" w:eastAsia="Calibri" w:hAnsi="Times New Roman" w:cs="Times New Roman"/>
          <w:lang w:eastAsia="ar-SA"/>
        </w:rPr>
      </w:pPr>
      <w:r w:rsidRPr="004D3BE3">
        <w:rPr>
          <w:rFonts w:ascii="Times New Roman" w:eastAsia="Calibri" w:hAnsi="Times New Roman" w:cs="Times New Roman"/>
          <w:lang w:eastAsia="ar-SA"/>
        </w:rPr>
        <w:t xml:space="preserve">Zamawiający w razie odstąpienia od umowy z przyczyn, za które Wykonawca nie ponosi odpowiedzialności, zobowiązany jest do:        </w:t>
      </w:r>
    </w:p>
    <w:p w14:paraId="279BDFF4" w14:textId="08EB5FBF" w:rsidR="00147A02" w:rsidRPr="004D3BE3" w:rsidRDefault="00147A02" w:rsidP="00694E16">
      <w:pPr>
        <w:pStyle w:val="Akapitzlist"/>
        <w:numPr>
          <w:ilvl w:val="0"/>
          <w:numId w:val="53"/>
        </w:numPr>
        <w:spacing w:after="0"/>
        <w:ind w:left="567" w:hanging="283"/>
        <w:jc w:val="both"/>
        <w:rPr>
          <w:rFonts w:ascii="Times New Roman" w:eastAsia="Calibri" w:hAnsi="Times New Roman" w:cs="Times New Roman"/>
          <w:lang w:eastAsia="ar-SA"/>
        </w:rPr>
      </w:pPr>
      <w:r w:rsidRPr="004D3BE3">
        <w:rPr>
          <w:rFonts w:ascii="Times New Roman" w:eastAsia="Calibri" w:hAnsi="Times New Roman" w:cs="Times New Roman"/>
          <w:lang w:eastAsia="ar-SA"/>
        </w:rPr>
        <w:t xml:space="preserve">dokonania odbioru robót przerwanych oraz zapłaty wynagrodzenia za roboty, które zostały wykonane do dnia odstąpienia, </w:t>
      </w:r>
    </w:p>
    <w:p w14:paraId="21EB4A57" w14:textId="681F9432" w:rsidR="00147A02" w:rsidRPr="004D3BE3" w:rsidRDefault="00147A02" w:rsidP="00694E16">
      <w:pPr>
        <w:pStyle w:val="Akapitzlist"/>
        <w:numPr>
          <w:ilvl w:val="0"/>
          <w:numId w:val="53"/>
        </w:numPr>
        <w:spacing w:after="0"/>
        <w:ind w:left="567" w:hanging="283"/>
        <w:jc w:val="both"/>
        <w:rPr>
          <w:rFonts w:ascii="Times New Roman" w:eastAsia="Calibri" w:hAnsi="Times New Roman" w:cs="Times New Roman"/>
          <w:lang w:eastAsia="ar-SA"/>
        </w:rPr>
      </w:pPr>
      <w:r w:rsidRPr="004D3BE3">
        <w:rPr>
          <w:rFonts w:ascii="Times New Roman" w:eastAsia="Calibri" w:hAnsi="Times New Roman" w:cs="Times New Roman"/>
          <w:lang w:eastAsia="ar-SA"/>
        </w:rPr>
        <w:t>przejęcia od Wykonawcy pod swój dozór terenu budowy.</w:t>
      </w:r>
    </w:p>
    <w:p w14:paraId="67A8A0B6" w14:textId="77777777" w:rsidR="00147A02" w:rsidRPr="004D3BE3" w:rsidRDefault="00147A02" w:rsidP="00616FDC">
      <w:pPr>
        <w:widowControl w:val="0"/>
        <w:suppressAutoHyphens/>
        <w:autoSpaceDN w:val="0"/>
        <w:spacing w:after="0" w:line="276" w:lineRule="auto"/>
        <w:jc w:val="both"/>
        <w:textAlignment w:val="baseline"/>
        <w:rPr>
          <w:rFonts w:ascii="Times New Roman" w:eastAsia="Times New Roman" w:hAnsi="Times New Roman" w:cs="Times New Roman"/>
        </w:rPr>
      </w:pPr>
    </w:p>
    <w:p w14:paraId="480BB3E0" w14:textId="77777777" w:rsidR="00F948AA" w:rsidRPr="004D3BE3" w:rsidRDefault="00F948AA" w:rsidP="00616FDC">
      <w:pPr>
        <w:widowControl w:val="0"/>
        <w:suppressAutoHyphens/>
        <w:autoSpaceDN w:val="0"/>
        <w:spacing w:after="0" w:line="276" w:lineRule="auto"/>
        <w:ind w:left="284"/>
        <w:jc w:val="both"/>
        <w:textAlignment w:val="baseline"/>
        <w:rPr>
          <w:rFonts w:ascii="Times New Roman" w:eastAsia="Times New Roman" w:hAnsi="Times New Roman" w:cs="Times New Roman"/>
        </w:rPr>
      </w:pPr>
    </w:p>
    <w:p w14:paraId="0400657B" w14:textId="77777777" w:rsidR="00F948AA" w:rsidRPr="004D3BE3" w:rsidRDefault="00F948AA" w:rsidP="00616FDC">
      <w:pPr>
        <w:widowControl w:val="0"/>
        <w:suppressAutoHyphens/>
        <w:autoSpaceDN w:val="0"/>
        <w:spacing w:after="0" w:line="276" w:lineRule="auto"/>
        <w:jc w:val="center"/>
        <w:textAlignment w:val="baseline"/>
        <w:rPr>
          <w:rFonts w:ascii="Times New Roman" w:eastAsia="SimSun" w:hAnsi="Times New Roman" w:cs="Times New Roman"/>
          <w:kern w:val="3"/>
        </w:rPr>
      </w:pPr>
      <w:r w:rsidRPr="004D3BE3">
        <w:rPr>
          <w:rFonts w:ascii="Times New Roman" w:eastAsia="SimSun" w:hAnsi="Times New Roman" w:cs="Times New Roman"/>
          <w:kern w:val="3"/>
        </w:rPr>
        <w:t>§ 12</w:t>
      </w:r>
    </w:p>
    <w:p w14:paraId="1E41CFA4" w14:textId="77777777" w:rsidR="00F948AA" w:rsidRPr="004D3BE3" w:rsidRDefault="00F948AA" w:rsidP="00616FDC">
      <w:pPr>
        <w:spacing w:after="120" w:line="276" w:lineRule="auto"/>
        <w:jc w:val="center"/>
        <w:rPr>
          <w:rFonts w:ascii="Times New Roman" w:eastAsia="Calibri" w:hAnsi="Times New Roman" w:cs="Times New Roman"/>
          <w:b/>
        </w:rPr>
      </w:pPr>
      <w:r w:rsidRPr="004D3BE3">
        <w:rPr>
          <w:rFonts w:ascii="Times New Roman" w:eastAsia="Calibri" w:hAnsi="Times New Roman" w:cs="Times New Roman"/>
          <w:b/>
        </w:rPr>
        <w:t>Zmiana Umowy</w:t>
      </w:r>
    </w:p>
    <w:p w14:paraId="5DC783A5" w14:textId="77777777" w:rsidR="00F948AA" w:rsidRPr="004D3BE3" w:rsidRDefault="00F948AA" w:rsidP="00616FDC">
      <w:pPr>
        <w:widowControl w:val="0"/>
        <w:suppressAutoHyphens/>
        <w:autoSpaceDN w:val="0"/>
        <w:spacing w:after="0" w:line="276" w:lineRule="auto"/>
        <w:jc w:val="center"/>
        <w:textAlignment w:val="baseline"/>
        <w:rPr>
          <w:rFonts w:ascii="Times New Roman" w:eastAsia="SimSun" w:hAnsi="Times New Roman" w:cs="Times New Roman"/>
          <w:kern w:val="3"/>
        </w:rPr>
      </w:pPr>
    </w:p>
    <w:p w14:paraId="54D89F53" w14:textId="265968AC" w:rsidR="00AB33F2" w:rsidRPr="004D3BE3" w:rsidRDefault="00AB33F2" w:rsidP="00694E16">
      <w:pPr>
        <w:widowControl w:val="0"/>
        <w:numPr>
          <w:ilvl w:val="0"/>
          <w:numId w:val="1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Zmiana postanowień zawartej umowy może nastąpić za zgodą obu stron wyrażoną na piśmie pod rygorem nieważności, z zastrzeżeniem art. 455 ustawy z dnia 11 września 2019 r. Prawo zamówień publicznych.</w:t>
      </w:r>
    </w:p>
    <w:p w14:paraId="4A122C34" w14:textId="42EB3838" w:rsidR="00F948AA" w:rsidRPr="004D3BE3" w:rsidRDefault="00F948AA" w:rsidP="00694E16">
      <w:pPr>
        <w:widowControl w:val="0"/>
        <w:numPr>
          <w:ilvl w:val="0"/>
          <w:numId w:val="1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Strony mają prawo do przedłużenia terminu zakończenia robót budowlanych o okres trwania przyczyn, z powodu których będzie zagrożone dotrzymanie terminu zakończenia robót budowlanych, w następujących sytuacjach:</w:t>
      </w:r>
    </w:p>
    <w:p w14:paraId="6A1FA7D3" w14:textId="77777777" w:rsidR="00F948AA" w:rsidRPr="004D3BE3" w:rsidRDefault="00F948AA" w:rsidP="00694E16">
      <w:pPr>
        <w:widowControl w:val="0"/>
        <w:numPr>
          <w:ilvl w:val="0"/>
          <w:numId w:val="17"/>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jeżeli przyczyny, z powodu których będzie zagrożone dotrzymanie terminu zakończenia robót budowlanych, będą następstwem konieczności zmian dokumentacji projektowej w zakresie, w jakim okoliczności te miały lub będą mogły mieć wpływ na dotrzymanie terminu zakończenia robót budowlanych;</w:t>
      </w:r>
    </w:p>
    <w:p w14:paraId="5B76455C" w14:textId="77777777" w:rsidR="00F948AA" w:rsidRPr="004D3BE3" w:rsidRDefault="00F948AA" w:rsidP="00694E16">
      <w:pPr>
        <w:widowControl w:val="0"/>
        <w:numPr>
          <w:ilvl w:val="0"/>
          <w:numId w:val="17"/>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jeżeli wystąpią niekorzystne warunki atmosferyczne (temperatura, opady, wiatr, wilgotność), uniemożliwiające wykonanie robót budowlanych zgodnie z normami, zaleceniami producentów wyrobów lub przepisami prawa, o ile Wykonawca wykaże brak możliwości wykonania w tym okresie innych robót budowlanych przewidzianych w dokumentacji;</w:t>
      </w:r>
    </w:p>
    <w:p w14:paraId="08597DC7" w14:textId="75023BF2" w:rsidR="00EB46B2" w:rsidRPr="004D3BE3" w:rsidRDefault="00F948AA" w:rsidP="00694E16">
      <w:pPr>
        <w:widowControl w:val="0"/>
        <w:numPr>
          <w:ilvl w:val="0"/>
          <w:numId w:val="17"/>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zakresie niezbędnym do uniknięcia lub usunięcia tych kolizji;</w:t>
      </w:r>
    </w:p>
    <w:p w14:paraId="4DFE8703" w14:textId="6AB5DD52" w:rsidR="00AD60C2" w:rsidRPr="00AC2F42" w:rsidRDefault="00AD60C2" w:rsidP="00694E16">
      <w:pPr>
        <w:widowControl w:val="0"/>
        <w:numPr>
          <w:ilvl w:val="0"/>
          <w:numId w:val="17"/>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AC2F42">
        <w:rPr>
          <w:rFonts w:ascii="Times New Roman" w:eastAsia="SimSun" w:hAnsi="Times New Roman" w:cs="Times New Roman"/>
          <w:kern w:val="3"/>
        </w:rPr>
        <w:t xml:space="preserve">jeżeli wystąpi konieczność dokonania zmian umowy, o których mowa w art. 455 ust. 2 ustawy </w:t>
      </w:r>
      <w:proofErr w:type="spellStart"/>
      <w:r w:rsidRPr="00AC2F42">
        <w:rPr>
          <w:rFonts w:ascii="Times New Roman" w:eastAsia="SimSun" w:hAnsi="Times New Roman" w:cs="Times New Roman"/>
          <w:kern w:val="3"/>
        </w:rPr>
        <w:t>Pzp</w:t>
      </w:r>
      <w:proofErr w:type="spellEnd"/>
    </w:p>
    <w:p w14:paraId="031F6763" w14:textId="4A482D4C" w:rsidR="00F948AA" w:rsidRPr="004D3BE3" w:rsidRDefault="00F948AA" w:rsidP="00694E16">
      <w:pPr>
        <w:widowControl w:val="0"/>
        <w:numPr>
          <w:ilvl w:val="0"/>
          <w:numId w:val="17"/>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jeżeli wystąpią opóźnienia w dokonaniu określonych czynności lub ich zaniechanie przez właściwe organy, które nie są następstwem okoliczności, za które Wykonawca ponosi odpowiedzialność;</w:t>
      </w:r>
    </w:p>
    <w:p w14:paraId="66CDF8B6" w14:textId="77777777" w:rsidR="00F948AA" w:rsidRPr="004D3BE3" w:rsidRDefault="00F948AA" w:rsidP="00694E16">
      <w:pPr>
        <w:widowControl w:val="0"/>
        <w:numPr>
          <w:ilvl w:val="0"/>
          <w:numId w:val="17"/>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0A36DEC4" w14:textId="56844C40" w:rsidR="00E13D5D" w:rsidRPr="004D3BE3" w:rsidRDefault="00E13D5D" w:rsidP="00694E16">
      <w:pPr>
        <w:widowControl w:val="0"/>
        <w:numPr>
          <w:ilvl w:val="0"/>
          <w:numId w:val="17"/>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jeżeli wystąpią opóźnienia wynikające z prowadzonych prac i badań archeologicznych,</w:t>
      </w:r>
    </w:p>
    <w:p w14:paraId="4D0511AF" w14:textId="28A2D91E" w:rsidR="00E13D5D" w:rsidRPr="004D3BE3" w:rsidRDefault="00E13D5D" w:rsidP="00694E16">
      <w:pPr>
        <w:widowControl w:val="0"/>
        <w:numPr>
          <w:ilvl w:val="0"/>
          <w:numId w:val="17"/>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 xml:space="preserve">jeżeli wystąpią opóźnienia lub Zamawiający nie uzyskał w przewidzianym w harmonogramie uzgodnionym z Wykonawcą robót, niezbędnych pozwoleń i zezwoleń na realizację inwestycji, </w:t>
      </w:r>
    </w:p>
    <w:p w14:paraId="06CB3D5B" w14:textId="77777777" w:rsidR="00F948AA" w:rsidRPr="004D3BE3" w:rsidRDefault="00F948AA" w:rsidP="00694E16">
      <w:pPr>
        <w:widowControl w:val="0"/>
        <w:numPr>
          <w:ilvl w:val="0"/>
          <w:numId w:val="17"/>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jeżeli wystąpi brak możliwości wykonywania robót z powodu niedopuszczania do ich wykonywania przez uprawniony organ lub nakazania ich wstrzymania przez uprawniony organ, z przyczyn niezależnych od Wykonawcy;</w:t>
      </w:r>
    </w:p>
    <w:p w14:paraId="3DFD915E" w14:textId="660C2F17" w:rsidR="00F948AA" w:rsidRPr="004D3BE3" w:rsidRDefault="00F948AA" w:rsidP="00694E16">
      <w:pPr>
        <w:widowControl w:val="0"/>
        <w:numPr>
          <w:ilvl w:val="0"/>
          <w:numId w:val="17"/>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jeżeli wystąpi siła wyższa uniemożliwiająca wykonanie przedmiotu umowy zgodnie z jej postanowieniami</w:t>
      </w:r>
      <w:r w:rsidR="00E83463" w:rsidRPr="004D3BE3">
        <w:rPr>
          <w:rFonts w:ascii="Times New Roman" w:eastAsia="SimSun" w:hAnsi="Times New Roman" w:cs="Times New Roman"/>
          <w:kern w:val="3"/>
          <w:lang w:eastAsia="pl-PL"/>
        </w:rPr>
        <w:t xml:space="preserve"> </w:t>
      </w:r>
      <w:proofErr w:type="gramStart"/>
      <w:r w:rsidR="00E83463" w:rsidRPr="004D3BE3">
        <w:rPr>
          <w:rFonts w:ascii="Times New Roman" w:eastAsia="SimSun" w:hAnsi="Times New Roman" w:cs="Times New Roman"/>
          <w:kern w:val="3"/>
          <w:lang w:eastAsia="pl-PL"/>
        </w:rPr>
        <w:t>( np.</w:t>
      </w:r>
      <w:proofErr w:type="gramEnd"/>
      <w:r w:rsidR="00E83463" w:rsidRPr="004D3BE3">
        <w:rPr>
          <w:rFonts w:ascii="Times New Roman" w:eastAsia="SimSun" w:hAnsi="Times New Roman" w:cs="Times New Roman"/>
          <w:kern w:val="3"/>
          <w:lang w:eastAsia="pl-PL"/>
        </w:rPr>
        <w:t xml:space="preserve"> stan pandemii).</w:t>
      </w:r>
    </w:p>
    <w:p w14:paraId="43BE9DA9" w14:textId="364283A4" w:rsidR="00F948AA" w:rsidRPr="004D3BE3" w:rsidRDefault="00D31941" w:rsidP="00694E16">
      <w:pPr>
        <w:widowControl w:val="0"/>
        <w:numPr>
          <w:ilvl w:val="0"/>
          <w:numId w:val="17"/>
        </w:numPr>
        <w:suppressAutoHyphens/>
        <w:autoSpaceDN w:val="0"/>
        <w:spacing w:after="0" w:line="276" w:lineRule="auto"/>
        <w:ind w:left="709" w:hanging="425"/>
        <w:jc w:val="both"/>
        <w:textAlignment w:val="baseline"/>
        <w:rPr>
          <w:rFonts w:ascii="Times New Roman" w:eastAsia="SimSun" w:hAnsi="Times New Roman" w:cs="Times New Roman"/>
          <w:kern w:val="3"/>
          <w:lang w:eastAsia="pl-PL"/>
        </w:rPr>
      </w:pPr>
      <w:r w:rsidRPr="004D3BE3">
        <w:rPr>
          <w:rFonts w:ascii="Times New Roman" w:eastAsia="SimSun" w:hAnsi="Times New Roman" w:cs="Times New Roman"/>
          <w:kern w:val="3"/>
          <w:lang w:eastAsia="pl-PL"/>
        </w:rPr>
        <w:t>Wystąpienia k</w:t>
      </w:r>
      <w:r w:rsidR="00EB46B2" w:rsidRPr="004D3BE3">
        <w:rPr>
          <w:rFonts w:ascii="Times New Roman" w:eastAsia="SimSun" w:hAnsi="Times New Roman" w:cs="Times New Roman"/>
          <w:kern w:val="3"/>
          <w:lang w:eastAsia="pl-PL"/>
        </w:rPr>
        <w:t>lęsk żywiołowych</w:t>
      </w:r>
      <w:r w:rsidR="00E13D5D" w:rsidRPr="004D3BE3">
        <w:rPr>
          <w:rFonts w:ascii="Times New Roman" w:eastAsia="SimSun" w:hAnsi="Times New Roman" w:cs="Times New Roman"/>
          <w:kern w:val="3"/>
          <w:lang w:eastAsia="pl-PL"/>
        </w:rPr>
        <w:t>.</w:t>
      </w:r>
    </w:p>
    <w:p w14:paraId="02B3466C" w14:textId="77777777" w:rsidR="00F948AA" w:rsidRPr="004D3BE3" w:rsidRDefault="00F948AA" w:rsidP="00694E16">
      <w:pPr>
        <w:widowControl w:val="0"/>
        <w:numPr>
          <w:ilvl w:val="0"/>
          <w:numId w:val="18"/>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Strony są uprawnione do żądania zmiany umowy w zakresie wyrobów, parametrów technicznych, technologii wykonania robót budowlanych, sposobu i zakresu wykonania przedmiotu umowy w następujących sytuacjach:</w:t>
      </w:r>
    </w:p>
    <w:p w14:paraId="71C1C65E" w14:textId="77777777" w:rsidR="00F948AA" w:rsidRPr="004D3BE3" w:rsidRDefault="00F948AA" w:rsidP="00694E16">
      <w:pPr>
        <w:widowControl w:val="0"/>
        <w:numPr>
          <w:ilvl w:val="0"/>
          <w:numId w:val="1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konieczności zrealizowania jakiejkolwiek części robót budowlanych objętej przedmiotem umowy przy zastosowaniu odmiennych rozwiązań technicznych lub technologicznych niż wskazane w dokumentacji postępowania, a wynikających ze stwierdzonych wad tej dokumentacji lub zmiany stanu prawnego, na podstawie którego je przygotowano, gdyby zastosowanie przewidzianych rozwiązań groziło niewykonaniem lub nienależytym wykonaniem przedmiotu umowy;</w:t>
      </w:r>
    </w:p>
    <w:p w14:paraId="31E3ED93" w14:textId="15D626E3" w:rsidR="00F948AA" w:rsidRPr="004D3BE3" w:rsidRDefault="00F948AA" w:rsidP="00694E16">
      <w:pPr>
        <w:widowControl w:val="0"/>
        <w:numPr>
          <w:ilvl w:val="0"/>
          <w:numId w:val="1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 xml:space="preserve">konieczności realizacji robót wynikających z wprowadzenia w dokumentacji zmian uznanych za </w:t>
      </w:r>
      <w:r w:rsidRPr="004D3BE3">
        <w:rPr>
          <w:rFonts w:ascii="Times New Roman" w:eastAsia="SimSun" w:hAnsi="Times New Roman" w:cs="Times New Roman"/>
          <w:kern w:val="3"/>
          <w:lang w:eastAsia="pl-PL"/>
        </w:rPr>
        <w:lastRenderedPageBreak/>
        <w:t>nieistotne odstępstwo od projektu budowlanego</w:t>
      </w:r>
      <w:r w:rsidR="003A4727" w:rsidRPr="004D3BE3">
        <w:rPr>
          <w:rFonts w:ascii="Times New Roman" w:eastAsia="SimSun" w:hAnsi="Times New Roman" w:cs="Times New Roman"/>
          <w:kern w:val="3"/>
          <w:lang w:eastAsia="pl-PL"/>
        </w:rPr>
        <w:t xml:space="preserve">, projektu </w:t>
      </w:r>
      <w:proofErr w:type="gramStart"/>
      <w:r w:rsidR="003A4727" w:rsidRPr="004D3BE3">
        <w:rPr>
          <w:rFonts w:ascii="Times New Roman" w:eastAsia="SimSun" w:hAnsi="Times New Roman" w:cs="Times New Roman"/>
          <w:kern w:val="3"/>
          <w:lang w:eastAsia="pl-PL"/>
        </w:rPr>
        <w:t xml:space="preserve">wykonawczego </w:t>
      </w:r>
      <w:r w:rsidRPr="004D3BE3">
        <w:rPr>
          <w:rFonts w:ascii="Times New Roman" w:eastAsia="SimSun" w:hAnsi="Times New Roman" w:cs="Times New Roman"/>
          <w:kern w:val="3"/>
          <w:lang w:eastAsia="pl-PL"/>
        </w:rPr>
        <w:t xml:space="preserve"> i</w:t>
      </w:r>
      <w:proofErr w:type="gramEnd"/>
      <w:r w:rsidRPr="004D3BE3">
        <w:rPr>
          <w:rFonts w:ascii="Times New Roman" w:eastAsia="SimSun" w:hAnsi="Times New Roman" w:cs="Times New Roman"/>
          <w:kern w:val="3"/>
          <w:lang w:eastAsia="pl-PL"/>
        </w:rPr>
        <w:t xml:space="preserve"> pozwolenia na budowę;</w:t>
      </w:r>
    </w:p>
    <w:p w14:paraId="101DE9C3" w14:textId="77777777" w:rsidR="00F948AA" w:rsidRPr="004D3BE3" w:rsidRDefault="00F948AA" w:rsidP="00694E16">
      <w:pPr>
        <w:widowControl w:val="0"/>
        <w:numPr>
          <w:ilvl w:val="0"/>
          <w:numId w:val="1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69D8AA5" w14:textId="77777777" w:rsidR="00F948AA" w:rsidRPr="004D3BE3" w:rsidRDefault="00F948AA" w:rsidP="00694E16">
      <w:pPr>
        <w:widowControl w:val="0"/>
        <w:numPr>
          <w:ilvl w:val="0"/>
          <w:numId w:val="1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wystąpienia warunków na terenie budowy odbiegających w sposób istotny od przyjętych w dokumentacji projektowej, w szczególności napotkania niezinwentaryzowanych lub błędnie zinwentaryzowanych sieci, instalacji lub innych obiektów budowlanych;</w:t>
      </w:r>
    </w:p>
    <w:p w14:paraId="44DCCD9C" w14:textId="77777777" w:rsidR="00F948AA" w:rsidRPr="004D3BE3" w:rsidRDefault="00F948AA" w:rsidP="00694E16">
      <w:pPr>
        <w:widowControl w:val="0"/>
        <w:numPr>
          <w:ilvl w:val="0"/>
          <w:numId w:val="1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konieczności zrealizowania przedmiotu umowy przy zastosowaniu innych rozwiązań technicznych lub wyrobów ze względu na zmiany obowiązującego prawa;</w:t>
      </w:r>
    </w:p>
    <w:p w14:paraId="6924A8FC" w14:textId="252304F4" w:rsidR="00F948AA" w:rsidRPr="004D3BE3" w:rsidRDefault="00F948AA" w:rsidP="00694E16">
      <w:pPr>
        <w:widowControl w:val="0"/>
        <w:numPr>
          <w:ilvl w:val="0"/>
          <w:numId w:val="1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konieczności zaniechania części robót budowlanych ze względu na zaistnienie istotnej zmiany okoliczności powodującej, że ich wykonanie nie leży w interesie publicznym, czego nie można było przewidzieć w chwili zawarcia umowy.</w:t>
      </w:r>
    </w:p>
    <w:p w14:paraId="34C8D8A8" w14:textId="12F1388A" w:rsidR="00EB46B2" w:rsidRPr="004D3BE3" w:rsidRDefault="00EB46B2" w:rsidP="00694E16">
      <w:pPr>
        <w:widowControl w:val="0"/>
        <w:numPr>
          <w:ilvl w:val="0"/>
          <w:numId w:val="1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Times New Roman" w:hAnsi="Times New Roman" w:cs="Times New Roman"/>
          <w:lang w:eastAsia="pl-PL"/>
        </w:rPr>
        <w:t xml:space="preserve">zmian będących następstwem działania organów administracji, w szczególności spowodowane czynnościami formalnoprawnymi i innych podmiotów o kompetencjach zbliżonych do organów administracji, w tym administratorów infrastruktury, </w:t>
      </w:r>
    </w:p>
    <w:p w14:paraId="182C80AC" w14:textId="75C02ABF" w:rsidR="00EB46B2" w:rsidRPr="004D3BE3" w:rsidRDefault="00EB46B2" w:rsidP="00694E16">
      <w:pPr>
        <w:widowControl w:val="0"/>
        <w:numPr>
          <w:ilvl w:val="0"/>
          <w:numId w:val="1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Times New Roman" w:hAnsi="Times New Roman" w:cs="Times New Roman"/>
          <w:lang w:eastAsia="pl-PL"/>
        </w:rPr>
        <w:t xml:space="preserve">oczekiwania na przedłużające się decyzje organów zatwierdzających, kontrolujących, wydających decyzje </w:t>
      </w:r>
      <w:proofErr w:type="gramStart"/>
      <w:r w:rsidRPr="004D3BE3">
        <w:rPr>
          <w:rFonts w:ascii="Times New Roman" w:eastAsia="Times New Roman" w:hAnsi="Times New Roman" w:cs="Times New Roman"/>
          <w:lang w:eastAsia="pl-PL"/>
        </w:rPr>
        <w:t>etc.,</w:t>
      </w:r>
      <w:proofErr w:type="gramEnd"/>
      <w:r w:rsidR="00733653" w:rsidRPr="004D3BE3">
        <w:rPr>
          <w:rFonts w:ascii="Times New Roman" w:eastAsia="Times New Roman" w:hAnsi="Times New Roman" w:cs="Times New Roman"/>
          <w:lang w:eastAsia="pl-PL"/>
        </w:rPr>
        <w:t xml:space="preserve"> </w:t>
      </w:r>
      <w:bookmarkStart w:id="16" w:name="_Hlk97209526"/>
      <w:proofErr w:type="gramStart"/>
      <w:r w:rsidR="00733653" w:rsidRPr="004D3BE3">
        <w:rPr>
          <w:rFonts w:ascii="Times New Roman" w:eastAsia="Times New Roman" w:hAnsi="Times New Roman" w:cs="Times New Roman"/>
          <w:lang w:eastAsia="pl-PL"/>
        </w:rPr>
        <w:t>( jeżeli</w:t>
      </w:r>
      <w:proofErr w:type="gramEnd"/>
      <w:r w:rsidR="00733653" w:rsidRPr="004D3BE3">
        <w:rPr>
          <w:rFonts w:ascii="Times New Roman" w:eastAsia="Times New Roman" w:hAnsi="Times New Roman" w:cs="Times New Roman"/>
          <w:lang w:eastAsia="pl-PL"/>
        </w:rPr>
        <w:t xml:space="preserve"> dotyczy)</w:t>
      </w:r>
      <w:bookmarkEnd w:id="16"/>
    </w:p>
    <w:p w14:paraId="77400688" w14:textId="4D15EE54" w:rsidR="000F45EF" w:rsidRPr="004D3BE3" w:rsidRDefault="00EB46B2" w:rsidP="00694E16">
      <w:pPr>
        <w:widowControl w:val="0"/>
        <w:numPr>
          <w:ilvl w:val="0"/>
          <w:numId w:val="1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Times New Roman" w:hAnsi="Times New Roman" w:cs="Times New Roman"/>
          <w:lang w:eastAsia="pl-PL"/>
        </w:rPr>
        <w:t>zmian będących następstwem działania organów administracji, w szczególności:</w:t>
      </w:r>
      <w:r w:rsidRPr="004D3BE3">
        <w:rPr>
          <w:rFonts w:ascii="Times New Roman" w:eastAsia="Times New Roman" w:hAnsi="Times New Roman" w:cs="Times New Roman"/>
          <w:shd w:val="clear" w:color="auto" w:fill="FFFFFF"/>
          <w:lang w:eastAsia="pl-PL"/>
        </w:rPr>
        <w:t xml:space="preserve"> </w:t>
      </w:r>
      <w:r w:rsidRPr="004D3BE3">
        <w:rPr>
          <w:rFonts w:ascii="Times New Roman" w:eastAsia="Times New Roman" w:hAnsi="Times New Roman" w:cs="Times New Roman"/>
          <w:lang w:eastAsia="pl-PL"/>
        </w:rPr>
        <w:t xml:space="preserve">przekroczenie zakreślonych przez prawo terminów wydawania przez organy administracji decyzji, zezwoleń, uzgodnień itp.; </w:t>
      </w:r>
      <w:proofErr w:type="gramStart"/>
      <w:r w:rsidR="00733653" w:rsidRPr="004D3BE3">
        <w:rPr>
          <w:rFonts w:ascii="Times New Roman" w:eastAsia="Times New Roman" w:hAnsi="Times New Roman" w:cs="Times New Roman"/>
          <w:lang w:eastAsia="pl-PL"/>
        </w:rPr>
        <w:t>( jeżeli</w:t>
      </w:r>
      <w:proofErr w:type="gramEnd"/>
      <w:r w:rsidR="00733653" w:rsidRPr="004D3BE3">
        <w:rPr>
          <w:rFonts w:ascii="Times New Roman" w:eastAsia="Times New Roman" w:hAnsi="Times New Roman" w:cs="Times New Roman"/>
          <w:lang w:eastAsia="pl-PL"/>
        </w:rPr>
        <w:t xml:space="preserve"> dotyczy)</w:t>
      </w:r>
    </w:p>
    <w:p w14:paraId="27CC8A70" w14:textId="19607F47" w:rsidR="000F45EF" w:rsidRPr="004D3BE3" w:rsidRDefault="00EB46B2" w:rsidP="00694E16">
      <w:pPr>
        <w:widowControl w:val="0"/>
        <w:numPr>
          <w:ilvl w:val="0"/>
          <w:numId w:val="1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Times New Roman" w:hAnsi="Times New Roman" w:cs="Times New Roman"/>
          <w:lang w:eastAsia="pl-PL"/>
        </w:rPr>
        <w:t xml:space="preserve">zmiany wydanych wcześniej przez organy administracji decyzji, zezwoleń, uzgodnień itp.; </w:t>
      </w:r>
      <w:r w:rsidR="00547EBC" w:rsidRPr="004D3BE3">
        <w:rPr>
          <w:rFonts w:ascii="Times New Roman" w:eastAsia="Times New Roman" w:hAnsi="Times New Roman" w:cs="Times New Roman"/>
          <w:lang w:eastAsia="pl-PL"/>
        </w:rPr>
        <w:t xml:space="preserve">       </w:t>
      </w:r>
      <w:proofErr w:type="gramStart"/>
      <w:r w:rsidR="00547EBC" w:rsidRPr="004D3BE3">
        <w:rPr>
          <w:rFonts w:ascii="Times New Roman" w:eastAsia="Times New Roman" w:hAnsi="Times New Roman" w:cs="Times New Roman"/>
          <w:lang w:eastAsia="pl-PL"/>
        </w:rPr>
        <w:t xml:space="preserve">   </w:t>
      </w:r>
      <w:r w:rsidR="00733653" w:rsidRPr="004D3BE3">
        <w:rPr>
          <w:rFonts w:ascii="Times New Roman" w:eastAsia="Times New Roman" w:hAnsi="Times New Roman" w:cs="Times New Roman"/>
          <w:lang w:eastAsia="pl-PL"/>
        </w:rPr>
        <w:t>(</w:t>
      </w:r>
      <w:proofErr w:type="gramEnd"/>
      <w:r w:rsidR="00733653" w:rsidRPr="004D3BE3">
        <w:rPr>
          <w:rFonts w:ascii="Times New Roman" w:eastAsia="Times New Roman" w:hAnsi="Times New Roman" w:cs="Times New Roman"/>
          <w:lang w:eastAsia="pl-PL"/>
        </w:rPr>
        <w:t xml:space="preserve"> jeżeli dotyczy)</w:t>
      </w:r>
    </w:p>
    <w:p w14:paraId="7E50FF94" w14:textId="25FF8296" w:rsidR="00EB46B2" w:rsidRPr="004D3BE3" w:rsidRDefault="00EB46B2" w:rsidP="00694E16">
      <w:pPr>
        <w:widowControl w:val="0"/>
        <w:numPr>
          <w:ilvl w:val="0"/>
          <w:numId w:val="1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Times New Roman" w:hAnsi="Times New Roman" w:cs="Times New Roman"/>
          <w:lang w:eastAsia="pl-PL"/>
        </w:rPr>
        <w:t xml:space="preserve">odmowa wydania przez organy administracji wymaganych decyzji, zezwoleń, uzgodnień </w:t>
      </w:r>
      <w:proofErr w:type="gramStart"/>
      <w:r w:rsidRPr="004D3BE3">
        <w:rPr>
          <w:rFonts w:ascii="Times New Roman" w:eastAsia="Times New Roman" w:hAnsi="Times New Roman" w:cs="Times New Roman"/>
          <w:lang w:eastAsia="pl-PL"/>
        </w:rPr>
        <w:t>itp.,</w:t>
      </w:r>
      <w:proofErr w:type="gramEnd"/>
      <w:r w:rsidR="00733653" w:rsidRPr="004D3BE3">
        <w:rPr>
          <w:rFonts w:ascii="Times New Roman" w:eastAsia="Times New Roman" w:hAnsi="Times New Roman" w:cs="Times New Roman"/>
          <w:lang w:eastAsia="pl-PL"/>
        </w:rPr>
        <w:t xml:space="preserve"> </w:t>
      </w:r>
      <w:r w:rsidR="00547EBC" w:rsidRPr="004D3BE3">
        <w:rPr>
          <w:rFonts w:ascii="Times New Roman" w:eastAsia="Times New Roman" w:hAnsi="Times New Roman" w:cs="Times New Roman"/>
          <w:lang w:eastAsia="pl-PL"/>
        </w:rPr>
        <w:t xml:space="preserve">           </w:t>
      </w:r>
      <w:proofErr w:type="gramStart"/>
      <w:r w:rsidR="00547EBC" w:rsidRPr="004D3BE3">
        <w:rPr>
          <w:rFonts w:ascii="Times New Roman" w:eastAsia="Times New Roman" w:hAnsi="Times New Roman" w:cs="Times New Roman"/>
          <w:lang w:eastAsia="pl-PL"/>
        </w:rPr>
        <w:t xml:space="preserve">   </w:t>
      </w:r>
      <w:r w:rsidR="00733653" w:rsidRPr="004D3BE3">
        <w:rPr>
          <w:rFonts w:ascii="Times New Roman" w:eastAsia="Times New Roman" w:hAnsi="Times New Roman" w:cs="Times New Roman"/>
          <w:lang w:eastAsia="pl-PL"/>
        </w:rPr>
        <w:t>(</w:t>
      </w:r>
      <w:proofErr w:type="gramEnd"/>
      <w:r w:rsidR="00733653" w:rsidRPr="004D3BE3">
        <w:rPr>
          <w:rFonts w:ascii="Times New Roman" w:eastAsia="Times New Roman" w:hAnsi="Times New Roman" w:cs="Times New Roman"/>
          <w:lang w:eastAsia="pl-PL"/>
        </w:rPr>
        <w:t xml:space="preserve"> jeżeli dotyczy)</w:t>
      </w:r>
    </w:p>
    <w:p w14:paraId="0469BA58" w14:textId="04E8C366" w:rsidR="00EB46B2" w:rsidRPr="004D3BE3" w:rsidRDefault="00EB46B2" w:rsidP="00694E16">
      <w:pPr>
        <w:widowControl w:val="0"/>
        <w:numPr>
          <w:ilvl w:val="0"/>
          <w:numId w:val="1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Times New Roman" w:hAnsi="Times New Roman" w:cs="Times New Roman"/>
          <w:lang w:eastAsia="pl-PL"/>
        </w:rPr>
        <w:t>konieczności pozyskania dodatkowych decyzji, zezwoleń, uzgodnień, itp.</w:t>
      </w:r>
      <w:r w:rsidR="00733653" w:rsidRPr="004D3BE3">
        <w:rPr>
          <w:rFonts w:ascii="Times New Roman" w:eastAsia="Times New Roman" w:hAnsi="Times New Roman" w:cs="Times New Roman"/>
          <w:color w:val="FF0000"/>
          <w:lang w:eastAsia="pl-PL"/>
        </w:rPr>
        <w:t xml:space="preserve"> </w:t>
      </w:r>
      <w:proofErr w:type="gramStart"/>
      <w:r w:rsidR="00733653" w:rsidRPr="004D3BE3">
        <w:rPr>
          <w:rFonts w:ascii="Times New Roman" w:eastAsia="Times New Roman" w:hAnsi="Times New Roman" w:cs="Times New Roman"/>
          <w:lang w:eastAsia="pl-PL"/>
        </w:rPr>
        <w:t>( jeżeli</w:t>
      </w:r>
      <w:proofErr w:type="gramEnd"/>
      <w:r w:rsidR="00733653" w:rsidRPr="004D3BE3">
        <w:rPr>
          <w:rFonts w:ascii="Times New Roman" w:eastAsia="Times New Roman" w:hAnsi="Times New Roman" w:cs="Times New Roman"/>
          <w:lang w:eastAsia="pl-PL"/>
        </w:rPr>
        <w:t xml:space="preserve"> dotyczy)</w:t>
      </w:r>
    </w:p>
    <w:p w14:paraId="671E72E5" w14:textId="77777777" w:rsidR="00EB46B2" w:rsidRPr="004D3BE3" w:rsidRDefault="00EB46B2" w:rsidP="00694E16">
      <w:pPr>
        <w:widowControl w:val="0"/>
        <w:numPr>
          <w:ilvl w:val="0"/>
          <w:numId w:val="19"/>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D3BE3">
        <w:rPr>
          <w:rFonts w:ascii="Times New Roman" w:eastAsia="Times New Roman" w:hAnsi="Times New Roman" w:cs="Times New Roman"/>
          <w:lang w:eastAsia="pl-PL"/>
        </w:rPr>
        <w:t>innych usprawiedliwionych przyczyn, które skutkują niemożliwością prowadzenia terminowych działań w celu realizacji umowy;</w:t>
      </w:r>
    </w:p>
    <w:p w14:paraId="1482AE44" w14:textId="6C1F7802" w:rsidR="00FB5C92" w:rsidRPr="004D3BE3" w:rsidRDefault="00FB5C92" w:rsidP="00694E16">
      <w:pPr>
        <w:pStyle w:val="Akapitzlist"/>
        <w:numPr>
          <w:ilvl w:val="0"/>
          <w:numId w:val="18"/>
        </w:numPr>
        <w:spacing w:after="0"/>
        <w:ind w:left="284" w:hanging="284"/>
        <w:jc w:val="both"/>
        <w:rPr>
          <w:rFonts w:ascii="Times New Roman" w:eastAsia="Times New Roman" w:hAnsi="Times New Roman" w:cs="Times New Roman"/>
          <w:lang w:eastAsia="pl-PL"/>
        </w:rPr>
      </w:pPr>
      <w:r w:rsidRPr="004D3BE3">
        <w:rPr>
          <w:rFonts w:ascii="Times New Roman" w:hAnsi="Times New Roman" w:cs="Times New Roman"/>
        </w:rPr>
        <w:t>Strony są uprawnione do zmiany wysokości wynagrodzenia w przypadku:</w:t>
      </w:r>
    </w:p>
    <w:p w14:paraId="40EF6591" w14:textId="544EE10E" w:rsidR="00FB5C92" w:rsidRPr="004D3BE3" w:rsidRDefault="00FB5C92" w:rsidP="00694E16">
      <w:pPr>
        <w:pStyle w:val="Tekstpodstawowy"/>
        <w:numPr>
          <w:ilvl w:val="0"/>
          <w:numId w:val="60"/>
        </w:numPr>
        <w:tabs>
          <w:tab w:val="left" w:pos="851"/>
        </w:tabs>
        <w:autoSpaceDE/>
        <w:spacing w:line="276" w:lineRule="auto"/>
        <w:ind w:left="851" w:hanging="284"/>
        <w:jc w:val="both"/>
        <w:textAlignment w:val="baseline"/>
        <w:rPr>
          <w:color w:val="FF0000"/>
          <w:sz w:val="22"/>
          <w:szCs w:val="22"/>
        </w:rPr>
      </w:pPr>
      <w:r w:rsidRPr="004D3BE3">
        <w:rPr>
          <w:sz w:val="22"/>
          <w:szCs w:val="22"/>
        </w:rPr>
        <w:t>konieczności wykonania nieujętych w dokumentacji robót dod</w:t>
      </w:r>
      <w:r w:rsidR="00096877" w:rsidRPr="004D3BE3">
        <w:rPr>
          <w:sz w:val="22"/>
          <w:szCs w:val="22"/>
        </w:rPr>
        <w:t>atkowych lub w ilości większej</w:t>
      </w:r>
      <w:r w:rsidR="00F914C7" w:rsidRPr="004D3BE3">
        <w:rPr>
          <w:sz w:val="22"/>
          <w:szCs w:val="22"/>
          <w:lang w:val="pl-PL"/>
        </w:rPr>
        <w:t>,</w:t>
      </w:r>
      <w:r w:rsidR="00096877" w:rsidRPr="004D3BE3">
        <w:rPr>
          <w:sz w:val="22"/>
          <w:szCs w:val="22"/>
        </w:rPr>
        <w:t xml:space="preserve"> </w:t>
      </w:r>
    </w:p>
    <w:p w14:paraId="3B18401F" w14:textId="77777777" w:rsidR="00FB5C92" w:rsidRPr="004D3BE3" w:rsidRDefault="00FB5C92" w:rsidP="00694E16">
      <w:pPr>
        <w:pStyle w:val="Tekstpodstawowy"/>
        <w:numPr>
          <w:ilvl w:val="0"/>
          <w:numId w:val="60"/>
        </w:numPr>
        <w:tabs>
          <w:tab w:val="left" w:pos="851"/>
        </w:tabs>
        <w:autoSpaceDE/>
        <w:spacing w:line="276" w:lineRule="auto"/>
        <w:ind w:left="851" w:hanging="284"/>
        <w:jc w:val="both"/>
        <w:textAlignment w:val="baseline"/>
        <w:rPr>
          <w:color w:val="FF0000"/>
          <w:sz w:val="22"/>
          <w:szCs w:val="22"/>
        </w:rPr>
      </w:pPr>
      <w:r w:rsidRPr="004D3BE3">
        <w:rPr>
          <w:sz w:val="22"/>
          <w:szCs w:val="22"/>
        </w:rPr>
        <w:t>zmniejszenia zakresu Przedmiotu Umowy.</w:t>
      </w:r>
    </w:p>
    <w:p w14:paraId="2C60B3F0" w14:textId="45ED7973" w:rsidR="00FB5C92" w:rsidRPr="004D3BE3" w:rsidRDefault="00FB5C92" w:rsidP="00694E16">
      <w:pPr>
        <w:pStyle w:val="Tekstpodstawowy"/>
        <w:numPr>
          <w:ilvl w:val="0"/>
          <w:numId w:val="60"/>
        </w:numPr>
        <w:tabs>
          <w:tab w:val="left" w:pos="851"/>
        </w:tabs>
        <w:autoSpaceDE/>
        <w:spacing w:line="276" w:lineRule="auto"/>
        <w:ind w:left="851" w:hanging="284"/>
        <w:jc w:val="both"/>
        <w:textAlignment w:val="baseline"/>
        <w:rPr>
          <w:color w:val="FF0000"/>
          <w:sz w:val="22"/>
          <w:szCs w:val="22"/>
        </w:rPr>
      </w:pPr>
      <w:r w:rsidRPr="004D3BE3">
        <w:rPr>
          <w:sz w:val="22"/>
          <w:szCs w:val="22"/>
        </w:rPr>
        <w:t xml:space="preserve">do rozliczenia prac wynikających ze zmian umowy, będą stosowane ceny i składniki cenotwórcze wynikające z oferty. W przypadku braku w/wym. cen i składników zastosowane zostaną pozycje kosztorysowe na podstawie KNSR-ów oraz KNR-ów </w:t>
      </w:r>
      <w:r w:rsidR="00E13D5D" w:rsidRPr="004D3BE3">
        <w:rPr>
          <w:sz w:val="22"/>
          <w:szCs w:val="22"/>
          <w:lang w:val="pl-PL"/>
        </w:rPr>
        <w:t xml:space="preserve">oraz w pierwszej kolejności nośniki cenotwórcze zastosowane przez Wykonawcę w ofercie cenowej a w innym przypadku </w:t>
      </w:r>
      <w:r w:rsidRPr="004D3BE3">
        <w:rPr>
          <w:b/>
          <w:bCs/>
          <w:sz w:val="22"/>
          <w:szCs w:val="22"/>
        </w:rPr>
        <w:t xml:space="preserve">niskie </w:t>
      </w:r>
      <w:r w:rsidRPr="004D3BE3">
        <w:rPr>
          <w:sz w:val="22"/>
          <w:szCs w:val="22"/>
        </w:rPr>
        <w:t>ceny w/g wydawnictwa SEKOCENBUD obowiązującego w danym okresie rozliczeniowym (</w:t>
      </w:r>
      <w:proofErr w:type="spellStart"/>
      <w:r w:rsidRPr="004D3BE3">
        <w:rPr>
          <w:sz w:val="22"/>
          <w:szCs w:val="22"/>
        </w:rPr>
        <w:t>Sekocenbud</w:t>
      </w:r>
      <w:proofErr w:type="spellEnd"/>
      <w:r w:rsidRPr="004D3BE3">
        <w:rPr>
          <w:sz w:val="22"/>
          <w:szCs w:val="22"/>
        </w:rPr>
        <w:t xml:space="preserve"> - w zakresie cen materiałów i sprzętu) / cen rynkowych obowiązujących w okresie rozliczeniowym</w:t>
      </w:r>
      <w:r w:rsidR="00E13D5D" w:rsidRPr="004D3BE3">
        <w:rPr>
          <w:sz w:val="22"/>
          <w:szCs w:val="22"/>
          <w:lang w:val="pl-PL"/>
        </w:rPr>
        <w:t>.</w:t>
      </w:r>
    </w:p>
    <w:p w14:paraId="0DFC3A69" w14:textId="655B6DC8" w:rsidR="00FB5C92" w:rsidRPr="004D3BE3" w:rsidRDefault="00FB5C92" w:rsidP="00694E16">
      <w:pPr>
        <w:pStyle w:val="Akapitzlist"/>
        <w:numPr>
          <w:ilvl w:val="0"/>
          <w:numId w:val="18"/>
        </w:numPr>
        <w:spacing w:after="0"/>
        <w:ind w:left="284" w:hanging="284"/>
        <w:jc w:val="both"/>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W zakresie następujących okoliczności:</w:t>
      </w:r>
    </w:p>
    <w:p w14:paraId="7E27DD18" w14:textId="4D1DE68D" w:rsidR="00EB46B2" w:rsidRPr="004D3BE3" w:rsidRDefault="00EB46B2" w:rsidP="00694E16">
      <w:pPr>
        <w:numPr>
          <w:ilvl w:val="0"/>
          <w:numId w:val="48"/>
        </w:numPr>
        <w:suppressAutoHyphens/>
        <w:spacing w:after="0" w:line="276" w:lineRule="auto"/>
        <w:ind w:left="567" w:hanging="283"/>
        <w:jc w:val="both"/>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z powodu uzasadnionych zmian w Dokumentacji Projektowej i rozwiązań technicznych oraz sposobu wykonania robót wnioskowanych przez Wykonawcę lub Zamawiającego, jeżeli te zmiany spowodują obniżenie kosztów wykonania robót, kosztów eksploatacji lub skrócenie terminu realizacji Przedmiotu umowy </w:t>
      </w:r>
    </w:p>
    <w:p w14:paraId="5A59EFEE" w14:textId="6F533BB4" w:rsidR="00EB46B2" w:rsidRPr="004D3BE3" w:rsidRDefault="00EB46B2" w:rsidP="00694E16">
      <w:pPr>
        <w:numPr>
          <w:ilvl w:val="0"/>
          <w:numId w:val="48"/>
        </w:numPr>
        <w:suppressAutoHyphens/>
        <w:spacing w:after="0" w:line="276" w:lineRule="auto"/>
        <w:ind w:left="567" w:hanging="283"/>
        <w:jc w:val="both"/>
        <w:rPr>
          <w:rFonts w:ascii="Times New Roman" w:eastAsia="Times New Roman" w:hAnsi="Times New Roman" w:cs="Times New Roman"/>
          <w:color w:val="FF0000"/>
          <w:lang w:eastAsia="pl-PL"/>
        </w:rPr>
      </w:pPr>
      <w:r w:rsidRPr="004D3BE3">
        <w:rPr>
          <w:rFonts w:ascii="Times New Roman" w:eastAsia="Times New Roman" w:hAnsi="Times New Roman" w:cs="Times New Roman"/>
          <w:lang w:eastAsia="pl-PL"/>
        </w:rPr>
        <w:t xml:space="preserve">z powodu błędów w Dokumentacji projektowej polegających na jej niezgodności z przepisami prawa lub zasadami wiedzy technicznej, które mają wpływ na należyte wykonanie lub </w:t>
      </w:r>
      <w:r w:rsidRPr="004D3BE3">
        <w:rPr>
          <w:rFonts w:ascii="Times New Roman" w:eastAsia="Times New Roman" w:hAnsi="Times New Roman" w:cs="Times New Roman"/>
          <w:lang w:eastAsia="pl-PL"/>
        </w:rPr>
        <w:lastRenderedPageBreak/>
        <w:t xml:space="preserve">niewykonanie umowy w zakresie niezbędnym do jej dostosowania do zasad wiedzy technicznej. Uprawnienie do zmiany wynagrodzenia dotyczy tylko tych błędów, których Wykonawca przy zachowaniu należytej staranności nie mógł wykryć na etapie sporządzania Oferty. </w:t>
      </w:r>
    </w:p>
    <w:p w14:paraId="4756745F" w14:textId="5FBCF202" w:rsidR="00EB46B2" w:rsidRPr="004D3BE3" w:rsidRDefault="00EB46B2" w:rsidP="00694E16">
      <w:pPr>
        <w:numPr>
          <w:ilvl w:val="0"/>
          <w:numId w:val="48"/>
        </w:numPr>
        <w:suppressAutoHyphens/>
        <w:spacing w:after="0" w:line="276" w:lineRule="auto"/>
        <w:ind w:left="567" w:hanging="283"/>
        <w:jc w:val="both"/>
        <w:rPr>
          <w:rFonts w:ascii="Times New Roman" w:eastAsia="Times New Roman" w:hAnsi="Times New Roman" w:cs="Times New Roman"/>
          <w:color w:val="FF0000"/>
          <w:lang w:eastAsia="pl-PL"/>
        </w:rPr>
      </w:pPr>
      <w:r w:rsidRPr="004D3BE3">
        <w:rPr>
          <w:rFonts w:ascii="Times New Roman" w:eastAsia="Times New Roman" w:hAnsi="Times New Roman" w:cs="Times New Roman"/>
          <w:lang w:eastAsia="pl-PL"/>
        </w:rPr>
        <w:t>z powodu zmiany przepisów prawnych istotnych dla realizacji Przedmiotu umowy mających wpływ na zakres lub termin wykonania niniejszej umowy w zakresie niezbędnym do dostosowania się do nowych przepisów,</w:t>
      </w:r>
    </w:p>
    <w:p w14:paraId="412F5CF9" w14:textId="6559CD0E" w:rsidR="004A1E53" w:rsidRPr="004D3BE3" w:rsidRDefault="00BE58C6" w:rsidP="00694E16">
      <w:pPr>
        <w:numPr>
          <w:ilvl w:val="0"/>
          <w:numId w:val="48"/>
        </w:numPr>
        <w:suppressAutoHyphens/>
        <w:spacing w:after="0" w:line="276" w:lineRule="auto"/>
        <w:ind w:left="567" w:hanging="283"/>
        <w:jc w:val="both"/>
        <w:rPr>
          <w:rFonts w:ascii="Times New Roman" w:eastAsia="Times New Roman" w:hAnsi="Times New Roman" w:cs="Times New Roman"/>
          <w:color w:val="FF0000"/>
          <w:lang w:eastAsia="pl-PL"/>
        </w:rPr>
      </w:pPr>
      <w:r w:rsidRPr="004D3BE3">
        <w:rPr>
          <w:rFonts w:ascii="Times New Roman" w:eastAsia="SimSun" w:hAnsi="Times New Roman" w:cs="Times New Roman"/>
          <w:kern w:val="3"/>
        </w:rPr>
        <w:t>w przypadku zmiany stawki podatku VAT wprowadzonej przez władzę ustawodawczą w trakcie trwania Umowy i wynikającej z tego tytułu zmiany kwoty podatku VAT przyjętej do wyliczenia Wynagrodzenia, bez zmiany wysokości wynagrodzenia netto dostosowując kwotę podatku VAT i należne od dnia zmiany przepisów Wynagrodzenie do obowiązujących przepisów,</w:t>
      </w:r>
    </w:p>
    <w:p w14:paraId="00BB2047" w14:textId="72242A0A" w:rsidR="00F948AA" w:rsidRPr="004D3BE3" w:rsidRDefault="00F948AA" w:rsidP="009D75BE">
      <w:pPr>
        <w:widowControl w:val="0"/>
        <w:numPr>
          <w:ilvl w:val="0"/>
          <w:numId w:val="74"/>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Dopuszcza się zmianę osoby pełniącej funkcję kierownika budowy</w:t>
      </w:r>
      <w:r w:rsidR="0097207C" w:rsidRPr="004D3BE3">
        <w:rPr>
          <w:rFonts w:ascii="Times New Roman" w:eastAsia="SimSun" w:hAnsi="Times New Roman" w:cs="Times New Roman"/>
          <w:kern w:val="3"/>
        </w:rPr>
        <w:t>, kierownika robót</w:t>
      </w:r>
      <w:r w:rsidRPr="004D3BE3">
        <w:rPr>
          <w:rFonts w:ascii="Times New Roman" w:eastAsia="SimSun" w:hAnsi="Times New Roman" w:cs="Times New Roman"/>
          <w:kern w:val="3"/>
        </w:rPr>
        <w:t xml:space="preserve"> w przypadku niemożności sprawowania przez niego swojej funkcji; zmiana kierownika budowy</w:t>
      </w:r>
      <w:r w:rsidR="0097207C" w:rsidRPr="004D3BE3">
        <w:rPr>
          <w:rFonts w:ascii="Times New Roman" w:eastAsia="SimSun" w:hAnsi="Times New Roman" w:cs="Times New Roman"/>
          <w:kern w:val="3"/>
        </w:rPr>
        <w:t>, kierownika robót</w:t>
      </w:r>
      <w:r w:rsidRPr="004D3BE3">
        <w:rPr>
          <w:rFonts w:ascii="Times New Roman" w:eastAsia="SimSun" w:hAnsi="Times New Roman" w:cs="Times New Roman"/>
          <w:kern w:val="3"/>
        </w:rPr>
        <w:t xml:space="preserve"> może nastąpić wyłącznie w sytuacji, gdy wskazana przez Wykonawcę osoba mająca sprawować tę funkcję spełniać będzie wymagania dotyczące kwalifikacji i doświadczenia, określone w SWZ oraz gdy Wykonawca przedłoży zamawiającemu potwierdzoną za zgodność z oryginałem kserokopię dokumentu, potwierdzającego nadanie tej osobie uprawnień budowlanych oraz aktualne zaświadczenie o przynależności tej osoby do właściwej izby samorządu zawodowego.</w:t>
      </w:r>
    </w:p>
    <w:p w14:paraId="03BA1BBA" w14:textId="03003F42" w:rsidR="00F948AA" w:rsidRPr="004D3BE3" w:rsidRDefault="00F948AA" w:rsidP="009D75BE">
      <w:pPr>
        <w:widowControl w:val="0"/>
        <w:numPr>
          <w:ilvl w:val="0"/>
          <w:numId w:val="74"/>
        </w:numPr>
        <w:suppressAutoHyphens/>
        <w:autoSpaceDN w:val="0"/>
        <w:spacing w:after="0" w:line="276" w:lineRule="auto"/>
        <w:ind w:left="284" w:hanging="284"/>
        <w:jc w:val="both"/>
        <w:textAlignment w:val="baseline"/>
        <w:rPr>
          <w:rFonts w:ascii="Times New Roman" w:eastAsia="SimSun" w:hAnsi="Times New Roman" w:cs="Times New Roman"/>
          <w:kern w:val="3"/>
        </w:rPr>
      </w:pPr>
      <w:bookmarkStart w:id="17" w:name="WKP_AL_3303"/>
      <w:r w:rsidRPr="004D3BE3">
        <w:rPr>
          <w:rFonts w:ascii="Times New Roman" w:eastAsia="SimSun" w:hAnsi="Times New Roman" w:cs="Times New Roman"/>
          <w:kern w:val="3"/>
        </w:rPr>
        <w:t>Jeżeli Wykonawca lub Zamawiający uważa, że zachodzi podstawa do dokonania zmiany umowy, zobowiązany jest do przekazania drugiej Stronie oraz inspektorowi nadzoru inwestorskiego wniosku o dokonanie zmiany umowy, zamieszczając w nim:</w:t>
      </w:r>
    </w:p>
    <w:bookmarkEnd w:id="17"/>
    <w:p w14:paraId="7488A0AA" w14:textId="77777777" w:rsidR="00F948AA" w:rsidRPr="004D3BE3" w:rsidRDefault="00F948AA" w:rsidP="00694E16">
      <w:pPr>
        <w:widowControl w:val="0"/>
        <w:numPr>
          <w:ilvl w:val="0"/>
          <w:numId w:val="20"/>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opis zdarzenia lub okoliczności stanowiących podstawę do żądania zmiany,</w:t>
      </w:r>
    </w:p>
    <w:p w14:paraId="38889820" w14:textId="77777777" w:rsidR="00F948AA" w:rsidRPr="004D3BE3" w:rsidRDefault="00F948AA" w:rsidP="00694E16">
      <w:pPr>
        <w:widowControl w:val="0"/>
        <w:numPr>
          <w:ilvl w:val="0"/>
          <w:numId w:val="20"/>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proponowane rozwiązanie zmiany,</w:t>
      </w:r>
    </w:p>
    <w:p w14:paraId="2B7E5F46" w14:textId="77777777" w:rsidR="00F948AA" w:rsidRPr="004D3BE3" w:rsidRDefault="00F948AA" w:rsidP="00694E16">
      <w:pPr>
        <w:widowControl w:val="0"/>
        <w:numPr>
          <w:ilvl w:val="0"/>
          <w:numId w:val="20"/>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podpis wnioskodawcy zmiany.</w:t>
      </w:r>
    </w:p>
    <w:p w14:paraId="3C3F0198" w14:textId="77777777" w:rsidR="00F948AA" w:rsidRPr="004D3BE3" w:rsidRDefault="00F948AA" w:rsidP="009D75BE">
      <w:pPr>
        <w:widowControl w:val="0"/>
        <w:numPr>
          <w:ilvl w:val="0"/>
          <w:numId w:val="75"/>
        </w:numPr>
        <w:suppressAutoHyphens/>
        <w:autoSpaceDN w:val="0"/>
        <w:spacing w:after="0" w:line="276" w:lineRule="auto"/>
        <w:ind w:left="0"/>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 terminie 7 dni roboczych od dnia otrzymania wniosku o dokonanie zmiany umowy inspektor nadzoru inwestorskiego zobowiązany jest ustosunkować się w nim do zgłoszonego żądania zmiany umowy.</w:t>
      </w:r>
    </w:p>
    <w:p w14:paraId="582CF1D8" w14:textId="77777777" w:rsidR="00F948AA" w:rsidRPr="004D3BE3" w:rsidRDefault="00F948AA" w:rsidP="009D75BE">
      <w:pPr>
        <w:widowControl w:val="0"/>
        <w:numPr>
          <w:ilvl w:val="0"/>
          <w:numId w:val="75"/>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 terminie 7 dni kalendarzowych od ustosunkowania się inspektora nadzoru inwestorskiego do wniosku o dokonanie zmiany umowy, Strona powiadomi drugą Stronę o akceptacji żądania zmiany umowy lub odpowiednio o braku akceptacji zmiany.</w:t>
      </w:r>
    </w:p>
    <w:p w14:paraId="6A14AD79" w14:textId="77777777" w:rsidR="00F948AA" w:rsidRPr="004D3BE3" w:rsidRDefault="00F948AA" w:rsidP="009D75BE">
      <w:pPr>
        <w:widowControl w:val="0"/>
        <w:numPr>
          <w:ilvl w:val="0"/>
          <w:numId w:val="75"/>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Wszelkie zmiany umowy są dokonywane przez umocowanych przedstawicieli Zamawiającego i Wykonawcy w formie pisemnej w drodze aneksu do umowy, pod rygorem nieważności.</w:t>
      </w:r>
    </w:p>
    <w:p w14:paraId="303EA0CD" w14:textId="77777777" w:rsidR="00F948AA" w:rsidRPr="004D3BE3" w:rsidRDefault="00F948AA" w:rsidP="009D75BE">
      <w:pPr>
        <w:widowControl w:val="0"/>
        <w:numPr>
          <w:ilvl w:val="0"/>
          <w:numId w:val="75"/>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 W razie wątpliwości przyjmuje się, że nie stanowią zmiany umowy następujące zmiany:</w:t>
      </w:r>
    </w:p>
    <w:p w14:paraId="6DAB9324" w14:textId="77777777" w:rsidR="00F948AA" w:rsidRPr="004D3BE3" w:rsidRDefault="00F948AA" w:rsidP="00694E16">
      <w:pPr>
        <w:widowControl w:val="0"/>
        <w:numPr>
          <w:ilvl w:val="0"/>
          <w:numId w:val="22"/>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danych związanych z obsługą administracyjno-organizacyjną umowy,</w:t>
      </w:r>
    </w:p>
    <w:p w14:paraId="6A38AE88" w14:textId="77777777" w:rsidR="00F948AA" w:rsidRPr="004D3BE3" w:rsidRDefault="00F948AA" w:rsidP="00694E16">
      <w:pPr>
        <w:widowControl w:val="0"/>
        <w:numPr>
          <w:ilvl w:val="0"/>
          <w:numId w:val="22"/>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danych teleadresowych,</w:t>
      </w:r>
    </w:p>
    <w:p w14:paraId="1B8C8B53" w14:textId="77777777" w:rsidR="00F948AA" w:rsidRPr="004D3BE3" w:rsidRDefault="00F948AA" w:rsidP="00694E16">
      <w:pPr>
        <w:widowControl w:val="0"/>
        <w:numPr>
          <w:ilvl w:val="0"/>
          <w:numId w:val="22"/>
        </w:numPr>
        <w:suppressAutoHyphens/>
        <w:autoSpaceDN w:val="0"/>
        <w:spacing w:after="0" w:line="276" w:lineRule="auto"/>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lang w:eastAsia="pl-PL"/>
        </w:rPr>
        <w:t>danych rejestrowych,</w:t>
      </w:r>
    </w:p>
    <w:p w14:paraId="79C9A28D" w14:textId="77777777" w:rsidR="00F948AA" w:rsidRPr="004D3BE3" w:rsidRDefault="00F948AA" w:rsidP="00694E16">
      <w:pPr>
        <w:widowControl w:val="0"/>
        <w:numPr>
          <w:ilvl w:val="0"/>
          <w:numId w:val="23"/>
        </w:numPr>
        <w:suppressAutoHyphens/>
        <w:autoSpaceDN w:val="0"/>
        <w:spacing w:after="0" w:line="276" w:lineRule="auto"/>
        <w:ind w:left="993"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będące następstwem sukcesji uniwersalnej po jednej ze Stron umowy.</w:t>
      </w:r>
    </w:p>
    <w:p w14:paraId="5194C069" w14:textId="77777777" w:rsidR="00F948AA" w:rsidRPr="004D3BE3" w:rsidRDefault="00F948AA" w:rsidP="00616FDC">
      <w:pPr>
        <w:widowControl w:val="0"/>
        <w:suppressAutoHyphens/>
        <w:autoSpaceDN w:val="0"/>
        <w:spacing w:after="0" w:line="276" w:lineRule="auto"/>
        <w:jc w:val="both"/>
        <w:textAlignment w:val="baseline"/>
        <w:rPr>
          <w:rFonts w:ascii="Times New Roman" w:eastAsia="SimSun" w:hAnsi="Times New Roman" w:cs="Times New Roman"/>
          <w:kern w:val="3"/>
        </w:rPr>
      </w:pPr>
    </w:p>
    <w:p w14:paraId="52A66DA9" w14:textId="77777777" w:rsidR="00F948AA" w:rsidRPr="004D3BE3" w:rsidRDefault="00F948AA" w:rsidP="00616FDC">
      <w:pPr>
        <w:widowControl w:val="0"/>
        <w:suppressAutoHyphens/>
        <w:autoSpaceDN w:val="0"/>
        <w:spacing w:after="0" w:line="276" w:lineRule="auto"/>
        <w:jc w:val="center"/>
        <w:textAlignment w:val="baseline"/>
        <w:rPr>
          <w:rFonts w:ascii="Times New Roman" w:eastAsia="SimSun" w:hAnsi="Times New Roman" w:cs="Times New Roman"/>
          <w:kern w:val="3"/>
        </w:rPr>
      </w:pPr>
      <w:r w:rsidRPr="004D3BE3">
        <w:rPr>
          <w:rFonts w:ascii="Times New Roman" w:eastAsia="SimSun" w:hAnsi="Times New Roman" w:cs="Times New Roman"/>
          <w:kern w:val="3"/>
        </w:rPr>
        <w:t>§ 13</w:t>
      </w:r>
    </w:p>
    <w:p w14:paraId="39D7D12F" w14:textId="56418C62" w:rsidR="00F948AA" w:rsidRPr="004D3BE3" w:rsidRDefault="00547EBC" w:rsidP="00616FDC">
      <w:pPr>
        <w:widowControl w:val="0"/>
        <w:suppressAutoHyphens/>
        <w:autoSpaceDN w:val="0"/>
        <w:spacing w:after="0" w:line="276" w:lineRule="auto"/>
        <w:jc w:val="center"/>
        <w:textAlignment w:val="baseline"/>
        <w:rPr>
          <w:rFonts w:ascii="Times New Roman" w:eastAsia="SimSun" w:hAnsi="Times New Roman" w:cs="Times New Roman"/>
          <w:b/>
          <w:bCs/>
          <w:kern w:val="3"/>
        </w:rPr>
      </w:pPr>
      <w:r w:rsidRPr="004D3BE3">
        <w:rPr>
          <w:rFonts w:ascii="Times New Roman" w:eastAsia="SimSun" w:hAnsi="Times New Roman" w:cs="Times New Roman"/>
          <w:b/>
          <w:bCs/>
          <w:kern w:val="3"/>
        </w:rPr>
        <w:t>Obowiązki Zamawiającego</w:t>
      </w:r>
    </w:p>
    <w:p w14:paraId="2780C999" w14:textId="579D9E1C" w:rsidR="00F948AA" w:rsidRPr="004D3BE3" w:rsidRDefault="00F948AA" w:rsidP="00616FDC">
      <w:pPr>
        <w:widowControl w:val="0"/>
        <w:suppressAutoHyphens/>
        <w:autoSpaceDE w:val="0"/>
        <w:spacing w:after="0" w:line="276" w:lineRule="auto"/>
        <w:jc w:val="both"/>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 xml:space="preserve"> Do obowiązków Zamawiającego w ramach wykonania niniejszej umowy należy:</w:t>
      </w:r>
    </w:p>
    <w:p w14:paraId="12C2BE0A" w14:textId="0813A3A6" w:rsidR="00F948AA" w:rsidRPr="004D3BE3" w:rsidRDefault="00F948AA" w:rsidP="00694E16">
      <w:pPr>
        <w:widowControl w:val="0"/>
        <w:numPr>
          <w:ilvl w:val="0"/>
          <w:numId w:val="28"/>
        </w:numPr>
        <w:tabs>
          <w:tab w:val="left" w:pos="709"/>
        </w:tabs>
        <w:suppressAutoHyphens/>
        <w:autoSpaceDE w:val="0"/>
        <w:autoSpaceDN w:val="0"/>
        <w:spacing w:after="0" w:line="276" w:lineRule="auto"/>
        <w:ind w:left="709" w:hanging="283"/>
        <w:jc w:val="both"/>
        <w:textAlignment w:val="baseline"/>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 xml:space="preserve">wprowadzenie i przekazanie protokolarne terenu </w:t>
      </w:r>
      <w:r w:rsidR="0045737A" w:rsidRPr="004D3BE3">
        <w:rPr>
          <w:rFonts w:ascii="Times New Roman" w:eastAsia="Times New Roman" w:hAnsi="Times New Roman" w:cs="Times New Roman"/>
          <w:kern w:val="2"/>
          <w:lang w:eastAsia="hi-IN" w:bidi="hi-IN"/>
        </w:rPr>
        <w:t xml:space="preserve">poszczególnych odcinków budowy wg ustalonego wcześniej harmonogramu robót </w:t>
      </w:r>
      <w:r w:rsidRPr="004D3BE3">
        <w:rPr>
          <w:rFonts w:ascii="Times New Roman" w:eastAsia="Times New Roman" w:hAnsi="Times New Roman" w:cs="Times New Roman"/>
          <w:kern w:val="2"/>
          <w:lang w:eastAsia="hi-IN" w:bidi="hi-IN"/>
        </w:rPr>
        <w:t xml:space="preserve">wraz z dziennikiem budowy </w:t>
      </w:r>
      <w:r w:rsidR="0045737A" w:rsidRPr="004D3BE3">
        <w:rPr>
          <w:rFonts w:ascii="Times New Roman" w:eastAsia="Times New Roman" w:hAnsi="Times New Roman" w:cs="Times New Roman"/>
          <w:kern w:val="2"/>
          <w:lang w:eastAsia="hi-IN" w:bidi="hi-IN"/>
        </w:rPr>
        <w:t xml:space="preserve">(o ile jest wymagany przepisami prawa) </w:t>
      </w:r>
      <w:r w:rsidRPr="004D3BE3">
        <w:rPr>
          <w:rFonts w:ascii="Times New Roman" w:eastAsia="Times New Roman" w:hAnsi="Times New Roman" w:cs="Times New Roman"/>
          <w:kern w:val="2"/>
          <w:lang w:eastAsia="hi-IN" w:bidi="hi-IN"/>
        </w:rPr>
        <w:t>w terminie</w:t>
      </w:r>
      <w:r w:rsidR="00663EEF" w:rsidRPr="004D3BE3">
        <w:rPr>
          <w:rFonts w:ascii="Times New Roman" w:eastAsia="Times New Roman" w:hAnsi="Times New Roman" w:cs="Times New Roman"/>
          <w:kern w:val="2"/>
          <w:lang w:eastAsia="hi-IN" w:bidi="hi-IN"/>
        </w:rPr>
        <w:t xml:space="preserve"> do</w:t>
      </w:r>
      <w:r w:rsidRPr="004D3BE3">
        <w:rPr>
          <w:rFonts w:ascii="Times New Roman" w:eastAsia="Times New Roman" w:hAnsi="Times New Roman" w:cs="Times New Roman"/>
          <w:kern w:val="2"/>
          <w:lang w:eastAsia="hi-IN" w:bidi="hi-IN"/>
        </w:rPr>
        <w:t xml:space="preserve"> 7 dni licząc od dnia </w:t>
      </w:r>
      <w:r w:rsidR="0045737A" w:rsidRPr="004D3BE3">
        <w:rPr>
          <w:rFonts w:ascii="Times New Roman" w:eastAsia="Times New Roman" w:hAnsi="Times New Roman" w:cs="Times New Roman"/>
          <w:kern w:val="2"/>
          <w:lang w:eastAsia="hi-IN" w:bidi="hi-IN"/>
        </w:rPr>
        <w:t>zgłoszenia przez Wykonawcę gotowości podjęcia działań budowlanych</w:t>
      </w:r>
      <w:r w:rsidRPr="004D3BE3">
        <w:rPr>
          <w:rFonts w:ascii="Times New Roman" w:eastAsia="Times New Roman" w:hAnsi="Times New Roman" w:cs="Times New Roman"/>
          <w:kern w:val="2"/>
          <w:lang w:eastAsia="hi-IN" w:bidi="hi-IN"/>
        </w:rPr>
        <w:t xml:space="preserve">,  </w:t>
      </w:r>
    </w:p>
    <w:p w14:paraId="540135BC" w14:textId="77777777" w:rsidR="00F948AA" w:rsidRPr="004D3BE3" w:rsidRDefault="00F948AA" w:rsidP="00694E16">
      <w:pPr>
        <w:widowControl w:val="0"/>
        <w:numPr>
          <w:ilvl w:val="0"/>
          <w:numId w:val="28"/>
        </w:numPr>
        <w:tabs>
          <w:tab w:val="left" w:pos="709"/>
        </w:tabs>
        <w:suppressAutoHyphens/>
        <w:autoSpaceDE w:val="0"/>
        <w:autoSpaceDN w:val="0"/>
        <w:spacing w:after="0" w:line="276" w:lineRule="auto"/>
        <w:ind w:left="1065" w:hanging="639"/>
        <w:jc w:val="both"/>
        <w:textAlignment w:val="baseline"/>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zapewnienie na swój koszt nadzoru inwestorskiego,</w:t>
      </w:r>
    </w:p>
    <w:p w14:paraId="4D775EAA" w14:textId="7479D292" w:rsidR="00F948AA" w:rsidRPr="004D3BE3" w:rsidRDefault="00F948AA" w:rsidP="00694E16">
      <w:pPr>
        <w:widowControl w:val="0"/>
        <w:numPr>
          <w:ilvl w:val="0"/>
          <w:numId w:val="28"/>
        </w:numPr>
        <w:tabs>
          <w:tab w:val="left" w:pos="709"/>
        </w:tabs>
        <w:suppressAutoHyphens/>
        <w:autoSpaceDE w:val="0"/>
        <w:autoSpaceDN w:val="0"/>
        <w:spacing w:after="0" w:line="276" w:lineRule="auto"/>
        <w:ind w:left="1065" w:hanging="639"/>
        <w:jc w:val="both"/>
        <w:textAlignment w:val="baseline"/>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rozwiązanie problemów technicznych leżących po jego stronie</w:t>
      </w:r>
      <w:r w:rsidR="0045737A" w:rsidRPr="004D3BE3">
        <w:rPr>
          <w:rFonts w:ascii="Times New Roman" w:eastAsia="Times New Roman" w:hAnsi="Times New Roman" w:cs="Times New Roman"/>
          <w:kern w:val="2"/>
          <w:lang w:eastAsia="hi-IN" w:bidi="hi-IN"/>
        </w:rPr>
        <w:t>,</w:t>
      </w:r>
    </w:p>
    <w:p w14:paraId="777772C6" w14:textId="00901EE2" w:rsidR="00F948AA" w:rsidRPr="004D3BE3" w:rsidRDefault="00F948AA" w:rsidP="00694E16">
      <w:pPr>
        <w:widowControl w:val="0"/>
        <w:numPr>
          <w:ilvl w:val="0"/>
          <w:numId w:val="28"/>
        </w:numPr>
        <w:tabs>
          <w:tab w:val="left" w:pos="709"/>
        </w:tabs>
        <w:suppressAutoHyphens/>
        <w:autoSpaceDE w:val="0"/>
        <w:autoSpaceDN w:val="0"/>
        <w:spacing w:after="0" w:line="276" w:lineRule="auto"/>
        <w:ind w:left="1065" w:hanging="639"/>
        <w:jc w:val="both"/>
        <w:textAlignment w:val="baseline"/>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odbiór wykonanych robót, po sprawdzeniu jego należytego wykonania,</w:t>
      </w:r>
    </w:p>
    <w:p w14:paraId="3C7B2006" w14:textId="77777777" w:rsidR="00F948AA" w:rsidRPr="004D3BE3" w:rsidRDefault="00F948AA" w:rsidP="00694E16">
      <w:pPr>
        <w:widowControl w:val="0"/>
        <w:numPr>
          <w:ilvl w:val="0"/>
          <w:numId w:val="28"/>
        </w:numPr>
        <w:tabs>
          <w:tab w:val="left" w:pos="709"/>
        </w:tabs>
        <w:suppressAutoHyphens/>
        <w:autoSpaceDE w:val="0"/>
        <w:autoSpaceDN w:val="0"/>
        <w:spacing w:after="0" w:line="276" w:lineRule="auto"/>
        <w:ind w:left="1065" w:hanging="639"/>
        <w:jc w:val="both"/>
        <w:textAlignment w:val="baseline"/>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lastRenderedPageBreak/>
        <w:t>terminowa zapłata wynagrodzenia za wykonane i odebrane roboty</w:t>
      </w:r>
    </w:p>
    <w:p w14:paraId="5A885707" w14:textId="77777777" w:rsidR="00F948AA" w:rsidRPr="004D3BE3" w:rsidRDefault="00F948AA" w:rsidP="00616FDC">
      <w:pPr>
        <w:widowControl w:val="0"/>
        <w:suppressAutoHyphens/>
        <w:autoSpaceDE w:val="0"/>
        <w:spacing w:after="0" w:line="276" w:lineRule="auto"/>
        <w:rPr>
          <w:rFonts w:ascii="Times New Roman" w:eastAsia="Times New Roman" w:hAnsi="Times New Roman" w:cs="Times New Roman"/>
          <w:kern w:val="2"/>
          <w:lang w:eastAsia="hi-IN" w:bidi="hi-IN"/>
        </w:rPr>
      </w:pPr>
    </w:p>
    <w:p w14:paraId="3B7F8102" w14:textId="77777777" w:rsidR="00F948AA" w:rsidRPr="004D3BE3" w:rsidRDefault="00F948AA" w:rsidP="00616FDC">
      <w:pPr>
        <w:widowControl w:val="0"/>
        <w:suppressAutoHyphens/>
        <w:spacing w:after="0" w:line="276" w:lineRule="auto"/>
        <w:jc w:val="both"/>
        <w:rPr>
          <w:rFonts w:ascii="Times New Roman" w:eastAsia="Times New Roman" w:hAnsi="Times New Roman" w:cs="Times New Roman"/>
          <w:kern w:val="2"/>
          <w:lang w:eastAsia="hi-IN" w:bidi="hi-IN"/>
        </w:rPr>
      </w:pPr>
    </w:p>
    <w:p w14:paraId="2584FEEC" w14:textId="77777777" w:rsidR="00F948AA" w:rsidRPr="004D3BE3" w:rsidRDefault="00F948AA" w:rsidP="00616FDC">
      <w:pPr>
        <w:widowControl w:val="0"/>
        <w:suppressAutoHyphens/>
        <w:spacing w:after="0" w:line="276" w:lineRule="auto"/>
        <w:jc w:val="center"/>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 14</w:t>
      </w:r>
    </w:p>
    <w:p w14:paraId="7A346B5D" w14:textId="77777777" w:rsidR="00F948AA" w:rsidRDefault="00F948AA" w:rsidP="00AA1A71">
      <w:pPr>
        <w:widowControl w:val="0"/>
        <w:suppressAutoHyphens/>
        <w:spacing w:after="0" w:line="276" w:lineRule="auto"/>
        <w:ind w:left="709"/>
        <w:jc w:val="center"/>
        <w:rPr>
          <w:rFonts w:ascii="Times New Roman" w:eastAsia="Times New Roman" w:hAnsi="Times New Roman" w:cs="Times New Roman"/>
          <w:b/>
          <w:bCs/>
          <w:kern w:val="2"/>
          <w:lang w:eastAsia="hi-IN" w:bidi="hi-IN"/>
        </w:rPr>
      </w:pPr>
      <w:r w:rsidRPr="004D3BE3">
        <w:rPr>
          <w:rFonts w:ascii="Times New Roman" w:eastAsia="Times New Roman" w:hAnsi="Times New Roman" w:cs="Times New Roman"/>
          <w:b/>
          <w:bCs/>
          <w:kern w:val="2"/>
          <w:lang w:eastAsia="hi-IN" w:bidi="hi-IN"/>
        </w:rPr>
        <w:t>Obowiązki Wykonawcy</w:t>
      </w:r>
    </w:p>
    <w:p w14:paraId="25832E3B" w14:textId="77777777" w:rsidR="00FF45C0" w:rsidRDefault="00FF45C0" w:rsidP="00AA1A71">
      <w:pPr>
        <w:widowControl w:val="0"/>
        <w:suppressAutoHyphens/>
        <w:spacing w:after="0" w:line="276" w:lineRule="auto"/>
        <w:ind w:left="709"/>
        <w:jc w:val="center"/>
        <w:rPr>
          <w:rFonts w:ascii="Times New Roman" w:eastAsia="Times New Roman" w:hAnsi="Times New Roman" w:cs="Times New Roman"/>
          <w:b/>
          <w:bCs/>
          <w:kern w:val="2"/>
          <w:lang w:eastAsia="hi-IN" w:bidi="hi-IN"/>
        </w:rPr>
      </w:pPr>
    </w:p>
    <w:p w14:paraId="556B4FC5"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Wykonawca zobowiązuje się do prowadzenia prac w sposób niezakłócający funkcjonowania czynnego obiektu. Teren robót zostanie fizycznie oddzielony od stref dostępnych dla użytkowników budynku</w:t>
      </w:r>
    </w:p>
    <w:p w14:paraId="10E02CA2"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Wykonawca uwzględni czynny charakter obiektu poprzez, wydzielenie i oznakowanie terenu budowy, zabezpieczenie przed dostępem osób nieuprawnionych.</w:t>
      </w:r>
    </w:p>
    <w:p w14:paraId="031D0431" w14:textId="77777777" w:rsidR="00FF45C0" w:rsidRPr="00E91CAF"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E91CAF">
        <w:rPr>
          <w:rFonts w:ascii="Times New Roman" w:eastAsia="Times New Roman" w:hAnsi="Times New Roman" w:cs="Times New Roman"/>
          <w:kern w:val="2"/>
          <w:lang w:eastAsia="hi-IN" w:bidi="hi-IN"/>
        </w:rPr>
        <w:t>Wykonawca zobowiązany jest do prowadzenia robót w sposób zapewniający nieprzerwaną działalność Ośrodka, w szczególności:</w:t>
      </w:r>
    </w:p>
    <w:p w14:paraId="0B368E44" w14:textId="77777777" w:rsidR="00FF45C0" w:rsidRPr="00E91CAF"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E91CAF">
        <w:rPr>
          <w:rFonts w:ascii="Times New Roman" w:eastAsia="Times New Roman" w:hAnsi="Times New Roman" w:cs="Times New Roman"/>
          <w:kern w:val="2"/>
          <w:lang w:eastAsia="hi-IN" w:bidi="hi-IN"/>
        </w:rPr>
        <w:t>zachowanie drożności ciągów komunikacyjnych, dojść i ewakuacji,</w:t>
      </w:r>
    </w:p>
    <w:p w14:paraId="46FC7E9A" w14:textId="77777777" w:rsidR="00FF45C0" w:rsidRPr="00E91CAF"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E91CAF">
        <w:rPr>
          <w:rFonts w:ascii="Times New Roman" w:eastAsia="Times New Roman" w:hAnsi="Times New Roman" w:cs="Times New Roman"/>
          <w:kern w:val="2"/>
          <w:lang w:eastAsia="hi-IN" w:bidi="hi-IN"/>
        </w:rPr>
        <w:t>zapewnienie stałego dostępu do pomieszczeń obsługi interesantów, o ile Zamawiający nie postanowi inaczej,</w:t>
      </w:r>
    </w:p>
    <w:p w14:paraId="5F91B7BF"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E91CAF">
        <w:rPr>
          <w:rFonts w:ascii="Times New Roman" w:eastAsia="Times New Roman" w:hAnsi="Times New Roman" w:cs="Times New Roman"/>
          <w:kern w:val="2"/>
          <w:lang w:eastAsia="hi-IN" w:bidi="hi-IN"/>
        </w:rPr>
        <w:t>każdorazowe uzgadnianie z Zamawiającym robót powodujących czasowe ograniczenia w funkcjonowaniu obiektu.</w:t>
      </w:r>
    </w:p>
    <w:p w14:paraId="7442F4D3"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Wykonawca zobowiązany jest do: stosowania zabezpieczeń przeciwpyłowych i akustycznych, bieżącego sprzątania stref robót oraz ciągów komunikacyjnych, zapobiegania rozprzestrzenianiu się hałasu, kurzu i zanieczyszczeń poza obszar prowadzonych robót.</w:t>
      </w:r>
    </w:p>
    <w:p w14:paraId="47B725B5"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Wykonawca uwzględni w cenie ofertowej wszystkie koszty wynikające z prowadzenia przebudowy i remontu w czynnym budynku MOPS, w tym koszty etapowania, dodatkowych zabezpieczeń oraz ewentualnej pracy poza standardowymi godzinami pracy Ośrodka.</w:t>
      </w:r>
    </w:p>
    <w:p w14:paraId="582E6FB0"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Wykonawca zapewni przejezdność wszystkich dróg przebiegających w sąsiedztwie przekazanego placu budowy, a jeśli nie będzie to możliwe zabezpieczy dojazd do poszczególnych posesji przez cały okres prowadzenia robót budowlanych.</w:t>
      </w:r>
    </w:p>
    <w:p w14:paraId="087F921A"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Przed przystąpieniem do robót wykonawca winien zawiadomić użytkowników infrastruktury o terminie rozpoczęcia robót.</w:t>
      </w:r>
    </w:p>
    <w:p w14:paraId="211496C9"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Tymczasowe zajęcie terenów niezbędnych do prowadzenia robót budowlanych Wykonawca uzgodni we własnym zakresie i na swój koszt powiadamiając Inspektora Nadzoru.</w:t>
      </w:r>
    </w:p>
    <w:p w14:paraId="2DE95E5C"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W trakcie realizacji robót Wykonawca będzie dbać o prawidłowość oznakowania oraz zapewniać warunki bezpieczeństwa, a także utrzymywać porządek.</w:t>
      </w:r>
    </w:p>
    <w:p w14:paraId="6CD5B1E2"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W ramach ceny ofertowej Wykonawca uwzględni wszystkie elementy niezbędne do prawidłowego wykonania przedmiotu zamówienia.</w:t>
      </w:r>
    </w:p>
    <w:p w14:paraId="5D16095C"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Zagospodarowanie placu budowy, utrzymanie zaplecza budowy, zapewnienie niezbędnych mediów, ponoszenie kosztów zużycia niezbędnych mediów oraz likwidacja zaplecza i uporządkowanie terenu po zakończeniu robót.</w:t>
      </w:r>
    </w:p>
    <w:p w14:paraId="3171FBBE"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 xml:space="preserve">Zapewnienie ochrony mienia na terenie budowy i ochrony p. </w:t>
      </w:r>
      <w:proofErr w:type="spellStart"/>
      <w:r w:rsidRPr="00FF45C0">
        <w:rPr>
          <w:rFonts w:ascii="Times New Roman" w:eastAsia="Times New Roman" w:hAnsi="Times New Roman" w:cs="Times New Roman"/>
          <w:kern w:val="2"/>
          <w:lang w:eastAsia="hi-IN" w:bidi="hi-IN"/>
        </w:rPr>
        <w:t>poż</w:t>
      </w:r>
      <w:proofErr w:type="spellEnd"/>
      <w:r w:rsidRPr="00FF45C0">
        <w:rPr>
          <w:rFonts w:ascii="Times New Roman" w:eastAsia="Times New Roman" w:hAnsi="Times New Roman" w:cs="Times New Roman"/>
          <w:kern w:val="2"/>
          <w:lang w:eastAsia="hi-IN" w:bidi="hi-IN"/>
        </w:rPr>
        <w:t>.</w:t>
      </w:r>
    </w:p>
    <w:p w14:paraId="7CD38262"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Zapewnienie bezpieczeństwa właścicielom posesji i budynków sąsiadujących z terenem budowy.</w:t>
      </w:r>
    </w:p>
    <w:p w14:paraId="593DEC0D"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Zabezpieczenie terenu budowy zgodnie z obowiązującymi przepisami.</w:t>
      </w:r>
    </w:p>
    <w:p w14:paraId="379591B4"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Dokonanie niezbędnego zajęcia ulic i chodników.</w:t>
      </w:r>
    </w:p>
    <w:p w14:paraId="00037E36"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Zgłaszanie inspektorom nadzoru robót ulegających zakryciu lub zanikających.</w:t>
      </w:r>
    </w:p>
    <w:p w14:paraId="210D8C99"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Ścisła współpraca z Zamawiającym oraz Nadzorem Inwestorskim.</w:t>
      </w:r>
      <w:r w:rsidRPr="00FF45C0">
        <w:rPr>
          <w:rFonts w:ascii="Times New Roman" w:eastAsia="Times New Roman" w:hAnsi="Times New Roman" w:cs="Times New Roman"/>
          <w:kern w:val="2"/>
          <w:lang w:eastAsia="hi-IN" w:bidi="hi-IN"/>
        </w:rPr>
        <w:tab/>
      </w:r>
    </w:p>
    <w:p w14:paraId="1FD79F27"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 xml:space="preserve">Przedmiotowe zamówienie należy wykonać zgodnie z dokumentacją projektową oraz szczegółową specyfikacją techniczną wykonania i odbioru robót budowlanych, z należytą starannością, aktualnie obowiązującymi przepisami, normami technicznymi i standardami dotyczącymi </w:t>
      </w:r>
      <w:r w:rsidRPr="00FF45C0">
        <w:rPr>
          <w:rFonts w:ascii="Times New Roman" w:eastAsia="Times New Roman" w:hAnsi="Times New Roman" w:cs="Times New Roman"/>
          <w:kern w:val="2"/>
          <w:lang w:eastAsia="hi-IN" w:bidi="hi-IN"/>
        </w:rPr>
        <w:lastRenderedPageBreak/>
        <w:t>przedmiotu zamówienia, zasadami sztuki budowlanej, etyką zawodową oraz postanowieniami umowy, której wzór stanowi załącznik do SWZ.</w:t>
      </w:r>
    </w:p>
    <w:p w14:paraId="2E016D1A"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Przyjmuje się, że Wykonawca uwzględnił w ofercie cenowej wszystkie okoliczności i warunki wynikające z Specyfikacji Technicznych Wykonania i Odbioru Robót.</w:t>
      </w:r>
    </w:p>
    <w:p w14:paraId="07C35D0C" w14:textId="77777777" w:rsidR="00FF45C0" w:rsidRP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Wykonawca ponosi wszelkie koszty związane z wykonaniem obowiązków nałożonych na   niego w niniejszej umowie.</w:t>
      </w:r>
    </w:p>
    <w:p w14:paraId="6CD541FA" w14:textId="77777777" w:rsidR="00FF45C0" w:rsidRDefault="00FF45C0"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FF45C0">
        <w:rPr>
          <w:rFonts w:ascii="Times New Roman" w:eastAsia="Times New Roman" w:hAnsi="Times New Roman" w:cs="Times New Roman"/>
          <w:kern w:val="2"/>
          <w:lang w:eastAsia="hi-IN" w:bidi="hi-IN"/>
        </w:rPr>
        <w:t>Od chwili protokolarnego przejęcia od Zamawiającego placu budowy do chwili protokolarnego odbioru robót, Wykonawca ponosi odpowiedzialność wobec osób trzecich oraz Zamawiającego za wszelkie szkody powstałe na tym terenie i w przedmiocie umowy.</w:t>
      </w:r>
    </w:p>
    <w:p w14:paraId="10F9C95F" w14:textId="298E0CF8" w:rsidR="00E61C9A" w:rsidRPr="00FF45C0" w:rsidRDefault="00E61C9A" w:rsidP="00FF45C0">
      <w:pPr>
        <w:widowControl w:val="0"/>
        <w:numPr>
          <w:ilvl w:val="0"/>
          <w:numId w:val="80"/>
        </w:numPr>
        <w:tabs>
          <w:tab w:val="left" w:pos="70"/>
        </w:tabs>
        <w:suppressAutoHyphens/>
        <w:autoSpaceDE w:val="0"/>
        <w:autoSpaceDN w:val="0"/>
        <w:spacing w:after="0" w:line="276" w:lineRule="auto"/>
        <w:ind w:left="426" w:hanging="426"/>
        <w:jc w:val="both"/>
        <w:textAlignment w:val="baseline"/>
        <w:rPr>
          <w:rFonts w:ascii="Times New Roman" w:eastAsia="Times New Roman" w:hAnsi="Times New Roman" w:cs="Times New Roman"/>
          <w:kern w:val="2"/>
          <w:lang w:eastAsia="hi-IN" w:bidi="hi-IN"/>
        </w:rPr>
      </w:pPr>
      <w:r w:rsidRPr="00E61C9A">
        <w:rPr>
          <w:rFonts w:ascii="Times New Roman" w:eastAsia="Times New Roman" w:hAnsi="Times New Roman" w:cs="Times New Roman"/>
          <w:kern w:val="2"/>
          <w:lang w:eastAsia="hi-IN" w:bidi="hi-IN"/>
        </w:rPr>
        <w:t>Wykonawca zobowiązany jest do posiadania przez cały okres realizacji zamówienia ubezpieczenia odpowiedzialności cywilnej w zakresie prowadzonej działalności oraz ubezpieczenia obejmującego plac budowy</w:t>
      </w:r>
    </w:p>
    <w:p w14:paraId="4DC6CC42" w14:textId="77777777" w:rsidR="00F948AA" w:rsidRPr="004D3BE3" w:rsidRDefault="00F948AA" w:rsidP="00E61C9A">
      <w:pPr>
        <w:widowControl w:val="0"/>
        <w:suppressAutoHyphens/>
        <w:spacing w:after="0" w:line="276" w:lineRule="auto"/>
        <w:rPr>
          <w:rFonts w:ascii="Times New Roman" w:eastAsia="Times New Roman" w:hAnsi="Times New Roman" w:cs="Times New Roman"/>
          <w:kern w:val="2"/>
          <w:lang w:eastAsia="hi-IN" w:bidi="hi-IN"/>
        </w:rPr>
      </w:pPr>
    </w:p>
    <w:p w14:paraId="5E96D9AA" w14:textId="77777777" w:rsidR="00F948AA" w:rsidRPr="004D3BE3" w:rsidRDefault="00F948AA" w:rsidP="00616FDC">
      <w:pPr>
        <w:widowControl w:val="0"/>
        <w:suppressAutoHyphens/>
        <w:spacing w:after="0" w:line="276" w:lineRule="auto"/>
        <w:jc w:val="center"/>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 15</w:t>
      </w:r>
    </w:p>
    <w:p w14:paraId="5C2938DB" w14:textId="77777777" w:rsidR="00F948AA" w:rsidRPr="004D3BE3" w:rsidRDefault="00F948AA" w:rsidP="00616FDC">
      <w:pPr>
        <w:spacing w:after="0" w:line="276" w:lineRule="auto"/>
        <w:jc w:val="center"/>
        <w:rPr>
          <w:rFonts w:ascii="Times New Roman" w:eastAsia="Times New Roman" w:hAnsi="Times New Roman" w:cs="Times New Roman"/>
          <w:b/>
          <w:bCs/>
          <w:lang w:eastAsia="pl-PL"/>
        </w:rPr>
      </w:pPr>
      <w:r w:rsidRPr="004D3BE3">
        <w:rPr>
          <w:rFonts w:ascii="Times New Roman" w:eastAsia="Times New Roman" w:hAnsi="Times New Roman" w:cs="Times New Roman"/>
          <w:b/>
          <w:bCs/>
          <w:lang w:eastAsia="pl-PL"/>
        </w:rPr>
        <w:t>Warunki odbioru</w:t>
      </w:r>
    </w:p>
    <w:p w14:paraId="34770B31" w14:textId="77777777" w:rsidR="00F948AA" w:rsidRPr="004D3BE3" w:rsidRDefault="00F948AA" w:rsidP="00616FDC">
      <w:pPr>
        <w:spacing w:after="0" w:line="276" w:lineRule="auto"/>
        <w:jc w:val="center"/>
        <w:rPr>
          <w:rFonts w:ascii="Times New Roman" w:eastAsia="Times New Roman" w:hAnsi="Times New Roman" w:cs="Times New Roman"/>
          <w:b/>
          <w:bCs/>
          <w:lang w:eastAsia="pl-PL"/>
        </w:rPr>
      </w:pPr>
    </w:p>
    <w:p w14:paraId="55F52447" w14:textId="20289B9F" w:rsidR="00F948AA" w:rsidRPr="004D3BE3" w:rsidRDefault="00F948AA" w:rsidP="00616FDC">
      <w:pPr>
        <w:widowControl w:val="0"/>
        <w:suppressAutoHyphens/>
        <w:autoSpaceDN w:val="0"/>
        <w:spacing w:after="0" w:line="276" w:lineRule="auto"/>
        <w:jc w:val="both"/>
        <w:textAlignment w:val="baseline"/>
        <w:rPr>
          <w:rFonts w:ascii="Times New Roman" w:eastAsia="SimSun" w:hAnsi="Times New Roman" w:cs="Times New Roman"/>
          <w:kern w:val="3"/>
          <w:lang w:eastAsia="pl-PL"/>
        </w:rPr>
      </w:pPr>
      <w:r w:rsidRPr="004D3BE3">
        <w:rPr>
          <w:rFonts w:ascii="Times New Roman" w:eastAsia="SimSun" w:hAnsi="Times New Roman" w:cs="Times New Roman"/>
          <w:kern w:val="3"/>
          <w:lang w:eastAsia="pl-PL"/>
        </w:rPr>
        <w:t>Strony zgodnie postanawiają, że będą stosowane następujące rodzaje odbiorów robót:</w:t>
      </w:r>
    </w:p>
    <w:p w14:paraId="387D8A97" w14:textId="77777777" w:rsidR="00F948AA" w:rsidRPr="004D3BE3" w:rsidRDefault="00F948AA" w:rsidP="00616FDC">
      <w:pPr>
        <w:widowControl w:val="0"/>
        <w:suppressAutoHyphens/>
        <w:autoSpaceDN w:val="0"/>
        <w:spacing w:after="0" w:line="276" w:lineRule="auto"/>
        <w:jc w:val="both"/>
        <w:textAlignment w:val="baseline"/>
        <w:rPr>
          <w:rFonts w:ascii="Times New Roman" w:eastAsia="SimSun" w:hAnsi="Times New Roman" w:cs="Times New Roman"/>
          <w:kern w:val="3"/>
          <w:lang w:eastAsia="pl-PL"/>
        </w:rPr>
      </w:pPr>
    </w:p>
    <w:p w14:paraId="22DE7189" w14:textId="1005FC09" w:rsidR="00127024" w:rsidRPr="004D3BE3" w:rsidRDefault="00F948AA" w:rsidP="00694E16">
      <w:pPr>
        <w:pStyle w:val="Akapitzlist"/>
        <w:widowControl w:val="0"/>
        <w:numPr>
          <w:ilvl w:val="2"/>
          <w:numId w:val="27"/>
        </w:numPr>
        <w:tabs>
          <w:tab w:val="clear" w:pos="1364"/>
          <w:tab w:val="num" w:pos="284"/>
        </w:tabs>
        <w:spacing w:after="0"/>
        <w:ind w:left="284" w:hanging="284"/>
        <w:jc w:val="both"/>
        <w:rPr>
          <w:rFonts w:ascii="Times New Roman" w:eastAsia="Times New Roman" w:hAnsi="Times New Roman" w:cs="Times New Roman"/>
          <w:kern w:val="2"/>
          <w:lang w:eastAsia="hi-IN" w:bidi="hi-IN"/>
        </w:rPr>
      </w:pPr>
      <w:r w:rsidRPr="004D3BE3">
        <w:rPr>
          <w:rFonts w:ascii="Times New Roman" w:eastAsia="Times New Roman" w:hAnsi="Times New Roman" w:cs="Times New Roman"/>
          <w:b/>
          <w:kern w:val="2"/>
          <w:u w:val="single"/>
          <w:lang w:eastAsia="hi-IN" w:bidi="hi-IN"/>
        </w:rPr>
        <w:t>Odbiór robót zanikających i ulegających zakryciu</w:t>
      </w:r>
      <w:r w:rsidRPr="004D3BE3">
        <w:rPr>
          <w:rFonts w:ascii="Times New Roman" w:eastAsia="Times New Roman" w:hAnsi="Times New Roman" w:cs="Times New Roman"/>
          <w:kern w:val="2"/>
          <w:lang w:eastAsia="hi-IN" w:bidi="hi-IN"/>
        </w:rPr>
        <w:t>, dokonuje Inspektor Nadzoru w obecności Wykonawcy</w:t>
      </w:r>
      <w:r w:rsidR="009D75BE" w:rsidRPr="004D3BE3">
        <w:rPr>
          <w:rFonts w:ascii="Times New Roman" w:eastAsia="Times New Roman" w:hAnsi="Times New Roman" w:cs="Times New Roman"/>
          <w:kern w:val="2"/>
          <w:lang w:eastAsia="hi-IN" w:bidi="hi-IN"/>
        </w:rPr>
        <w:t xml:space="preserve"> i przedstawiciela </w:t>
      </w:r>
      <w:r w:rsidR="004E093B" w:rsidRPr="004D3BE3">
        <w:rPr>
          <w:rFonts w:ascii="Times New Roman" w:eastAsia="Times New Roman" w:hAnsi="Times New Roman" w:cs="Times New Roman"/>
          <w:kern w:val="2"/>
          <w:lang w:eastAsia="hi-IN" w:bidi="hi-IN"/>
        </w:rPr>
        <w:t>Zamawiającego,</w:t>
      </w:r>
      <w:r w:rsidRPr="004D3BE3">
        <w:rPr>
          <w:rFonts w:ascii="Times New Roman" w:eastAsia="Times New Roman" w:hAnsi="Times New Roman" w:cs="Times New Roman"/>
          <w:kern w:val="2"/>
          <w:lang w:eastAsia="hi-IN" w:bidi="hi-IN"/>
        </w:rPr>
        <w:t xml:space="preserve"> w terminie </w:t>
      </w:r>
      <w:r w:rsidR="00CE01EF" w:rsidRPr="004D3BE3">
        <w:rPr>
          <w:rFonts w:ascii="Times New Roman" w:eastAsia="Times New Roman" w:hAnsi="Times New Roman" w:cs="Times New Roman"/>
          <w:b/>
          <w:kern w:val="2"/>
          <w:lang w:eastAsia="hi-IN" w:bidi="hi-IN"/>
        </w:rPr>
        <w:t>3</w:t>
      </w:r>
      <w:r w:rsidRPr="004D3BE3">
        <w:rPr>
          <w:rFonts w:ascii="Times New Roman" w:eastAsia="Times New Roman" w:hAnsi="Times New Roman" w:cs="Times New Roman"/>
          <w:b/>
          <w:bCs/>
          <w:kern w:val="2"/>
          <w:lang w:eastAsia="hi-IN" w:bidi="hi-IN"/>
        </w:rPr>
        <w:t xml:space="preserve"> dni</w:t>
      </w:r>
      <w:r w:rsidRPr="004D3BE3">
        <w:rPr>
          <w:rFonts w:ascii="Times New Roman" w:eastAsia="Times New Roman" w:hAnsi="Times New Roman" w:cs="Times New Roman"/>
          <w:kern w:val="2"/>
          <w:lang w:eastAsia="hi-IN" w:bidi="hi-IN"/>
        </w:rPr>
        <w:t xml:space="preserve"> od daty pisemnego zawiadomienia, dokonanego przez Wykonawcę. Odbiór polega na końcowej ocenie ilości i jakości wykonanych robót, które w dalszym procesie realizacji robót ulegają zakryciu lub zanikają.</w:t>
      </w:r>
      <w:r w:rsidR="0003048F" w:rsidRPr="004D3BE3">
        <w:rPr>
          <w:rFonts w:ascii="Times New Roman" w:eastAsia="Times New Roman" w:hAnsi="Times New Roman" w:cs="Times New Roman"/>
          <w:kern w:val="2"/>
          <w:lang w:eastAsia="hi-IN" w:bidi="hi-IN"/>
        </w:rPr>
        <w:t xml:space="preserve"> </w:t>
      </w:r>
      <w:r w:rsidR="00127024" w:rsidRPr="004D3BE3">
        <w:rPr>
          <w:rFonts w:ascii="Times New Roman" w:eastAsia="Times New Roman" w:hAnsi="Times New Roman" w:cs="Times New Roman"/>
          <w:kern w:val="2"/>
          <w:lang w:eastAsia="hi-IN" w:bidi="hi-IN"/>
        </w:rPr>
        <w:t>Jakość i ilość robót zanikających i ulegających zakryciu ocenia Inspektor Nadzoru na podstawie:</w:t>
      </w:r>
    </w:p>
    <w:p w14:paraId="7D56932C" w14:textId="6C47852F" w:rsidR="00127024" w:rsidRPr="004D3BE3" w:rsidRDefault="00127024" w:rsidP="00F914C7">
      <w:pPr>
        <w:pStyle w:val="Akapitzlist"/>
        <w:widowControl w:val="0"/>
        <w:numPr>
          <w:ilvl w:val="3"/>
          <w:numId w:val="4"/>
        </w:numPr>
        <w:spacing w:after="0"/>
        <w:ind w:left="567" w:hanging="283"/>
        <w:jc w:val="both"/>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dostarczonych przez Wykonawcę dokumentów potwierdzających jakość, ilość i zgodność wykonanych robót z Umową, takich jak:</w:t>
      </w:r>
      <w:r w:rsidR="00F914C7" w:rsidRPr="004D3BE3">
        <w:rPr>
          <w:rFonts w:ascii="Times New Roman" w:eastAsia="Times New Roman" w:hAnsi="Times New Roman" w:cs="Times New Roman"/>
          <w:kern w:val="2"/>
          <w:lang w:eastAsia="hi-IN" w:bidi="hi-IN"/>
        </w:rPr>
        <w:t xml:space="preserve"> </w:t>
      </w:r>
      <w:r w:rsidRPr="004D3BE3">
        <w:rPr>
          <w:rFonts w:ascii="Times New Roman" w:eastAsia="Times New Roman" w:hAnsi="Times New Roman" w:cs="Times New Roman"/>
          <w:kern w:val="2"/>
          <w:lang w:eastAsia="hi-IN" w:bidi="hi-IN"/>
        </w:rPr>
        <w:t>raporty z prób i badań, atesty, certyfikaty, świadectwa, szkice geodezyjne z potwierdzeniem geodety o zgodności z projektem wykonanych robót, oraz wszelkie inne dokumenty niezbędne dla zaakceptowania robót,</w:t>
      </w:r>
    </w:p>
    <w:p w14:paraId="13A751D9" w14:textId="15F8CE40" w:rsidR="00B05A40" w:rsidRPr="004D3BE3" w:rsidRDefault="00B05A40" w:rsidP="00B05A40">
      <w:pPr>
        <w:pStyle w:val="Akapitzlist"/>
        <w:widowControl w:val="0"/>
        <w:spacing w:after="0"/>
        <w:ind w:left="567"/>
        <w:jc w:val="both"/>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lub;</w:t>
      </w:r>
    </w:p>
    <w:p w14:paraId="7D58F837" w14:textId="050D3D81" w:rsidR="00127024" w:rsidRPr="004D3BE3" w:rsidRDefault="00127024" w:rsidP="00616FDC">
      <w:pPr>
        <w:pStyle w:val="Akapitzlist"/>
        <w:widowControl w:val="0"/>
        <w:numPr>
          <w:ilvl w:val="3"/>
          <w:numId w:val="4"/>
        </w:numPr>
        <w:spacing w:after="0"/>
        <w:ind w:left="567" w:hanging="283"/>
        <w:jc w:val="both"/>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 xml:space="preserve"> </w:t>
      </w:r>
      <w:r w:rsidR="00B05A40" w:rsidRPr="004D3BE3">
        <w:rPr>
          <w:rFonts w:ascii="Times New Roman" w:eastAsia="Times New Roman" w:hAnsi="Times New Roman" w:cs="Times New Roman"/>
          <w:kern w:val="2"/>
          <w:lang w:eastAsia="hi-IN" w:bidi="hi-IN"/>
        </w:rPr>
        <w:t xml:space="preserve">z </w:t>
      </w:r>
      <w:r w:rsidRPr="004D3BE3">
        <w:rPr>
          <w:rFonts w:ascii="Times New Roman" w:eastAsia="Times New Roman" w:hAnsi="Times New Roman" w:cs="Times New Roman"/>
          <w:kern w:val="2"/>
          <w:lang w:eastAsia="hi-IN" w:bidi="hi-IN"/>
        </w:rPr>
        <w:t>przeprowadzonych przez Inspektora Nadzoru badań i prób.</w:t>
      </w:r>
    </w:p>
    <w:p w14:paraId="67FD1F94" w14:textId="77777777" w:rsidR="00B05A40" w:rsidRPr="004D3BE3" w:rsidRDefault="00B05A40" w:rsidP="00B05A40">
      <w:pPr>
        <w:pStyle w:val="Akapitzlist"/>
        <w:widowControl w:val="0"/>
        <w:spacing w:after="0"/>
        <w:ind w:left="567"/>
        <w:jc w:val="both"/>
        <w:rPr>
          <w:rFonts w:ascii="Times New Roman" w:eastAsia="Times New Roman" w:hAnsi="Times New Roman" w:cs="Times New Roman"/>
          <w:kern w:val="2"/>
          <w:lang w:eastAsia="hi-IN" w:bidi="hi-IN"/>
        </w:rPr>
      </w:pPr>
    </w:p>
    <w:p w14:paraId="3A5CA18C" w14:textId="54F10D47" w:rsidR="00127024" w:rsidRPr="004D3BE3" w:rsidRDefault="00B05A40" w:rsidP="00B05A40">
      <w:pPr>
        <w:widowControl w:val="0"/>
        <w:suppressAutoHyphens/>
        <w:autoSpaceDN w:val="0"/>
        <w:spacing w:after="0" w:line="276" w:lineRule="auto"/>
        <w:ind w:left="567" w:hanging="283"/>
        <w:jc w:val="both"/>
        <w:textAlignment w:val="baseline"/>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 xml:space="preserve">2. </w:t>
      </w:r>
      <w:r w:rsidR="00127024" w:rsidRPr="004D3BE3">
        <w:rPr>
          <w:rFonts w:ascii="Times New Roman" w:eastAsia="Times New Roman" w:hAnsi="Times New Roman" w:cs="Times New Roman"/>
          <w:kern w:val="2"/>
          <w:lang w:eastAsia="hi-IN" w:bidi="hi-IN"/>
        </w:rPr>
        <w:t xml:space="preserve">Z przeprowadzonej </w:t>
      </w:r>
      <w:r w:rsidR="0003048F" w:rsidRPr="004D3BE3">
        <w:rPr>
          <w:rFonts w:ascii="Times New Roman" w:eastAsia="Times New Roman" w:hAnsi="Times New Roman" w:cs="Times New Roman"/>
          <w:kern w:val="2"/>
          <w:lang w:eastAsia="hi-IN" w:bidi="hi-IN"/>
        </w:rPr>
        <w:t>i</w:t>
      </w:r>
      <w:r w:rsidR="00127024" w:rsidRPr="004D3BE3">
        <w:rPr>
          <w:rFonts w:ascii="Times New Roman" w:eastAsia="Times New Roman" w:hAnsi="Times New Roman" w:cs="Times New Roman"/>
          <w:kern w:val="2"/>
          <w:lang w:eastAsia="hi-IN" w:bidi="hi-IN"/>
        </w:rPr>
        <w:t xml:space="preserve">nspekcji należy sporządzić protokół podpisany przez Inspektora </w:t>
      </w:r>
      <w:r w:rsidR="004E093B" w:rsidRPr="004D3BE3">
        <w:rPr>
          <w:rFonts w:ascii="Times New Roman" w:eastAsia="Times New Roman" w:hAnsi="Times New Roman" w:cs="Times New Roman"/>
          <w:kern w:val="2"/>
          <w:lang w:eastAsia="hi-IN" w:bidi="hi-IN"/>
        </w:rPr>
        <w:t>Nadzoru, Wykonawcę</w:t>
      </w:r>
      <w:r w:rsidR="00127024" w:rsidRPr="004D3BE3">
        <w:rPr>
          <w:rFonts w:ascii="Times New Roman" w:eastAsia="Times New Roman" w:hAnsi="Times New Roman" w:cs="Times New Roman"/>
          <w:kern w:val="2"/>
          <w:lang w:eastAsia="hi-IN" w:bidi="hi-IN"/>
        </w:rPr>
        <w:t xml:space="preserve"> i inne osoby uczestniczące w Inspekcji.</w:t>
      </w:r>
    </w:p>
    <w:p w14:paraId="12969CC8" w14:textId="7934F4DA" w:rsidR="00127024" w:rsidRPr="004D3BE3" w:rsidRDefault="00B05A40" w:rsidP="00B05A40">
      <w:pPr>
        <w:widowControl w:val="0"/>
        <w:suppressAutoHyphens/>
        <w:autoSpaceDN w:val="0"/>
        <w:spacing w:after="0" w:line="276" w:lineRule="auto"/>
        <w:ind w:left="567" w:hanging="283"/>
        <w:jc w:val="both"/>
        <w:textAlignment w:val="baseline"/>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ab/>
      </w:r>
    </w:p>
    <w:p w14:paraId="310E388B" w14:textId="77777777" w:rsidR="00127024" w:rsidRPr="004D3BE3" w:rsidRDefault="00127024" w:rsidP="00616FDC">
      <w:pPr>
        <w:widowControl w:val="0"/>
        <w:suppressAutoHyphens/>
        <w:autoSpaceDN w:val="0"/>
        <w:spacing w:after="0" w:line="276" w:lineRule="auto"/>
        <w:ind w:left="426"/>
        <w:jc w:val="both"/>
        <w:textAlignment w:val="baseline"/>
        <w:rPr>
          <w:rFonts w:ascii="Times New Roman" w:eastAsia="Times New Roman" w:hAnsi="Times New Roman" w:cs="Times New Roman"/>
          <w:kern w:val="2"/>
          <w:lang w:eastAsia="hi-IN" w:bidi="hi-IN"/>
        </w:rPr>
      </w:pPr>
    </w:p>
    <w:p w14:paraId="38F39D59" w14:textId="3B1ED910" w:rsidR="00F948AA" w:rsidRPr="004D3BE3" w:rsidRDefault="00F948AA" w:rsidP="00694E16">
      <w:pPr>
        <w:pStyle w:val="Akapitzlist"/>
        <w:widowControl w:val="0"/>
        <w:numPr>
          <w:ilvl w:val="1"/>
          <w:numId w:val="27"/>
        </w:numPr>
        <w:tabs>
          <w:tab w:val="clear" w:pos="1004"/>
          <w:tab w:val="num" w:pos="284"/>
        </w:tabs>
        <w:spacing w:after="0"/>
        <w:ind w:left="284" w:hanging="284"/>
        <w:jc w:val="both"/>
        <w:rPr>
          <w:rFonts w:ascii="Times New Roman" w:eastAsia="Times New Roman" w:hAnsi="Times New Roman" w:cs="Times New Roman"/>
          <w:kern w:val="2"/>
          <w:lang w:eastAsia="hi-IN" w:bidi="hi-IN"/>
        </w:rPr>
      </w:pPr>
      <w:r w:rsidRPr="004D3BE3">
        <w:rPr>
          <w:rFonts w:ascii="Times New Roman" w:eastAsia="Times New Roman" w:hAnsi="Times New Roman" w:cs="Times New Roman"/>
          <w:b/>
          <w:kern w:val="2"/>
          <w:u w:val="single"/>
          <w:lang w:eastAsia="hi-IN" w:bidi="hi-IN"/>
        </w:rPr>
        <w:t>Odbiór częściowy robót</w:t>
      </w:r>
      <w:r w:rsidRPr="004D3BE3">
        <w:rPr>
          <w:rFonts w:ascii="Times New Roman" w:eastAsia="Times New Roman" w:hAnsi="Times New Roman" w:cs="Times New Roman"/>
          <w:kern w:val="2"/>
          <w:lang w:eastAsia="hi-IN" w:bidi="hi-IN"/>
        </w:rPr>
        <w:t xml:space="preserve"> polega na sprawdzeniu i ocenie jakości i ilości robót objętych tym odbiorem. Odbioru dokonuje Inspektor Nadzoru</w:t>
      </w:r>
      <w:r w:rsidR="001A4805" w:rsidRPr="004D3BE3">
        <w:rPr>
          <w:rFonts w:ascii="Times New Roman" w:eastAsia="Times New Roman" w:hAnsi="Times New Roman" w:cs="Times New Roman"/>
          <w:kern w:val="2"/>
          <w:lang w:eastAsia="hi-IN" w:bidi="hi-IN"/>
        </w:rPr>
        <w:t xml:space="preserve"> w obecności Wykonawcy </w:t>
      </w:r>
      <w:r w:rsidR="00B05A40" w:rsidRPr="004D3BE3">
        <w:rPr>
          <w:rFonts w:ascii="Times New Roman" w:eastAsia="Times New Roman" w:hAnsi="Times New Roman" w:cs="Times New Roman"/>
          <w:kern w:val="2"/>
          <w:lang w:eastAsia="hi-IN" w:bidi="hi-IN"/>
        </w:rPr>
        <w:t xml:space="preserve">i przedstawiciela Zamawiającego </w:t>
      </w:r>
      <w:r w:rsidR="001A4805" w:rsidRPr="004D3BE3">
        <w:rPr>
          <w:rFonts w:ascii="Times New Roman" w:eastAsia="Times New Roman" w:hAnsi="Times New Roman" w:cs="Times New Roman"/>
          <w:kern w:val="2"/>
          <w:lang w:eastAsia="hi-IN" w:bidi="hi-IN"/>
        </w:rPr>
        <w:t xml:space="preserve">w </w:t>
      </w:r>
      <w:r w:rsidR="001A4805" w:rsidRPr="004D3BE3">
        <w:rPr>
          <w:rFonts w:ascii="Times New Roman" w:eastAsia="Times New Roman" w:hAnsi="Times New Roman" w:cs="Times New Roman"/>
          <w:b/>
          <w:bCs/>
          <w:kern w:val="2"/>
          <w:lang w:eastAsia="hi-IN" w:bidi="hi-IN"/>
        </w:rPr>
        <w:t>terminie 5 dni</w:t>
      </w:r>
      <w:r w:rsidR="001A4805" w:rsidRPr="004D3BE3">
        <w:rPr>
          <w:rFonts w:ascii="Times New Roman" w:eastAsia="Times New Roman" w:hAnsi="Times New Roman" w:cs="Times New Roman"/>
          <w:kern w:val="2"/>
          <w:lang w:eastAsia="hi-IN" w:bidi="hi-IN"/>
        </w:rPr>
        <w:t xml:space="preserve"> od daty pisemnego zawiadomienia, dokonanego przez Wykonawcę</w:t>
      </w:r>
      <w:r w:rsidRPr="004D3BE3">
        <w:rPr>
          <w:rFonts w:ascii="Times New Roman" w:eastAsia="Times New Roman" w:hAnsi="Times New Roman" w:cs="Times New Roman"/>
          <w:kern w:val="2"/>
          <w:lang w:eastAsia="hi-IN" w:bidi="hi-IN"/>
        </w:rPr>
        <w:t>.</w:t>
      </w:r>
      <w:r w:rsidRPr="004D3BE3">
        <w:rPr>
          <w:rFonts w:ascii="Times New Roman" w:eastAsia="Times New Roman" w:hAnsi="Times New Roman" w:cs="Times New Roman"/>
          <w:color w:val="000000"/>
          <w:kern w:val="2"/>
          <w:lang w:eastAsia="hi-IN" w:bidi="hi-IN"/>
        </w:rPr>
        <w:t xml:space="preserve"> Zgłoszenie do odbioru częściowego (</w:t>
      </w:r>
      <w:r w:rsidRPr="004D3BE3">
        <w:rPr>
          <w:rFonts w:ascii="Times New Roman" w:eastAsia="Times New Roman" w:hAnsi="Times New Roman" w:cs="Times New Roman"/>
          <w:kern w:val="2"/>
          <w:lang w:eastAsia="hi-IN" w:bidi="hi-IN"/>
        </w:rPr>
        <w:t>robót zanikających lub ulegających zakryciu oraz robót w toku)</w:t>
      </w:r>
      <w:r w:rsidRPr="004D3BE3">
        <w:rPr>
          <w:rFonts w:ascii="Times New Roman" w:eastAsia="Times New Roman" w:hAnsi="Times New Roman" w:cs="Times New Roman"/>
          <w:color w:val="000000"/>
          <w:kern w:val="2"/>
          <w:lang w:eastAsia="hi-IN" w:bidi="hi-IN"/>
        </w:rPr>
        <w:t xml:space="preserve"> jest dokonywane przez Kierownika robót wpisem do dziennika budowy.</w:t>
      </w:r>
    </w:p>
    <w:p w14:paraId="085480B5" w14:textId="16EBF288" w:rsidR="00127024" w:rsidRPr="004D3BE3" w:rsidRDefault="00127024" w:rsidP="00616FDC">
      <w:pPr>
        <w:pStyle w:val="Bezodstpw"/>
        <w:spacing w:line="276" w:lineRule="auto"/>
        <w:ind w:left="284"/>
        <w:jc w:val="both"/>
        <w:rPr>
          <w:rFonts w:ascii="Times New Roman" w:hAnsi="Times New Roman" w:cs="Times New Roman"/>
          <w:lang w:eastAsia="zh-CN" w:bidi="hi-IN"/>
        </w:rPr>
      </w:pPr>
      <w:r w:rsidRPr="004D3BE3">
        <w:rPr>
          <w:rFonts w:ascii="Times New Roman" w:hAnsi="Times New Roman" w:cs="Times New Roman"/>
          <w:lang w:eastAsia="zh-CN" w:bidi="hi-IN"/>
        </w:rPr>
        <w:t xml:space="preserve">Przed wystąpieniem o Przejściowe Świadectwo Płatności Wykonawca zgłosi do Inspektora Nadzoru wszystkie roboty, których Płatność ma dotyczyć. Odbiór zostanie przeprowadzony zgodnie z zasadami opisanymi w </w:t>
      </w:r>
      <w:r w:rsidR="00A2688F" w:rsidRPr="004D3BE3">
        <w:rPr>
          <w:rFonts w:ascii="Times New Roman" w:hAnsi="Times New Roman" w:cs="Times New Roman"/>
          <w:lang w:eastAsia="zh-CN" w:bidi="hi-IN"/>
        </w:rPr>
        <w:t>ust</w:t>
      </w:r>
      <w:r w:rsidRPr="004D3BE3">
        <w:rPr>
          <w:rFonts w:ascii="Times New Roman" w:hAnsi="Times New Roman" w:cs="Times New Roman"/>
          <w:lang w:eastAsia="zh-CN" w:bidi="hi-IN"/>
        </w:rPr>
        <w:t>.1. dotyczącymi badań i inspekcji robót zanikających i ulegających zakryciu.</w:t>
      </w:r>
    </w:p>
    <w:p w14:paraId="511C148F" w14:textId="08888C09" w:rsidR="00127024" w:rsidRPr="004D3BE3" w:rsidRDefault="00127024" w:rsidP="00616FDC">
      <w:pPr>
        <w:pStyle w:val="Bezodstpw"/>
        <w:spacing w:line="276" w:lineRule="auto"/>
        <w:ind w:left="284"/>
        <w:jc w:val="both"/>
        <w:rPr>
          <w:rFonts w:ascii="Times New Roman" w:hAnsi="Times New Roman" w:cs="Times New Roman"/>
          <w:lang w:eastAsia="zh-CN" w:bidi="hi-IN"/>
        </w:rPr>
      </w:pPr>
      <w:r w:rsidRPr="004D3BE3">
        <w:rPr>
          <w:rFonts w:ascii="Times New Roman" w:hAnsi="Times New Roman" w:cs="Times New Roman"/>
          <w:lang w:eastAsia="zh-CN" w:bidi="hi-IN"/>
        </w:rPr>
        <w:t xml:space="preserve">Roboty zostaną uznane przez Inspektora Nadzoru za podstawę do wystąpienia o </w:t>
      </w:r>
      <w:r w:rsidR="004E093B" w:rsidRPr="004D3BE3">
        <w:rPr>
          <w:rFonts w:ascii="Times New Roman" w:hAnsi="Times New Roman" w:cs="Times New Roman"/>
          <w:lang w:eastAsia="zh-CN" w:bidi="hi-IN"/>
        </w:rPr>
        <w:t>Przejściowe Świadectwo</w:t>
      </w:r>
      <w:r w:rsidRPr="004D3BE3">
        <w:rPr>
          <w:rFonts w:ascii="Times New Roman" w:hAnsi="Times New Roman" w:cs="Times New Roman"/>
          <w:lang w:eastAsia="zh-CN" w:bidi="hi-IN"/>
        </w:rPr>
        <w:t xml:space="preserve"> Płatności wyłącznie, kiedy przeprowadzona inspekcja da wynik pozytywny.</w:t>
      </w:r>
    </w:p>
    <w:p w14:paraId="6396AEF1" w14:textId="7752305D" w:rsidR="00127024" w:rsidRPr="004D3BE3" w:rsidRDefault="00127024" w:rsidP="00616FDC">
      <w:pPr>
        <w:pStyle w:val="Bezodstpw"/>
        <w:spacing w:line="276" w:lineRule="auto"/>
        <w:ind w:firstLine="284"/>
        <w:jc w:val="both"/>
        <w:rPr>
          <w:rFonts w:ascii="Times New Roman" w:hAnsi="Times New Roman" w:cs="Times New Roman"/>
          <w:lang w:eastAsia="zh-CN" w:bidi="hi-IN"/>
        </w:rPr>
      </w:pPr>
      <w:r w:rsidRPr="004D3BE3">
        <w:rPr>
          <w:rFonts w:ascii="Times New Roman" w:hAnsi="Times New Roman" w:cs="Times New Roman"/>
          <w:lang w:eastAsia="zh-CN" w:bidi="hi-IN"/>
        </w:rPr>
        <w:t xml:space="preserve">Protokół odbioru robót Wykonawca dołączy do wystąpienia o Przejściowe Świadectwo Płatności. </w:t>
      </w:r>
    </w:p>
    <w:p w14:paraId="02CA01B4" w14:textId="20F178B6" w:rsidR="00127024" w:rsidRPr="004D3BE3" w:rsidRDefault="00127024" w:rsidP="00616FDC">
      <w:pPr>
        <w:pStyle w:val="Bezodstpw"/>
        <w:spacing w:line="276" w:lineRule="auto"/>
        <w:ind w:left="284"/>
        <w:jc w:val="both"/>
        <w:rPr>
          <w:rFonts w:ascii="Times New Roman" w:hAnsi="Times New Roman" w:cs="Times New Roman"/>
          <w:lang w:eastAsia="zh-CN" w:bidi="hi-IN"/>
        </w:rPr>
      </w:pPr>
      <w:r w:rsidRPr="004D3BE3">
        <w:rPr>
          <w:rFonts w:ascii="Times New Roman" w:hAnsi="Times New Roman" w:cs="Times New Roman"/>
          <w:lang w:eastAsia="zh-CN" w:bidi="hi-IN"/>
        </w:rPr>
        <w:t xml:space="preserve">Jeżeli w zakres robót stanowiących podstawę wystąpienia wchodzą roboty poddane odbiorom </w:t>
      </w:r>
      <w:r w:rsidRPr="004D3BE3">
        <w:rPr>
          <w:rFonts w:ascii="Times New Roman" w:hAnsi="Times New Roman" w:cs="Times New Roman"/>
          <w:lang w:eastAsia="zh-CN" w:bidi="hi-IN"/>
        </w:rPr>
        <w:lastRenderedPageBreak/>
        <w:t>uprzednio, Wykonawca załączy do wystąpienia protokoły z tych odbiorów.</w:t>
      </w:r>
    </w:p>
    <w:p w14:paraId="74E830B4" w14:textId="7E413AAA" w:rsidR="00F948AA" w:rsidRPr="004D3BE3" w:rsidRDefault="004E093B" w:rsidP="00616FDC">
      <w:pPr>
        <w:spacing w:after="0" w:line="276" w:lineRule="auto"/>
        <w:ind w:left="284"/>
        <w:jc w:val="both"/>
        <w:rPr>
          <w:rFonts w:ascii="Times New Roman" w:eastAsia="Times New Roman" w:hAnsi="Times New Roman" w:cs="Times New Roman"/>
          <w:kern w:val="2"/>
          <w:lang w:eastAsia="hi-IN" w:bidi="hi-IN"/>
        </w:rPr>
      </w:pPr>
      <w:r w:rsidRPr="004D3BE3">
        <w:rPr>
          <w:rFonts w:ascii="Times New Roman" w:eastAsia="Times New Roman" w:hAnsi="Times New Roman" w:cs="Times New Roman"/>
          <w:lang w:eastAsia="pl-PL"/>
        </w:rPr>
        <w:t>Niedokonanie</w:t>
      </w:r>
      <w:r w:rsidR="00F948AA" w:rsidRPr="004D3BE3">
        <w:rPr>
          <w:rFonts w:ascii="Times New Roman" w:eastAsia="Times New Roman" w:hAnsi="Times New Roman" w:cs="Times New Roman"/>
          <w:lang w:eastAsia="pl-PL"/>
        </w:rPr>
        <w:t xml:space="preserve"> odbioru w powyższych terminach uprawnia Wykonawcę do dokonania odbioru jednostronnego, </w:t>
      </w:r>
      <w:proofErr w:type="gramStart"/>
      <w:r w:rsidR="00F948AA" w:rsidRPr="004D3BE3">
        <w:rPr>
          <w:rFonts w:ascii="Times New Roman" w:eastAsia="Times New Roman" w:hAnsi="Times New Roman" w:cs="Times New Roman"/>
          <w:lang w:eastAsia="pl-PL"/>
        </w:rPr>
        <w:t>ze</w:t>
      </w:r>
      <w:proofErr w:type="gramEnd"/>
      <w:r w:rsidR="00F948AA" w:rsidRPr="004D3BE3">
        <w:rPr>
          <w:rFonts w:ascii="Times New Roman" w:eastAsia="Times New Roman" w:hAnsi="Times New Roman" w:cs="Times New Roman"/>
          <w:lang w:eastAsia="pl-PL"/>
        </w:rPr>
        <w:t xml:space="preserve"> wszelkimi wynikającymi z tego faktu skutkami prawnymi.</w:t>
      </w:r>
    </w:p>
    <w:p w14:paraId="691E2ED9" w14:textId="748A7A6C" w:rsidR="00F948AA" w:rsidRPr="004D3BE3" w:rsidRDefault="00F948AA" w:rsidP="00616FDC">
      <w:pPr>
        <w:widowControl w:val="0"/>
        <w:suppressAutoHyphens/>
        <w:autoSpaceDN w:val="0"/>
        <w:spacing w:after="0" w:line="276" w:lineRule="auto"/>
        <w:ind w:left="360"/>
        <w:jc w:val="both"/>
        <w:textAlignment w:val="baseline"/>
        <w:rPr>
          <w:rFonts w:ascii="Times New Roman" w:eastAsia="SimSun" w:hAnsi="Times New Roman" w:cs="Times New Roman"/>
          <w:kern w:val="3"/>
          <w:lang w:eastAsia="pl-PL"/>
        </w:rPr>
      </w:pPr>
      <w:r w:rsidRPr="004D3BE3">
        <w:rPr>
          <w:rFonts w:ascii="Times New Roman" w:eastAsia="SimSun" w:hAnsi="Times New Roman" w:cs="Times New Roman"/>
          <w:kern w:val="3"/>
          <w:lang w:eastAsia="pl-PL"/>
        </w:rPr>
        <w:t>Strony sporządzają protokoły odbiorów częściowych, w przypadku stwierdzenia podczas odbioru częściowego wad</w:t>
      </w:r>
      <w:r w:rsidR="00127024" w:rsidRPr="004D3BE3">
        <w:rPr>
          <w:rFonts w:ascii="Times New Roman" w:eastAsia="SimSun" w:hAnsi="Times New Roman" w:cs="Times New Roman"/>
          <w:kern w:val="3"/>
          <w:lang w:eastAsia="pl-PL"/>
        </w:rPr>
        <w:t xml:space="preserve"> robót objętych danym odbiorem.</w:t>
      </w:r>
    </w:p>
    <w:p w14:paraId="141E96C3" w14:textId="77777777" w:rsidR="00127024" w:rsidRPr="004D3BE3" w:rsidRDefault="00127024" w:rsidP="00616FDC">
      <w:pPr>
        <w:widowControl w:val="0"/>
        <w:suppressAutoHyphens/>
        <w:autoSpaceDN w:val="0"/>
        <w:spacing w:after="0" w:line="276" w:lineRule="auto"/>
        <w:ind w:left="360"/>
        <w:jc w:val="both"/>
        <w:textAlignment w:val="baseline"/>
        <w:rPr>
          <w:rFonts w:ascii="Times New Roman" w:eastAsia="SimSun" w:hAnsi="Times New Roman" w:cs="Times New Roman"/>
          <w:kern w:val="3"/>
          <w:lang w:eastAsia="pl-PL"/>
        </w:rPr>
      </w:pPr>
    </w:p>
    <w:p w14:paraId="45F8326B" w14:textId="49F1CBCA" w:rsidR="00F948AA" w:rsidRPr="004D3BE3" w:rsidRDefault="00F948AA" w:rsidP="00694E16">
      <w:pPr>
        <w:pStyle w:val="Akapitzlist"/>
        <w:widowControl w:val="0"/>
        <w:numPr>
          <w:ilvl w:val="1"/>
          <w:numId w:val="27"/>
        </w:numPr>
        <w:tabs>
          <w:tab w:val="clear" w:pos="1004"/>
          <w:tab w:val="num" w:pos="284"/>
        </w:tabs>
        <w:spacing w:after="0"/>
        <w:ind w:left="284" w:hanging="284"/>
        <w:jc w:val="both"/>
        <w:rPr>
          <w:rFonts w:ascii="Times New Roman" w:hAnsi="Times New Roman" w:cs="Times New Roman"/>
          <w:lang w:eastAsia="pl-PL"/>
        </w:rPr>
      </w:pPr>
      <w:r w:rsidRPr="004D3BE3">
        <w:rPr>
          <w:rFonts w:ascii="Times New Roman" w:hAnsi="Times New Roman" w:cs="Times New Roman"/>
          <w:b/>
          <w:u w:val="single"/>
          <w:lang w:eastAsia="pl-PL"/>
        </w:rPr>
        <w:t>Odbiór końcowy</w:t>
      </w:r>
      <w:r w:rsidRPr="004D3BE3">
        <w:rPr>
          <w:rFonts w:ascii="Times New Roman" w:hAnsi="Times New Roman" w:cs="Times New Roman"/>
          <w:lang w:eastAsia="pl-PL"/>
        </w:rPr>
        <w:t xml:space="preserve">, stanowi podstawę do wystawienia faktury końcowej - Wykonawca przekaże Zamawiającemu do odbioru końcowego przedmiot zamówienia wykonany w całości zgodnie zobowiązującymi przepisami techniczno-budowlanymi, normami i wytycznymi, w stanie kompletnym z punktu widzenia celu, któremu ma służyć. Jeżeli całość robót zostanie zakończona i przejdzie zadawalająco wszystkie badania, Wykonawca zgłosi gotowość dokonania odbioru końcowego wykonanych robót w formie pisemnego oświadczenia złożonego do siedziby Zamawiającego, najpóźniej w dniu określonym w §2 ust. 1 niniejszej umowy oraz wpisu do dziennika budowy i potwierdzenia tego faktu przez Inspektora nadzoru inwestorskiego. Wykonawca, zgłaszając gotowość do dokonania odbioru końcowego winien uwzględnić </w:t>
      </w:r>
      <w:r w:rsidR="004E093B" w:rsidRPr="004D3BE3">
        <w:rPr>
          <w:rFonts w:ascii="Times New Roman" w:hAnsi="Times New Roman" w:cs="Times New Roman"/>
          <w:lang w:eastAsia="pl-PL"/>
        </w:rPr>
        <w:t>przewidziany poniżej</w:t>
      </w:r>
      <w:r w:rsidRPr="004D3BE3">
        <w:rPr>
          <w:rFonts w:ascii="Times New Roman" w:hAnsi="Times New Roman" w:cs="Times New Roman"/>
          <w:lang w:eastAsia="pl-PL"/>
        </w:rPr>
        <w:t xml:space="preserve">, </w:t>
      </w:r>
      <w:r w:rsidR="004E093B" w:rsidRPr="004D3BE3">
        <w:rPr>
          <w:rFonts w:ascii="Times New Roman" w:hAnsi="Times New Roman" w:cs="Times New Roman"/>
          <w:lang w:eastAsia="pl-PL"/>
        </w:rPr>
        <w:t>termin dla</w:t>
      </w:r>
      <w:r w:rsidRPr="004D3BE3">
        <w:rPr>
          <w:rFonts w:ascii="Times New Roman" w:hAnsi="Times New Roman" w:cs="Times New Roman"/>
          <w:lang w:eastAsia="pl-PL"/>
        </w:rPr>
        <w:t xml:space="preserve"> Zamawiającego do dokonania odbioru końcowego przedmiotu umowy. </w:t>
      </w:r>
    </w:p>
    <w:p w14:paraId="6A5FC5D0" w14:textId="77777777" w:rsidR="00912AED" w:rsidRPr="004D3BE3" w:rsidRDefault="00912AED" w:rsidP="00616FDC">
      <w:pPr>
        <w:pStyle w:val="Akapitzlist"/>
        <w:widowControl w:val="0"/>
        <w:spacing w:after="0"/>
        <w:ind w:left="284"/>
        <w:jc w:val="both"/>
        <w:rPr>
          <w:rFonts w:ascii="Times New Roman" w:hAnsi="Times New Roman" w:cs="Times New Roman"/>
          <w:lang w:eastAsia="pl-PL"/>
        </w:rPr>
      </w:pPr>
    </w:p>
    <w:p w14:paraId="5DB308D0" w14:textId="74C3FDFB" w:rsidR="00F948AA" w:rsidRPr="004D3BE3" w:rsidRDefault="00F948AA" w:rsidP="00694E16">
      <w:pPr>
        <w:pStyle w:val="Akapitzlist"/>
        <w:widowControl w:val="0"/>
        <w:numPr>
          <w:ilvl w:val="0"/>
          <w:numId w:val="64"/>
        </w:numPr>
        <w:spacing w:after="0"/>
        <w:ind w:left="284" w:firstLine="0"/>
        <w:jc w:val="both"/>
        <w:rPr>
          <w:rFonts w:ascii="Times New Roman" w:hAnsi="Times New Roman" w:cs="Times New Roman"/>
          <w:lang w:eastAsia="pl-PL"/>
        </w:rPr>
      </w:pPr>
      <w:r w:rsidRPr="004D3BE3">
        <w:rPr>
          <w:rFonts w:ascii="Times New Roman" w:hAnsi="Times New Roman" w:cs="Times New Roman"/>
          <w:lang w:eastAsia="pl-PL"/>
        </w:rPr>
        <w:t>Zamawiający zobowiązuje się najpóźniej w ciągu 14 dni kalendarzowych od daty otrzymania zawiadomienia o zakończeniu robót, przystąpić do czynności odbioru robót.</w:t>
      </w:r>
    </w:p>
    <w:p w14:paraId="3865FA84" w14:textId="77777777" w:rsidR="00F948AA" w:rsidRPr="004D3BE3" w:rsidRDefault="00F948AA" w:rsidP="0045737A">
      <w:pPr>
        <w:widowControl w:val="0"/>
        <w:suppressAutoHyphens/>
        <w:autoSpaceDN w:val="0"/>
        <w:spacing w:after="0" w:line="276" w:lineRule="auto"/>
        <w:ind w:left="284"/>
        <w:jc w:val="both"/>
        <w:textAlignment w:val="baseline"/>
        <w:rPr>
          <w:rFonts w:ascii="Times New Roman" w:eastAsia="SimSun" w:hAnsi="Times New Roman" w:cs="Times New Roman"/>
          <w:color w:val="000000"/>
          <w:kern w:val="3"/>
          <w:lang w:eastAsia="pl-PL"/>
        </w:rPr>
      </w:pPr>
      <w:r w:rsidRPr="004D3BE3">
        <w:rPr>
          <w:rFonts w:ascii="Times New Roman" w:eastAsia="SimSun" w:hAnsi="Times New Roman" w:cs="Times New Roman"/>
          <w:kern w:val="3"/>
          <w:lang w:eastAsia="pl-PL"/>
        </w:rPr>
        <w:t xml:space="preserve">Odbioru końcowego robót wykonanych dokonuje Komisja powołana przez Zamawiającego, przy udziale osób, </w:t>
      </w:r>
      <w:r w:rsidRPr="004D3BE3">
        <w:rPr>
          <w:rFonts w:ascii="Times New Roman" w:eastAsia="SimSun" w:hAnsi="Times New Roman" w:cs="Times New Roman"/>
          <w:color w:val="000000"/>
          <w:kern w:val="3"/>
          <w:lang w:eastAsia="pl-PL"/>
        </w:rPr>
        <w:t xml:space="preserve">o których mowa w §4 oraz innego przedstawiciela Wykonawcy upoważnionego do składania oświadczeń woli w imieniu Wykonawcy i §3 niniejszej umowy oraz innych przedstawicieli Zamawiającego powołanych do dokonania odbioru </w:t>
      </w:r>
    </w:p>
    <w:p w14:paraId="3B486375" w14:textId="77777777" w:rsidR="00F948AA" w:rsidRPr="004D3BE3" w:rsidRDefault="00F948AA" w:rsidP="0045737A">
      <w:pPr>
        <w:widowControl w:val="0"/>
        <w:suppressAutoHyphens/>
        <w:autoSpaceDN w:val="0"/>
        <w:spacing w:after="0" w:line="276" w:lineRule="auto"/>
        <w:ind w:left="284"/>
        <w:jc w:val="both"/>
        <w:textAlignment w:val="baseline"/>
        <w:rPr>
          <w:rFonts w:ascii="Times New Roman" w:eastAsia="SimSun" w:hAnsi="Times New Roman" w:cs="Times New Roman"/>
          <w:color w:val="000000"/>
          <w:kern w:val="3"/>
          <w:lang w:eastAsia="pl-PL"/>
        </w:rPr>
      </w:pPr>
      <w:r w:rsidRPr="004D3BE3">
        <w:rPr>
          <w:rFonts w:ascii="Times New Roman" w:eastAsia="SimSun" w:hAnsi="Times New Roman" w:cs="Times New Roman"/>
          <w:color w:val="000000"/>
          <w:kern w:val="3"/>
          <w:lang w:eastAsia="pl-PL"/>
        </w:rPr>
        <w:t>Wykonawca jest zobowiązany do przedłożenia Zamawiającemu oświadczenia o wykonaniu robót zgodnie z dokumentacją projektową i sztuką budowlaną.</w:t>
      </w:r>
    </w:p>
    <w:p w14:paraId="52B32A18" w14:textId="77777777" w:rsidR="00F948AA" w:rsidRPr="004D3BE3" w:rsidRDefault="00F948AA" w:rsidP="0045737A">
      <w:pPr>
        <w:widowControl w:val="0"/>
        <w:suppressAutoHyphens/>
        <w:autoSpaceDN w:val="0"/>
        <w:spacing w:after="0" w:line="276" w:lineRule="auto"/>
        <w:ind w:left="284"/>
        <w:jc w:val="both"/>
        <w:textAlignment w:val="baseline"/>
        <w:rPr>
          <w:rFonts w:ascii="Times New Roman" w:eastAsia="SimSun" w:hAnsi="Times New Roman" w:cs="Times New Roman"/>
          <w:kern w:val="3"/>
          <w:lang w:eastAsia="pl-PL"/>
        </w:rPr>
      </w:pPr>
      <w:r w:rsidRPr="004D3BE3">
        <w:rPr>
          <w:rFonts w:ascii="Times New Roman" w:eastAsia="SimSun" w:hAnsi="Times New Roman" w:cs="Times New Roman"/>
          <w:kern w:val="3"/>
          <w:lang w:eastAsia="pl-PL"/>
        </w:rPr>
        <w:t xml:space="preserve">Jeżeli w toku czynności </w:t>
      </w:r>
      <w:r w:rsidRPr="004D3BE3">
        <w:rPr>
          <w:rFonts w:ascii="Times New Roman" w:eastAsia="SimSun" w:hAnsi="Times New Roman" w:cs="Times New Roman"/>
          <w:kern w:val="3"/>
          <w:u w:val="single"/>
          <w:lang w:eastAsia="pl-PL"/>
        </w:rPr>
        <w:t>odbioru końcowego</w:t>
      </w:r>
      <w:r w:rsidRPr="004D3BE3">
        <w:rPr>
          <w:rFonts w:ascii="Times New Roman" w:eastAsia="SimSun" w:hAnsi="Times New Roman" w:cs="Times New Roman"/>
          <w:kern w:val="3"/>
          <w:lang w:eastAsia="pl-PL"/>
        </w:rPr>
        <w:t xml:space="preserve"> zostanie stwierdzone, że roboty budowlane będące jego przedmiotem zostały wykonane należycie, Strony sporządzą protokół odbioru końcowego przedmiotu Umowy.</w:t>
      </w:r>
    </w:p>
    <w:p w14:paraId="202AD6E1" w14:textId="77777777" w:rsidR="00A2688F" w:rsidRPr="004D3BE3" w:rsidRDefault="00F948AA" w:rsidP="0045737A">
      <w:pPr>
        <w:widowControl w:val="0"/>
        <w:suppressAutoHyphens/>
        <w:autoSpaceDN w:val="0"/>
        <w:spacing w:after="0" w:line="276" w:lineRule="auto"/>
        <w:ind w:left="284"/>
        <w:jc w:val="both"/>
        <w:textAlignment w:val="baseline"/>
        <w:rPr>
          <w:rFonts w:ascii="Times New Roman" w:eastAsia="SimSun" w:hAnsi="Times New Roman" w:cs="Times New Roman"/>
          <w:kern w:val="3"/>
          <w:lang w:eastAsia="pl-PL"/>
        </w:rPr>
      </w:pPr>
      <w:r w:rsidRPr="004D3BE3">
        <w:rPr>
          <w:rFonts w:ascii="Times New Roman" w:eastAsia="SimSun" w:hAnsi="Times New Roman" w:cs="Times New Roman"/>
          <w:kern w:val="3"/>
          <w:lang w:eastAsia="pl-PL"/>
        </w:rPr>
        <w:t>W przypadku stwierdzenia w toku odbioru nieistotnych wad przedmiotu Umowy, Zamawiający dokona odbioru końcowego przedmiotu Umowy i jednocześnie Strony uzgodnią w treści protokołu termin i sposób usunięcia wad. W przypadku nieosiągnięcia pomiędzy Stronami porozumienia co do terminu na usunięcie wad nieistotnych, decyduje termin wskazany w treści protokołu przez Zamawiającego. Jeżeli Wykonawca nie usunie wad nieistotnych w terminie lub w sposób ustalony w Protokole odbioru końcowego, Zamawiający, bez konieczności wyznaczania jakiegokolwiek dodatkowego terminu Wykonawcy na usunięcie wad, jest uprawniony do zlecenia usunięcia wad podmiotowi trzeciemu na koszt i ryzyko Wykonawcy, bez konieczności uzyskiwania upoważnienia do dokonania tych czynności od właściwego sądu (art</w:t>
      </w:r>
      <w:r w:rsidR="00A2688F" w:rsidRPr="004D3BE3">
        <w:rPr>
          <w:rFonts w:ascii="Times New Roman" w:eastAsia="SimSun" w:hAnsi="Times New Roman" w:cs="Times New Roman"/>
          <w:kern w:val="3"/>
          <w:lang w:eastAsia="pl-PL"/>
        </w:rPr>
        <w:t>. 480 §1 k.c. nie stosuje się).</w:t>
      </w:r>
    </w:p>
    <w:p w14:paraId="6EFA1DFC" w14:textId="0D6B168D" w:rsidR="00F948AA" w:rsidRPr="004D3BE3" w:rsidRDefault="00A2688F" w:rsidP="0045737A">
      <w:pPr>
        <w:widowControl w:val="0"/>
        <w:suppressAutoHyphens/>
        <w:autoSpaceDN w:val="0"/>
        <w:spacing w:after="0" w:line="276" w:lineRule="auto"/>
        <w:ind w:left="284"/>
        <w:jc w:val="both"/>
        <w:textAlignment w:val="baseline"/>
        <w:rPr>
          <w:rFonts w:ascii="Times New Roman" w:eastAsia="SimSun" w:hAnsi="Times New Roman" w:cs="Times New Roman"/>
          <w:kern w:val="3"/>
          <w:lang w:eastAsia="pl-PL"/>
        </w:rPr>
      </w:pPr>
      <w:r w:rsidRPr="004D3BE3">
        <w:rPr>
          <w:rFonts w:ascii="Times New Roman" w:eastAsia="SimSun" w:hAnsi="Times New Roman" w:cs="Times New Roman"/>
          <w:kern w:val="3"/>
          <w:lang w:eastAsia="pl-PL"/>
        </w:rPr>
        <w:t xml:space="preserve">2) </w:t>
      </w:r>
      <w:r w:rsidR="00F948AA" w:rsidRPr="004D3BE3">
        <w:rPr>
          <w:rFonts w:ascii="Times New Roman" w:hAnsi="Times New Roman" w:cs="Times New Roman"/>
          <w:lang w:eastAsia="pl-PL"/>
        </w:rPr>
        <w:t xml:space="preserve">Jeżeli w toku czynności </w:t>
      </w:r>
      <w:r w:rsidR="00F948AA" w:rsidRPr="004D3BE3">
        <w:rPr>
          <w:rFonts w:ascii="Times New Roman" w:hAnsi="Times New Roman" w:cs="Times New Roman"/>
          <w:b/>
          <w:bCs/>
          <w:lang w:eastAsia="pl-PL"/>
        </w:rPr>
        <w:t>odbioru końcowego</w:t>
      </w:r>
      <w:r w:rsidR="00F948AA" w:rsidRPr="004D3BE3">
        <w:rPr>
          <w:rFonts w:ascii="Times New Roman" w:hAnsi="Times New Roman" w:cs="Times New Roman"/>
          <w:lang w:eastAsia="pl-PL"/>
        </w:rPr>
        <w:t xml:space="preserve"> robót budowlanych zostanie stwierdzone, że przedmiot umowy nie osiągnął gotowości do odbioru z powodu wystąpienia wad istotnych (limitujących możliwość dokonania odbioru końcowego przedmiotu umowy przez Wykonawcę) to Zamawiający przerwie czynności dokonania odbioru z winy Wykonawcy i:</w:t>
      </w:r>
    </w:p>
    <w:p w14:paraId="0C5D4256" w14:textId="45DED68D" w:rsidR="00F948AA" w:rsidRPr="004D3BE3" w:rsidRDefault="00F948AA" w:rsidP="00694E16">
      <w:pPr>
        <w:widowControl w:val="0"/>
        <w:numPr>
          <w:ilvl w:val="0"/>
          <w:numId w:val="36"/>
        </w:numPr>
        <w:suppressAutoHyphens/>
        <w:autoSpaceDN w:val="0"/>
        <w:spacing w:after="0" w:line="276" w:lineRule="auto"/>
        <w:ind w:left="284"/>
        <w:jc w:val="both"/>
        <w:textAlignment w:val="baseline"/>
        <w:rPr>
          <w:rFonts w:ascii="Times New Roman" w:eastAsia="SimSun" w:hAnsi="Times New Roman" w:cs="Times New Roman"/>
          <w:color w:val="FF0000"/>
          <w:kern w:val="3"/>
          <w:lang w:eastAsia="pl-PL"/>
        </w:rPr>
      </w:pPr>
      <w:r w:rsidRPr="004D3BE3">
        <w:rPr>
          <w:rFonts w:ascii="Times New Roman" w:eastAsia="SimSun" w:hAnsi="Times New Roman" w:cs="Times New Roman"/>
          <w:kern w:val="3"/>
          <w:lang w:eastAsia="pl-PL"/>
        </w:rPr>
        <w:t xml:space="preserve">wyznaczy termin, niepowodujący wydłużenia terminu wskazanego w §2 niniejszej umowy, do usunięcia stwierdzonych nieprawidłowości (tj. termin na usunięcie wad </w:t>
      </w:r>
      <w:r w:rsidR="004E093B" w:rsidRPr="004D3BE3">
        <w:rPr>
          <w:rFonts w:ascii="Times New Roman" w:eastAsia="SimSun" w:hAnsi="Times New Roman" w:cs="Times New Roman"/>
          <w:kern w:val="3"/>
          <w:lang w:eastAsia="pl-PL"/>
        </w:rPr>
        <w:t>istotnych)</w:t>
      </w:r>
      <w:r w:rsidRPr="004D3BE3">
        <w:rPr>
          <w:rFonts w:ascii="Times New Roman" w:eastAsia="SimSun" w:hAnsi="Times New Roman" w:cs="Times New Roman"/>
          <w:kern w:val="3"/>
          <w:lang w:eastAsia="pl-PL"/>
        </w:rPr>
        <w:t xml:space="preserve"> Fakt usunięcia nieprawidłowości zostanie potwierdzony protokolarnie przez przedstawicieli Stron, o których mowa w §3 i §4 niniejszej umowy;</w:t>
      </w:r>
    </w:p>
    <w:p w14:paraId="70C6A565" w14:textId="77777777" w:rsidR="00F948AA" w:rsidRPr="004D3BE3" w:rsidRDefault="00F948AA" w:rsidP="00694E16">
      <w:pPr>
        <w:widowControl w:val="0"/>
        <w:numPr>
          <w:ilvl w:val="0"/>
          <w:numId w:val="36"/>
        </w:numPr>
        <w:suppressAutoHyphens/>
        <w:autoSpaceDN w:val="0"/>
        <w:spacing w:after="0" w:line="276" w:lineRule="auto"/>
        <w:ind w:left="284"/>
        <w:jc w:val="both"/>
        <w:textAlignment w:val="baseline"/>
        <w:rPr>
          <w:rFonts w:ascii="Times New Roman" w:eastAsia="SimSun" w:hAnsi="Times New Roman" w:cs="Times New Roman"/>
          <w:kern w:val="3"/>
          <w:lang w:eastAsia="pl-PL"/>
        </w:rPr>
      </w:pPr>
      <w:r w:rsidRPr="004D3BE3">
        <w:rPr>
          <w:rFonts w:ascii="Times New Roman" w:eastAsia="SimSun" w:hAnsi="Times New Roman" w:cs="Times New Roman"/>
          <w:kern w:val="3"/>
          <w:lang w:eastAsia="pl-PL"/>
        </w:rPr>
        <w:t xml:space="preserve">w przypadku stwierdzenia nieprawidłowości (wad istotnych, limitujących możliwość dokonania odbioru przedmiotu umowy przez Zamawiającego) nienadających się do usunięcia: </w:t>
      </w:r>
    </w:p>
    <w:p w14:paraId="0FC410D3" w14:textId="5DE21DCD" w:rsidR="00F948AA" w:rsidRPr="004D3BE3" w:rsidRDefault="00A2688F" w:rsidP="0045737A">
      <w:pPr>
        <w:widowControl w:val="0"/>
        <w:suppressAutoHyphens/>
        <w:autoSpaceDN w:val="0"/>
        <w:spacing w:after="0" w:line="276" w:lineRule="auto"/>
        <w:ind w:left="284"/>
        <w:jc w:val="both"/>
        <w:textAlignment w:val="baseline"/>
        <w:rPr>
          <w:rFonts w:ascii="Times New Roman" w:eastAsia="SimSun" w:hAnsi="Times New Roman" w:cs="Times New Roman"/>
          <w:kern w:val="3"/>
          <w:lang w:eastAsia="pl-PL"/>
        </w:rPr>
      </w:pPr>
      <w:r w:rsidRPr="004D3BE3">
        <w:rPr>
          <w:rFonts w:ascii="Times New Roman" w:eastAsia="SimSun" w:hAnsi="Times New Roman" w:cs="Times New Roman"/>
          <w:kern w:val="3"/>
          <w:lang w:eastAsia="pl-PL"/>
        </w:rPr>
        <w:lastRenderedPageBreak/>
        <w:t xml:space="preserve">- </w:t>
      </w:r>
      <w:r w:rsidR="00F948AA" w:rsidRPr="004D3BE3">
        <w:rPr>
          <w:rFonts w:ascii="Times New Roman" w:eastAsia="SimSun" w:hAnsi="Times New Roman" w:cs="Times New Roman"/>
          <w:kern w:val="3"/>
          <w:lang w:eastAsia="pl-PL"/>
        </w:rPr>
        <w:t>jeżeli sposób wykonania robót budowlanych uniemożliwia użytkowanie obiektu zgodnie z przeznaczeniem, Zamawiający może odstąpić od Umowy w całości z przyczyn leżących po stronie Wykonawcy albo zażądać wykonania przedmiotu umowy przez Wykonawcę po raz drugi na Jego koszt i ryzyko, zachowując prawo do naliczenia Wykonawcy zastrzeżonych kar i odszkodowań;</w:t>
      </w:r>
    </w:p>
    <w:p w14:paraId="6FC62F50" w14:textId="469E201B" w:rsidR="00F948AA" w:rsidRPr="004D3BE3" w:rsidRDefault="00A2688F" w:rsidP="0045737A">
      <w:pPr>
        <w:pStyle w:val="Akapitzlist"/>
        <w:widowControl w:val="0"/>
        <w:spacing w:after="0"/>
        <w:ind w:left="284"/>
        <w:jc w:val="both"/>
        <w:rPr>
          <w:rFonts w:ascii="Times New Roman" w:hAnsi="Times New Roman" w:cs="Times New Roman"/>
          <w:lang w:eastAsia="pl-PL"/>
        </w:rPr>
      </w:pPr>
      <w:r w:rsidRPr="004D3BE3">
        <w:rPr>
          <w:rFonts w:ascii="Times New Roman" w:hAnsi="Times New Roman" w:cs="Times New Roman"/>
          <w:lang w:eastAsia="pl-PL"/>
        </w:rPr>
        <w:t xml:space="preserve">3) </w:t>
      </w:r>
      <w:r w:rsidR="00F948AA" w:rsidRPr="004D3BE3">
        <w:rPr>
          <w:rFonts w:ascii="Times New Roman" w:hAnsi="Times New Roman" w:cs="Times New Roman"/>
          <w:lang w:eastAsia="pl-PL"/>
        </w:rPr>
        <w:t>Za dzień faktycznego odbioru końcowego, wykonania całości przedmiotu umowy, uznaje się dzień podpisania przez upoważnionych przedstawicieli Stron Umowy, protokołu odbioru końcowego przedmiotu umowy, niezawierającego wzmianki o istnieniu wad istotnych przedmiotu umowy, limitujących możliwość dokonania odbioru tego przedmiotu przez Zamawiającego.</w:t>
      </w:r>
    </w:p>
    <w:p w14:paraId="583A7956" w14:textId="77777777" w:rsidR="00575B89" w:rsidRPr="004D3BE3" w:rsidRDefault="00575B89" w:rsidP="00575B89">
      <w:pPr>
        <w:pStyle w:val="Bezodstpw"/>
        <w:ind w:left="284"/>
        <w:jc w:val="both"/>
        <w:rPr>
          <w:rFonts w:ascii="Times New Roman" w:hAnsi="Times New Roman" w:cs="Times New Roman"/>
        </w:rPr>
      </w:pPr>
      <w:r w:rsidRPr="004D3BE3">
        <w:rPr>
          <w:rFonts w:ascii="Times New Roman" w:hAnsi="Times New Roman" w:cs="Times New Roman"/>
        </w:rPr>
        <w:t xml:space="preserve">4) </w:t>
      </w:r>
      <w:r w:rsidR="00F51F76" w:rsidRPr="004D3BE3">
        <w:rPr>
          <w:rFonts w:ascii="Times New Roman" w:hAnsi="Times New Roman" w:cs="Times New Roman"/>
        </w:rPr>
        <w:t>Podstawowym dokumentem jest protokół odbioru ostatecznego robót, sporządzony wg wzoru</w:t>
      </w:r>
      <w:r w:rsidR="0045737A" w:rsidRPr="004D3BE3">
        <w:rPr>
          <w:rFonts w:ascii="Times New Roman" w:hAnsi="Times New Roman" w:cs="Times New Roman"/>
        </w:rPr>
        <w:t xml:space="preserve"> </w:t>
      </w:r>
      <w:r w:rsidR="00F51F76" w:rsidRPr="004D3BE3">
        <w:rPr>
          <w:rFonts w:ascii="Times New Roman" w:hAnsi="Times New Roman" w:cs="Times New Roman"/>
        </w:rPr>
        <w:t xml:space="preserve">ustalonego przez Zamawiającego. </w:t>
      </w:r>
    </w:p>
    <w:p w14:paraId="5A59BAA7" w14:textId="2C8010F5" w:rsidR="00096877" w:rsidRPr="004D3BE3" w:rsidRDefault="00575B89" w:rsidP="00575B89">
      <w:pPr>
        <w:pStyle w:val="Bezodstpw"/>
        <w:ind w:left="284"/>
        <w:jc w:val="both"/>
        <w:rPr>
          <w:rFonts w:ascii="Times New Roman" w:hAnsi="Times New Roman" w:cs="Times New Roman"/>
          <w:lang w:eastAsia="pl-PL"/>
        </w:rPr>
      </w:pPr>
      <w:r w:rsidRPr="004D3BE3">
        <w:rPr>
          <w:rFonts w:ascii="Times New Roman" w:hAnsi="Times New Roman" w:cs="Times New Roman"/>
        </w:rPr>
        <w:t xml:space="preserve">5) </w:t>
      </w:r>
      <w:r w:rsidR="00F51F76" w:rsidRPr="004D3BE3">
        <w:rPr>
          <w:rFonts w:ascii="Times New Roman" w:hAnsi="Times New Roman" w:cs="Times New Roman"/>
        </w:rPr>
        <w:t>Do odbioru ostatecznego Wykonawca jest zobowiązany</w:t>
      </w:r>
      <w:r w:rsidR="0045737A" w:rsidRPr="004D3BE3">
        <w:rPr>
          <w:rFonts w:ascii="Times New Roman" w:hAnsi="Times New Roman" w:cs="Times New Roman"/>
        </w:rPr>
        <w:t xml:space="preserve"> </w:t>
      </w:r>
      <w:r w:rsidR="00F51F76" w:rsidRPr="004D3BE3">
        <w:rPr>
          <w:rFonts w:ascii="Times New Roman" w:hAnsi="Times New Roman" w:cs="Times New Roman"/>
        </w:rPr>
        <w:t>przygotować</w:t>
      </w:r>
      <w:r w:rsidRPr="004D3BE3">
        <w:rPr>
          <w:rFonts w:ascii="Times New Roman" w:hAnsi="Times New Roman" w:cs="Times New Roman"/>
        </w:rPr>
        <w:t xml:space="preserve"> w </w:t>
      </w:r>
      <w:r w:rsidR="00265E39" w:rsidRPr="004D3BE3">
        <w:rPr>
          <w:rFonts w:ascii="Times New Roman" w:hAnsi="Times New Roman" w:cs="Times New Roman"/>
        </w:rPr>
        <w:t xml:space="preserve">formie </w:t>
      </w:r>
      <w:r w:rsidRPr="004D3BE3">
        <w:rPr>
          <w:rFonts w:ascii="Times New Roman" w:hAnsi="Times New Roman" w:cs="Times New Roman"/>
        </w:rPr>
        <w:t>opera</w:t>
      </w:r>
      <w:r w:rsidR="00265E39" w:rsidRPr="004D3BE3">
        <w:rPr>
          <w:rFonts w:ascii="Times New Roman" w:hAnsi="Times New Roman" w:cs="Times New Roman"/>
        </w:rPr>
        <w:t>tu</w:t>
      </w:r>
      <w:r w:rsidRPr="004D3BE3">
        <w:rPr>
          <w:rFonts w:ascii="Times New Roman" w:hAnsi="Times New Roman" w:cs="Times New Roman"/>
        </w:rPr>
        <w:t xml:space="preserve"> kolaudacyjn</w:t>
      </w:r>
      <w:r w:rsidR="00265E39" w:rsidRPr="004D3BE3">
        <w:rPr>
          <w:rFonts w:ascii="Times New Roman" w:hAnsi="Times New Roman" w:cs="Times New Roman"/>
        </w:rPr>
        <w:t xml:space="preserve">ego </w:t>
      </w:r>
      <w:r w:rsidR="00F51F76" w:rsidRPr="004D3BE3">
        <w:rPr>
          <w:rFonts w:ascii="Times New Roman" w:hAnsi="Times New Roman" w:cs="Times New Roman"/>
        </w:rPr>
        <w:t>następujące dokumenty:</w:t>
      </w:r>
    </w:p>
    <w:p w14:paraId="0D506F07" w14:textId="77AD31F5" w:rsidR="00096877" w:rsidRPr="004D3BE3" w:rsidRDefault="00575B89" w:rsidP="00694E16">
      <w:pPr>
        <w:pStyle w:val="Akapitzlist"/>
        <w:numPr>
          <w:ilvl w:val="0"/>
          <w:numId w:val="65"/>
        </w:numPr>
        <w:spacing w:after="0"/>
        <w:ind w:left="993"/>
        <w:jc w:val="both"/>
        <w:rPr>
          <w:rFonts w:ascii="Times New Roman" w:hAnsi="Times New Roman" w:cs="Times New Roman"/>
        </w:rPr>
      </w:pPr>
      <w:r w:rsidRPr="004D3BE3">
        <w:rPr>
          <w:rFonts w:ascii="Times New Roman" w:hAnsi="Times New Roman" w:cs="Times New Roman"/>
        </w:rPr>
        <w:t>kosztorys powykonawczy</w:t>
      </w:r>
      <w:r w:rsidR="00096877" w:rsidRPr="004D3BE3">
        <w:rPr>
          <w:rFonts w:ascii="Times New Roman" w:hAnsi="Times New Roman" w:cs="Times New Roman"/>
        </w:rPr>
        <w:t xml:space="preserve"> zatwierdzon</w:t>
      </w:r>
      <w:r w:rsidRPr="004D3BE3">
        <w:rPr>
          <w:rFonts w:ascii="Times New Roman" w:hAnsi="Times New Roman" w:cs="Times New Roman"/>
        </w:rPr>
        <w:t>y</w:t>
      </w:r>
      <w:r w:rsidR="00096877" w:rsidRPr="004D3BE3">
        <w:rPr>
          <w:rFonts w:ascii="Times New Roman" w:hAnsi="Times New Roman" w:cs="Times New Roman"/>
        </w:rPr>
        <w:t xml:space="preserve"> przez inspektora nadzoru,</w:t>
      </w:r>
    </w:p>
    <w:p w14:paraId="4A62700D" w14:textId="2BB38DAE" w:rsidR="00575B89" w:rsidRPr="004D3BE3" w:rsidRDefault="00575B89" w:rsidP="00694E16">
      <w:pPr>
        <w:pStyle w:val="Akapitzlist"/>
        <w:numPr>
          <w:ilvl w:val="0"/>
          <w:numId w:val="65"/>
        </w:numPr>
        <w:spacing w:after="0"/>
        <w:ind w:left="993"/>
        <w:jc w:val="both"/>
        <w:rPr>
          <w:rFonts w:ascii="Times New Roman" w:hAnsi="Times New Roman" w:cs="Times New Roman"/>
        </w:rPr>
      </w:pPr>
      <w:r w:rsidRPr="004D3BE3">
        <w:rPr>
          <w:rFonts w:ascii="Times New Roman" w:hAnsi="Times New Roman" w:cs="Times New Roman"/>
        </w:rPr>
        <w:t>niezbędne do PINB dokumenty i oświadczenia o zakończeniu i zgodności z pozwoleniem realizacji zadania</w:t>
      </w:r>
    </w:p>
    <w:p w14:paraId="61C00CB9" w14:textId="77777777" w:rsidR="00096877" w:rsidRPr="004D3BE3" w:rsidRDefault="00096877" w:rsidP="00694E16">
      <w:pPr>
        <w:pStyle w:val="Akapitzlist"/>
        <w:numPr>
          <w:ilvl w:val="0"/>
          <w:numId w:val="65"/>
        </w:numPr>
        <w:spacing w:after="0"/>
        <w:ind w:left="993"/>
        <w:jc w:val="both"/>
        <w:rPr>
          <w:rFonts w:ascii="Times New Roman" w:hAnsi="Times New Roman" w:cs="Times New Roman"/>
        </w:rPr>
      </w:pPr>
      <w:r w:rsidRPr="004D3BE3">
        <w:rPr>
          <w:rFonts w:ascii="Times New Roman" w:hAnsi="Times New Roman" w:cs="Times New Roman"/>
        </w:rPr>
        <w:t>dokumentację powykonawczą, opisaną i skompletowaną w dwóch egzemplarzach,</w:t>
      </w:r>
    </w:p>
    <w:p w14:paraId="1FB5035B" w14:textId="15F964BE" w:rsidR="00096877" w:rsidRPr="004D3BE3" w:rsidRDefault="00096877" w:rsidP="00694E16">
      <w:pPr>
        <w:pStyle w:val="Akapitzlist"/>
        <w:numPr>
          <w:ilvl w:val="0"/>
          <w:numId w:val="65"/>
        </w:numPr>
        <w:spacing w:after="0"/>
        <w:ind w:left="993"/>
        <w:jc w:val="both"/>
        <w:rPr>
          <w:rFonts w:ascii="Times New Roman" w:hAnsi="Times New Roman" w:cs="Times New Roman"/>
        </w:rPr>
      </w:pPr>
      <w:r w:rsidRPr="004D3BE3">
        <w:rPr>
          <w:rFonts w:ascii="Times New Roman" w:hAnsi="Times New Roman" w:cs="Times New Roman"/>
        </w:rPr>
        <w:t>wymagane dokumenty, protokoły i zaświadczenia z prz</w:t>
      </w:r>
      <w:r w:rsidR="00265E39" w:rsidRPr="004D3BE3">
        <w:rPr>
          <w:rFonts w:ascii="Times New Roman" w:hAnsi="Times New Roman" w:cs="Times New Roman"/>
        </w:rPr>
        <w:t xml:space="preserve">eprowadzonych prób i sprawdzeń, </w:t>
      </w:r>
      <w:r w:rsidRPr="004D3BE3">
        <w:rPr>
          <w:rFonts w:ascii="Times New Roman" w:hAnsi="Times New Roman" w:cs="Times New Roman"/>
        </w:rPr>
        <w:t xml:space="preserve">dokumenty gwarancyjne i inne dokumenty wymagane stosownymi przepisami, </w:t>
      </w:r>
    </w:p>
    <w:p w14:paraId="7E4E6DFB" w14:textId="5B17D9B7" w:rsidR="00096877" w:rsidRPr="004D3BE3" w:rsidRDefault="00096877" w:rsidP="00694E16">
      <w:pPr>
        <w:pStyle w:val="Akapitzlist"/>
        <w:numPr>
          <w:ilvl w:val="0"/>
          <w:numId w:val="65"/>
        </w:numPr>
        <w:spacing w:after="0"/>
        <w:ind w:left="993"/>
        <w:jc w:val="both"/>
        <w:rPr>
          <w:rFonts w:ascii="Times New Roman" w:hAnsi="Times New Roman" w:cs="Times New Roman"/>
        </w:rPr>
      </w:pPr>
      <w:r w:rsidRPr="004D3BE3">
        <w:rPr>
          <w:rFonts w:ascii="Times New Roman" w:hAnsi="Times New Roman" w:cs="Times New Roman"/>
        </w:rPr>
        <w:t>dokumenty (atesty, certyfikaty</w:t>
      </w:r>
      <w:r w:rsidR="00265E39" w:rsidRPr="004D3BE3">
        <w:rPr>
          <w:rFonts w:ascii="Times New Roman" w:hAnsi="Times New Roman" w:cs="Times New Roman"/>
        </w:rPr>
        <w:t xml:space="preserve"> itp.)</w:t>
      </w:r>
      <w:r w:rsidRPr="004D3BE3">
        <w:rPr>
          <w:rFonts w:ascii="Times New Roman" w:hAnsi="Times New Roman" w:cs="Times New Roman"/>
        </w:rPr>
        <w:t xml:space="preserve"> potwierdzające, że wbudowane wyroby budowlane są zgodne z art. 10 ustawy Prawo budowlane (opisane i ostemplowane przez Kierownika robót),</w:t>
      </w:r>
    </w:p>
    <w:p w14:paraId="21DE31AB" w14:textId="77777777" w:rsidR="00096877" w:rsidRPr="004D3BE3" w:rsidRDefault="00096877" w:rsidP="00694E16">
      <w:pPr>
        <w:pStyle w:val="Akapitzlist"/>
        <w:numPr>
          <w:ilvl w:val="0"/>
          <w:numId w:val="65"/>
        </w:numPr>
        <w:spacing w:after="0"/>
        <w:ind w:left="993"/>
        <w:jc w:val="both"/>
        <w:rPr>
          <w:rFonts w:ascii="Times New Roman" w:hAnsi="Times New Roman" w:cs="Times New Roman"/>
        </w:rPr>
      </w:pPr>
      <w:r w:rsidRPr="004D3BE3">
        <w:rPr>
          <w:rFonts w:ascii="Times New Roman" w:hAnsi="Times New Roman" w:cs="Times New Roman"/>
        </w:rPr>
        <w:t xml:space="preserve">pozostałe dokumenty w szczególności autoryzacje i deklaracje zgodności producenta potwierdzające należyte wykonanie przedmiotu zamówienia. </w:t>
      </w:r>
    </w:p>
    <w:p w14:paraId="2C48FC76" w14:textId="77777777" w:rsidR="003F6C1F" w:rsidRPr="004D3BE3" w:rsidRDefault="00265E39" w:rsidP="003F6C1F">
      <w:pPr>
        <w:ind w:left="284"/>
        <w:jc w:val="both"/>
        <w:rPr>
          <w:rFonts w:ascii="Times New Roman" w:hAnsi="Times New Roman" w:cs="Times New Roman"/>
          <w:lang w:eastAsia="pl-PL"/>
        </w:rPr>
      </w:pPr>
      <w:r w:rsidRPr="004D3BE3">
        <w:rPr>
          <w:rFonts w:ascii="Times New Roman" w:hAnsi="Times New Roman" w:cs="Times New Roman"/>
          <w:lang w:eastAsia="pl-PL"/>
        </w:rPr>
        <w:t xml:space="preserve">6) </w:t>
      </w:r>
      <w:r w:rsidR="00F51F76" w:rsidRPr="004D3BE3">
        <w:rPr>
          <w:rFonts w:ascii="Times New Roman" w:hAnsi="Times New Roman" w:cs="Times New Roman"/>
          <w:lang w:eastAsia="pl-PL"/>
        </w:rPr>
        <w:t>W przypadku, gdy wg komisji, roboty pod względem przygotowania dokumentacyjnego nie będą gotowe do odbioru ostatecznego, komisja w porozumieniu z Wykonawcą wyznaczy ponowny termin odbioru ostatecznego robót.</w:t>
      </w:r>
    </w:p>
    <w:p w14:paraId="79C91C9B" w14:textId="688FD76E" w:rsidR="00F51F76" w:rsidRPr="004D3BE3" w:rsidRDefault="003F6C1F" w:rsidP="003F6C1F">
      <w:pPr>
        <w:ind w:left="284"/>
        <w:jc w:val="both"/>
        <w:rPr>
          <w:rFonts w:ascii="Times New Roman" w:eastAsia="SimSun" w:hAnsi="Times New Roman" w:cs="Times New Roman"/>
          <w:kern w:val="3"/>
          <w:lang w:eastAsia="pl-PL"/>
        </w:rPr>
      </w:pPr>
      <w:r w:rsidRPr="004D3BE3">
        <w:rPr>
          <w:rFonts w:ascii="Times New Roman" w:eastAsia="SimSun" w:hAnsi="Times New Roman" w:cs="Times New Roman"/>
          <w:kern w:val="3"/>
          <w:lang w:eastAsia="pl-PL"/>
        </w:rPr>
        <w:t xml:space="preserve">7) </w:t>
      </w:r>
      <w:r w:rsidR="00F51F76" w:rsidRPr="004D3BE3">
        <w:rPr>
          <w:rFonts w:ascii="Times New Roman" w:eastAsia="SimSun" w:hAnsi="Times New Roman" w:cs="Times New Roman"/>
          <w:kern w:val="3"/>
          <w:lang w:eastAsia="pl-PL"/>
        </w:rPr>
        <w:t xml:space="preserve">Wszystkie zarządzone przez komisję roboty poprawkowe lub uzupełniające będą </w:t>
      </w:r>
      <w:r w:rsidRPr="004D3BE3">
        <w:rPr>
          <w:rFonts w:ascii="Times New Roman" w:eastAsia="SimSun" w:hAnsi="Times New Roman" w:cs="Times New Roman"/>
          <w:kern w:val="3"/>
          <w:lang w:eastAsia="pl-PL"/>
        </w:rPr>
        <w:t>zawarte komisyjnie w protokole wraz z t</w:t>
      </w:r>
      <w:r w:rsidR="00F51F76" w:rsidRPr="004D3BE3">
        <w:rPr>
          <w:rFonts w:ascii="Times New Roman" w:eastAsia="SimSun" w:hAnsi="Times New Roman" w:cs="Times New Roman"/>
          <w:kern w:val="3"/>
          <w:lang w:eastAsia="pl-PL"/>
        </w:rPr>
        <w:t>ermin</w:t>
      </w:r>
      <w:r w:rsidRPr="004D3BE3">
        <w:rPr>
          <w:rFonts w:ascii="Times New Roman" w:eastAsia="SimSun" w:hAnsi="Times New Roman" w:cs="Times New Roman"/>
          <w:kern w:val="3"/>
          <w:lang w:eastAsia="pl-PL"/>
        </w:rPr>
        <w:t>em</w:t>
      </w:r>
      <w:r w:rsidR="00F51F76" w:rsidRPr="004D3BE3">
        <w:rPr>
          <w:rFonts w:ascii="Times New Roman" w:eastAsia="SimSun" w:hAnsi="Times New Roman" w:cs="Times New Roman"/>
          <w:kern w:val="3"/>
          <w:lang w:eastAsia="pl-PL"/>
        </w:rPr>
        <w:t xml:space="preserve"> wykonania.</w:t>
      </w:r>
    </w:p>
    <w:p w14:paraId="5AC6B688" w14:textId="51C39021" w:rsidR="00F948AA" w:rsidRPr="004D3BE3" w:rsidRDefault="003F6C1F" w:rsidP="007337B4">
      <w:pPr>
        <w:ind w:left="284"/>
        <w:jc w:val="both"/>
        <w:rPr>
          <w:rFonts w:ascii="Times New Roman" w:hAnsi="Times New Roman" w:cs="Times New Roman"/>
          <w:lang w:eastAsia="pl-PL"/>
        </w:rPr>
      </w:pPr>
      <w:r w:rsidRPr="004D3BE3">
        <w:rPr>
          <w:rFonts w:ascii="Times New Roman" w:eastAsia="SimSun" w:hAnsi="Times New Roman" w:cs="Times New Roman"/>
          <w:kern w:val="3"/>
          <w:lang w:eastAsia="pl-PL"/>
        </w:rPr>
        <w:t xml:space="preserve">8) </w:t>
      </w:r>
      <w:r w:rsidR="00F948AA" w:rsidRPr="004D3BE3">
        <w:rPr>
          <w:rFonts w:ascii="Times New Roman" w:hAnsi="Times New Roman" w:cs="Times New Roman"/>
          <w:lang w:eastAsia="pl-PL"/>
        </w:rPr>
        <w:t>Dokonanie odbioru końcowego i sporządzenie protokołu odbioru końcowego stanowią niezbędny warunek do wystawienia pr</w:t>
      </w:r>
      <w:r w:rsidR="007337B4" w:rsidRPr="004D3BE3">
        <w:rPr>
          <w:rFonts w:ascii="Times New Roman" w:hAnsi="Times New Roman" w:cs="Times New Roman"/>
          <w:lang w:eastAsia="pl-PL"/>
        </w:rPr>
        <w:t>zez Wykonawcę faktury końcowej.</w:t>
      </w:r>
    </w:p>
    <w:p w14:paraId="7F67F61B" w14:textId="40BD683C" w:rsidR="00F948AA" w:rsidRPr="004D3BE3" w:rsidRDefault="00AC3A61" w:rsidP="007337B4">
      <w:pPr>
        <w:pStyle w:val="Bezodstpw"/>
        <w:numPr>
          <w:ilvl w:val="1"/>
          <w:numId w:val="27"/>
        </w:numPr>
        <w:tabs>
          <w:tab w:val="clear" w:pos="1004"/>
          <w:tab w:val="num" w:pos="284"/>
        </w:tabs>
        <w:spacing w:line="276" w:lineRule="auto"/>
        <w:ind w:left="284" w:firstLine="0"/>
        <w:jc w:val="both"/>
        <w:rPr>
          <w:rFonts w:ascii="Times New Roman" w:hAnsi="Times New Roman" w:cs="Times New Roman"/>
          <w:lang w:eastAsia="zh-CN" w:bidi="hi-IN"/>
        </w:rPr>
      </w:pPr>
      <w:bookmarkStart w:id="18" w:name="_Hlk94272881"/>
      <w:r w:rsidRPr="004D3BE3">
        <w:rPr>
          <w:rFonts w:ascii="Times New Roman" w:hAnsi="Times New Roman" w:cs="Times New Roman"/>
          <w:b/>
          <w:lang w:eastAsia="zh-CN" w:bidi="hi-IN"/>
        </w:rPr>
        <w:t>Odbi</w:t>
      </w:r>
      <w:r w:rsidR="003F6C1F" w:rsidRPr="004D3BE3">
        <w:rPr>
          <w:rFonts w:ascii="Times New Roman" w:hAnsi="Times New Roman" w:cs="Times New Roman"/>
          <w:b/>
          <w:lang w:eastAsia="zh-CN" w:bidi="hi-IN"/>
        </w:rPr>
        <w:t>ór</w:t>
      </w:r>
      <w:r w:rsidRPr="004D3BE3">
        <w:rPr>
          <w:rFonts w:ascii="Times New Roman" w:hAnsi="Times New Roman" w:cs="Times New Roman"/>
          <w:b/>
          <w:lang w:eastAsia="zh-CN" w:bidi="hi-IN"/>
        </w:rPr>
        <w:t xml:space="preserve"> </w:t>
      </w:r>
      <w:r w:rsidR="00F22561" w:rsidRPr="004D3BE3">
        <w:rPr>
          <w:rFonts w:ascii="Times New Roman" w:hAnsi="Times New Roman" w:cs="Times New Roman"/>
          <w:b/>
          <w:lang w:eastAsia="zh-CN" w:bidi="hi-IN"/>
        </w:rPr>
        <w:t xml:space="preserve">pogwarancyjny </w:t>
      </w:r>
      <w:r w:rsidR="00F22561" w:rsidRPr="004D3BE3">
        <w:rPr>
          <w:rFonts w:ascii="Times New Roman" w:hAnsi="Times New Roman" w:cs="Times New Roman"/>
          <w:lang w:eastAsia="zh-CN" w:bidi="hi-IN"/>
        </w:rPr>
        <w:t>po</w:t>
      </w:r>
      <w:r w:rsidRPr="004D3BE3">
        <w:rPr>
          <w:rFonts w:ascii="Times New Roman" w:hAnsi="Times New Roman" w:cs="Times New Roman"/>
          <w:lang w:eastAsia="zh-CN" w:bidi="hi-IN"/>
        </w:rPr>
        <w:t xml:space="preserve"> upływie okresu rękojmi i gwarancji polega na ocenie wykonanych robót związanych z usunięciem wad, które ujawnią się w okresie rękojmi i gwarancji</w:t>
      </w:r>
      <w:r w:rsidR="00BF4BDB" w:rsidRPr="004D3BE3">
        <w:rPr>
          <w:rFonts w:ascii="Times New Roman" w:hAnsi="Times New Roman" w:cs="Times New Roman"/>
          <w:lang w:eastAsia="zh-CN" w:bidi="hi-IN"/>
        </w:rPr>
        <w:t>.</w:t>
      </w:r>
      <w:r w:rsidRPr="004D3BE3">
        <w:rPr>
          <w:rFonts w:ascii="Times New Roman" w:hAnsi="Times New Roman" w:cs="Times New Roman"/>
          <w:lang w:eastAsia="zh-CN" w:bidi="hi-IN"/>
        </w:rPr>
        <w:t xml:space="preserve"> Odbiór po upływie okresu rękojmi i gwarancji pogwarancyjny będzie dokonany na podstawie</w:t>
      </w:r>
      <w:r w:rsidR="00912AED" w:rsidRPr="004D3BE3">
        <w:rPr>
          <w:rFonts w:ascii="Times New Roman" w:hAnsi="Times New Roman" w:cs="Times New Roman"/>
          <w:lang w:eastAsia="zh-CN" w:bidi="hi-IN"/>
        </w:rPr>
        <w:t xml:space="preserve"> </w:t>
      </w:r>
      <w:r w:rsidRPr="004D3BE3">
        <w:rPr>
          <w:rFonts w:ascii="Times New Roman" w:hAnsi="Times New Roman" w:cs="Times New Roman"/>
          <w:lang w:eastAsia="zh-CN" w:bidi="hi-IN"/>
        </w:rPr>
        <w:t xml:space="preserve">oceny wizualnej obiektu z uwzględnieniem zasad opisanych w punkcie </w:t>
      </w:r>
      <w:r w:rsidR="00912AED" w:rsidRPr="004D3BE3">
        <w:rPr>
          <w:rFonts w:ascii="Times New Roman" w:hAnsi="Times New Roman" w:cs="Times New Roman"/>
          <w:lang w:eastAsia="zh-CN" w:bidi="hi-IN"/>
        </w:rPr>
        <w:t xml:space="preserve">- </w:t>
      </w:r>
      <w:r w:rsidRPr="004D3BE3">
        <w:rPr>
          <w:rFonts w:ascii="Times New Roman" w:hAnsi="Times New Roman" w:cs="Times New Roman"/>
          <w:lang w:eastAsia="zh-CN" w:bidi="hi-IN"/>
        </w:rPr>
        <w:t>Odbiór ostateczny</w:t>
      </w:r>
      <w:r w:rsidR="00912AED" w:rsidRPr="004D3BE3">
        <w:rPr>
          <w:rFonts w:ascii="Times New Roman" w:hAnsi="Times New Roman" w:cs="Times New Roman"/>
          <w:lang w:eastAsia="zh-CN" w:bidi="hi-IN"/>
        </w:rPr>
        <w:t xml:space="preserve"> </w:t>
      </w:r>
      <w:r w:rsidRPr="004D3BE3">
        <w:rPr>
          <w:rFonts w:ascii="Times New Roman" w:hAnsi="Times New Roman" w:cs="Times New Roman"/>
          <w:lang w:eastAsia="zh-CN" w:bidi="hi-IN"/>
        </w:rPr>
        <w:t>robót</w:t>
      </w:r>
      <w:r w:rsidR="00912AED" w:rsidRPr="004D3BE3">
        <w:rPr>
          <w:rFonts w:ascii="Times New Roman" w:hAnsi="Times New Roman" w:cs="Times New Roman"/>
          <w:lang w:eastAsia="zh-CN" w:bidi="hi-IN"/>
        </w:rPr>
        <w:t>.</w:t>
      </w:r>
      <w:r w:rsidRPr="004D3BE3">
        <w:rPr>
          <w:rFonts w:ascii="Times New Roman" w:hAnsi="Times New Roman" w:cs="Times New Roman"/>
          <w:lang w:eastAsia="zh-CN" w:bidi="hi-IN"/>
        </w:rPr>
        <w:t xml:space="preserve"> </w:t>
      </w:r>
      <w:r w:rsidR="003F6C1F" w:rsidRPr="004D3BE3">
        <w:rPr>
          <w:rFonts w:ascii="Times New Roman" w:hAnsi="Times New Roman" w:cs="Times New Roman"/>
          <w:lang w:eastAsia="zh-CN" w:bidi="hi-IN"/>
        </w:rPr>
        <w:t xml:space="preserve">Przed odbiorem pogwarancyjnym </w:t>
      </w:r>
      <w:r w:rsidR="003F6C1F" w:rsidRPr="004D3BE3">
        <w:rPr>
          <w:rFonts w:ascii="Times New Roman" w:hAnsi="Times New Roman" w:cs="Times New Roman"/>
          <w:b/>
          <w:bCs/>
          <w:lang w:eastAsia="zh-CN" w:bidi="hi-IN"/>
        </w:rPr>
        <w:t>dopuszcza s</w:t>
      </w:r>
      <w:r w:rsidR="003F6C1F" w:rsidRPr="004D3BE3">
        <w:rPr>
          <w:rFonts w:ascii="Times New Roman" w:hAnsi="Times New Roman" w:cs="Times New Roman"/>
          <w:lang w:eastAsia="zh-CN" w:bidi="hi-IN"/>
        </w:rPr>
        <w:t xml:space="preserve">ię komisyjne przeglądy okresowe. </w:t>
      </w:r>
      <w:bookmarkEnd w:id="18"/>
    </w:p>
    <w:p w14:paraId="312DC8D8" w14:textId="77777777" w:rsidR="007337B4" w:rsidRPr="004D3BE3" w:rsidRDefault="007337B4" w:rsidP="007337B4">
      <w:pPr>
        <w:pStyle w:val="Bezodstpw"/>
        <w:spacing w:line="276" w:lineRule="auto"/>
        <w:ind w:left="284"/>
        <w:jc w:val="both"/>
        <w:rPr>
          <w:rFonts w:ascii="Times New Roman" w:hAnsi="Times New Roman" w:cs="Times New Roman"/>
          <w:lang w:eastAsia="zh-CN" w:bidi="hi-IN"/>
        </w:rPr>
      </w:pPr>
    </w:p>
    <w:p w14:paraId="11C704F8" w14:textId="77777777" w:rsidR="0052303A" w:rsidRPr="004D3BE3" w:rsidRDefault="0052303A" w:rsidP="007337B4">
      <w:pPr>
        <w:pStyle w:val="Bezodstpw"/>
        <w:spacing w:line="276" w:lineRule="auto"/>
        <w:ind w:left="284"/>
        <w:jc w:val="both"/>
        <w:rPr>
          <w:rFonts w:ascii="Times New Roman" w:hAnsi="Times New Roman" w:cs="Times New Roman"/>
          <w:lang w:eastAsia="zh-CN" w:bidi="hi-IN"/>
        </w:rPr>
      </w:pPr>
    </w:p>
    <w:p w14:paraId="61028A26" w14:textId="0BA2D228" w:rsidR="00950F69" w:rsidRPr="004D3BE3" w:rsidRDefault="00950F69" w:rsidP="002B6574">
      <w:pPr>
        <w:widowControl w:val="0"/>
        <w:suppressAutoHyphens/>
        <w:spacing w:after="0" w:line="276" w:lineRule="auto"/>
        <w:jc w:val="center"/>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 16</w:t>
      </w:r>
    </w:p>
    <w:p w14:paraId="397AC120" w14:textId="214FC0C4" w:rsidR="00950F69" w:rsidRPr="004D3BE3" w:rsidRDefault="002B6574" w:rsidP="002B6574">
      <w:pPr>
        <w:widowControl w:val="0"/>
        <w:suppressAutoHyphens/>
        <w:spacing w:after="0" w:line="276" w:lineRule="auto"/>
        <w:jc w:val="both"/>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Zamawiający nie wymaga wniesienia z</w:t>
      </w:r>
      <w:r w:rsidR="00950F69" w:rsidRPr="004D3BE3">
        <w:rPr>
          <w:rFonts w:ascii="Times New Roman" w:eastAsia="Times New Roman" w:hAnsi="Times New Roman" w:cs="Times New Roman"/>
          <w:kern w:val="2"/>
          <w:lang w:eastAsia="hi-IN" w:bidi="hi-IN"/>
        </w:rPr>
        <w:t>abezpieczeni</w:t>
      </w:r>
      <w:r w:rsidRPr="004D3BE3">
        <w:rPr>
          <w:rFonts w:ascii="Times New Roman" w:eastAsia="Times New Roman" w:hAnsi="Times New Roman" w:cs="Times New Roman"/>
          <w:kern w:val="2"/>
          <w:lang w:eastAsia="hi-IN" w:bidi="hi-IN"/>
        </w:rPr>
        <w:t>a</w:t>
      </w:r>
      <w:r w:rsidR="00950F69" w:rsidRPr="004D3BE3">
        <w:rPr>
          <w:rFonts w:ascii="Times New Roman" w:eastAsia="Times New Roman" w:hAnsi="Times New Roman" w:cs="Times New Roman"/>
          <w:kern w:val="2"/>
          <w:lang w:eastAsia="hi-IN" w:bidi="hi-IN"/>
        </w:rPr>
        <w:t xml:space="preserve"> należytego wykonania umowy</w:t>
      </w:r>
    </w:p>
    <w:p w14:paraId="1F38A250" w14:textId="77777777" w:rsidR="00950F69" w:rsidRPr="004D3BE3" w:rsidRDefault="00950F69" w:rsidP="002B6574">
      <w:pPr>
        <w:suppressAutoHyphens/>
        <w:spacing w:after="0" w:line="276" w:lineRule="auto"/>
        <w:rPr>
          <w:rFonts w:ascii="Times New Roman" w:eastAsia="Times New Roman" w:hAnsi="Times New Roman" w:cs="Times New Roman"/>
          <w:kern w:val="2"/>
          <w:lang w:eastAsia="hi-IN" w:bidi="hi-IN"/>
        </w:rPr>
      </w:pPr>
    </w:p>
    <w:p w14:paraId="5AB790C2" w14:textId="77777777" w:rsidR="00950F69" w:rsidRPr="004D3BE3" w:rsidRDefault="00950F69" w:rsidP="00616FDC">
      <w:pPr>
        <w:suppressAutoHyphens/>
        <w:spacing w:after="0" w:line="276" w:lineRule="auto"/>
        <w:ind w:left="360"/>
        <w:jc w:val="center"/>
        <w:rPr>
          <w:rFonts w:ascii="Times New Roman" w:eastAsia="Times New Roman" w:hAnsi="Times New Roman" w:cs="Times New Roman"/>
          <w:kern w:val="2"/>
          <w:lang w:eastAsia="hi-IN" w:bidi="hi-IN"/>
        </w:rPr>
      </w:pPr>
    </w:p>
    <w:p w14:paraId="0F4C0F6C" w14:textId="0AA5C384" w:rsidR="00F948AA" w:rsidRPr="004D3BE3" w:rsidRDefault="00950F69" w:rsidP="00616FDC">
      <w:pPr>
        <w:suppressAutoHyphens/>
        <w:spacing w:after="0" w:line="276" w:lineRule="auto"/>
        <w:ind w:left="360"/>
        <w:jc w:val="center"/>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 17</w:t>
      </w:r>
    </w:p>
    <w:p w14:paraId="1C618CFF" w14:textId="77777777" w:rsidR="00F948AA" w:rsidRPr="004D3BE3" w:rsidRDefault="00F948AA" w:rsidP="00616FDC">
      <w:pPr>
        <w:spacing w:after="120" w:line="276" w:lineRule="auto"/>
        <w:jc w:val="center"/>
        <w:rPr>
          <w:rFonts w:ascii="Times New Roman" w:eastAsia="Calibri" w:hAnsi="Times New Roman" w:cs="Times New Roman"/>
          <w:b/>
        </w:rPr>
      </w:pPr>
      <w:r w:rsidRPr="004D3BE3">
        <w:rPr>
          <w:rFonts w:ascii="Times New Roman" w:eastAsia="Calibri" w:hAnsi="Times New Roman" w:cs="Times New Roman"/>
          <w:b/>
        </w:rPr>
        <w:t>Zmiana wynagrodzenia</w:t>
      </w:r>
    </w:p>
    <w:p w14:paraId="656AD16D" w14:textId="559DE2FD" w:rsidR="00F948AA" w:rsidRPr="004D3BE3" w:rsidRDefault="00F948AA" w:rsidP="00616FDC">
      <w:pPr>
        <w:spacing w:after="120" w:line="276" w:lineRule="auto"/>
        <w:jc w:val="center"/>
        <w:rPr>
          <w:rFonts w:ascii="Times New Roman" w:eastAsia="Calibri" w:hAnsi="Times New Roman" w:cs="Times New Roman"/>
          <w:b/>
        </w:rPr>
      </w:pPr>
      <w:r w:rsidRPr="004D3BE3">
        <w:rPr>
          <w:rFonts w:ascii="Times New Roman" w:eastAsia="Calibri" w:hAnsi="Times New Roman" w:cs="Times New Roman"/>
          <w:b/>
        </w:rPr>
        <w:t xml:space="preserve">Postanowienia dotyczą umów zawieranych na okres dłuższy niż </w:t>
      </w:r>
      <w:r w:rsidR="00EB1211" w:rsidRPr="004D3BE3">
        <w:rPr>
          <w:rFonts w:ascii="Times New Roman" w:eastAsia="Calibri" w:hAnsi="Times New Roman" w:cs="Times New Roman"/>
          <w:b/>
        </w:rPr>
        <w:t>6</w:t>
      </w:r>
      <w:r w:rsidRPr="004D3BE3">
        <w:rPr>
          <w:rFonts w:ascii="Times New Roman" w:eastAsia="Calibri" w:hAnsi="Times New Roman" w:cs="Times New Roman"/>
          <w:b/>
        </w:rPr>
        <w:t xml:space="preserve"> miesięcy. </w:t>
      </w:r>
    </w:p>
    <w:p w14:paraId="4DF124AE" w14:textId="77777777" w:rsidR="00F948AA" w:rsidRPr="004D3BE3" w:rsidRDefault="00F948AA" w:rsidP="00694E16">
      <w:pPr>
        <w:widowControl w:val="0"/>
        <w:numPr>
          <w:ilvl w:val="3"/>
          <w:numId w:val="3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Zamawiający przewiduje zmianę wysokości wynagrodzenia należnego Wykonawcy, o którym mowa w § 7 ust. 1 w przypadkach określonych w art. 436 pkt 4 lit. b) </w:t>
      </w:r>
      <w:proofErr w:type="spellStart"/>
      <w:r w:rsidRPr="004D3BE3">
        <w:rPr>
          <w:rFonts w:ascii="Times New Roman" w:eastAsia="Times New Roman" w:hAnsi="Times New Roman" w:cs="Times New Roman"/>
          <w:lang w:eastAsia="pl-PL"/>
        </w:rPr>
        <w:t>Pzp</w:t>
      </w:r>
      <w:proofErr w:type="spellEnd"/>
      <w:r w:rsidRPr="004D3BE3">
        <w:rPr>
          <w:rFonts w:ascii="Times New Roman" w:eastAsia="Times New Roman" w:hAnsi="Times New Roman" w:cs="Times New Roman"/>
          <w:lang w:eastAsia="pl-PL"/>
        </w:rPr>
        <w:t>., tj. w przypadku zmiany:</w:t>
      </w:r>
    </w:p>
    <w:p w14:paraId="3718F822" w14:textId="6092B8E5" w:rsidR="00F948AA" w:rsidRPr="004D3BE3" w:rsidRDefault="00F948AA" w:rsidP="00694E16">
      <w:pPr>
        <w:widowControl w:val="0"/>
        <w:numPr>
          <w:ilvl w:val="0"/>
          <w:numId w:val="40"/>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lastRenderedPageBreak/>
        <w:t xml:space="preserve">stawki podatku od towarów i usług oraz podatku akcyzowego </w:t>
      </w:r>
    </w:p>
    <w:p w14:paraId="53F410C9" w14:textId="5C7178F7" w:rsidR="00F948AA" w:rsidRPr="004D3BE3" w:rsidRDefault="00F948AA" w:rsidP="00694E16">
      <w:pPr>
        <w:widowControl w:val="0"/>
        <w:numPr>
          <w:ilvl w:val="0"/>
          <w:numId w:val="40"/>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wysokości minimalnego wynagrodzenia za pracę albo wysokości minimalnej stawki godzinowej ustalanych na podstawie ustawy z dnia 10 października 2002 r. o minimalnym wynagrodzeniu za pracę, </w:t>
      </w:r>
    </w:p>
    <w:p w14:paraId="5534C017" w14:textId="083A84DC" w:rsidR="00F948AA" w:rsidRPr="004D3BE3" w:rsidRDefault="00F948AA" w:rsidP="00694E16">
      <w:pPr>
        <w:widowControl w:val="0"/>
        <w:numPr>
          <w:ilvl w:val="0"/>
          <w:numId w:val="40"/>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zasad podlegania ubezpieczeniom społecznym lub ubezpieczeniu zdrowotnemu lub wysokości stawki składki na ubezpieczenia społeczne lub zdrowotne lub</w:t>
      </w:r>
      <w:r w:rsidR="00A175B4" w:rsidRPr="004D3BE3">
        <w:rPr>
          <w:rFonts w:ascii="Times New Roman" w:eastAsia="Times New Roman" w:hAnsi="Times New Roman" w:cs="Times New Roman"/>
          <w:lang w:eastAsia="pl-PL"/>
        </w:rPr>
        <w:t>,</w:t>
      </w:r>
    </w:p>
    <w:p w14:paraId="63BA20B9" w14:textId="6AFE8029" w:rsidR="00F948AA" w:rsidRPr="004D3BE3" w:rsidRDefault="00F948AA" w:rsidP="00694E16">
      <w:pPr>
        <w:widowControl w:val="0"/>
        <w:numPr>
          <w:ilvl w:val="0"/>
          <w:numId w:val="40"/>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zasad gromadzenia i wysokości wpłat do pracowniczych planów kapitałowych, o których mowa w ustawie z dnia 4 października 2018 r. o pracowniczych pla</w:t>
      </w:r>
      <w:r w:rsidR="0058247A" w:rsidRPr="004D3BE3">
        <w:rPr>
          <w:rFonts w:ascii="Times New Roman" w:eastAsia="Times New Roman" w:hAnsi="Times New Roman" w:cs="Times New Roman"/>
          <w:lang w:eastAsia="pl-PL"/>
        </w:rPr>
        <w:t xml:space="preserve">nach kapitałowych, </w:t>
      </w:r>
      <w:r w:rsidR="00B04792">
        <w:rPr>
          <w:rFonts w:ascii="Times New Roman" w:eastAsia="Times New Roman" w:hAnsi="Times New Roman" w:cs="Times New Roman"/>
          <w:lang w:eastAsia="pl-PL"/>
        </w:rPr>
        <w:t>(</w:t>
      </w:r>
      <w:r w:rsidR="0058247A" w:rsidRPr="004D3BE3">
        <w:rPr>
          <w:rFonts w:ascii="Times New Roman" w:eastAsia="Times New Roman" w:hAnsi="Times New Roman" w:cs="Times New Roman"/>
          <w:lang w:eastAsia="pl-PL"/>
        </w:rPr>
        <w:t>Dz. U. z 2024</w:t>
      </w:r>
      <w:r w:rsidRPr="004D3BE3">
        <w:rPr>
          <w:rFonts w:ascii="Times New Roman" w:eastAsia="Times New Roman" w:hAnsi="Times New Roman" w:cs="Times New Roman"/>
          <w:lang w:eastAsia="pl-PL"/>
        </w:rPr>
        <w:t xml:space="preserve"> r., poz. </w:t>
      </w:r>
      <w:r w:rsidR="0058247A" w:rsidRPr="004D3BE3">
        <w:rPr>
          <w:rFonts w:ascii="Times New Roman" w:eastAsia="Times New Roman" w:hAnsi="Times New Roman" w:cs="Times New Roman"/>
          <w:lang w:eastAsia="pl-PL"/>
        </w:rPr>
        <w:t>427</w:t>
      </w:r>
      <w:r w:rsidRPr="004D3BE3">
        <w:rPr>
          <w:rFonts w:ascii="Times New Roman" w:eastAsia="Times New Roman" w:hAnsi="Times New Roman" w:cs="Times New Roman"/>
          <w:lang w:eastAsia="pl-PL"/>
        </w:rPr>
        <w:t xml:space="preserve"> ze zm.</w:t>
      </w:r>
      <w:r w:rsidR="00B04792">
        <w:rPr>
          <w:rFonts w:ascii="Times New Roman" w:eastAsia="Times New Roman" w:hAnsi="Times New Roman" w:cs="Times New Roman"/>
          <w:lang w:eastAsia="pl-PL"/>
        </w:rPr>
        <w:t>)</w:t>
      </w:r>
      <w:r w:rsidRPr="004D3BE3">
        <w:rPr>
          <w:rFonts w:ascii="Times New Roman" w:eastAsia="Times New Roman" w:hAnsi="Times New Roman" w:cs="Times New Roman"/>
          <w:lang w:eastAsia="pl-PL"/>
        </w:rPr>
        <w:t xml:space="preserve"> </w:t>
      </w:r>
    </w:p>
    <w:p w14:paraId="76864866" w14:textId="2BB367EA" w:rsidR="00F948AA" w:rsidRPr="004D3BE3" w:rsidRDefault="00547EBC" w:rsidP="00547EBC">
      <w:pPr>
        <w:widowControl w:val="0"/>
        <w:suppressAutoHyphens/>
        <w:autoSpaceDE w:val="0"/>
        <w:autoSpaceDN w:val="0"/>
        <w:adjustRightInd w:val="0"/>
        <w:spacing w:after="0" w:line="276" w:lineRule="auto"/>
        <w:ind w:left="1134"/>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a) </w:t>
      </w:r>
      <w:r w:rsidR="00F948AA" w:rsidRPr="004D3BE3">
        <w:rPr>
          <w:rFonts w:ascii="Times New Roman" w:eastAsia="Times New Roman" w:hAnsi="Times New Roman" w:cs="Times New Roman"/>
          <w:lang w:eastAsia="pl-PL"/>
        </w:rPr>
        <w:t>na zasadach i w sposób określony w ust. 2-17, o ile Wykonawca wykaże, że zmiany te mają wpływ na koszty wykonania zamówienia przez Wykonawcę. Zmieniona wysokość wynagrodzenia będzie obowiązywać nie wcześniej niż po dacie wejścia w życie zmian, o których mowa w ust. 1. Kwota brutto wynagrodzenia zostanie odpowiednio dostosowana aneksem do niniejszej Umowy.</w:t>
      </w:r>
    </w:p>
    <w:p w14:paraId="1894602D" w14:textId="77777777" w:rsidR="00F948AA" w:rsidRPr="004D3BE3" w:rsidRDefault="00F948AA" w:rsidP="00694E16">
      <w:pPr>
        <w:widowControl w:val="0"/>
        <w:numPr>
          <w:ilvl w:val="3"/>
          <w:numId w:val="3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Wynagrodzenie może ulec zmianie w przypadku zmiany elementów wyszczególnionych w ust. 1, zwanych dalej składnikami </w:t>
      </w:r>
      <w:proofErr w:type="spellStart"/>
      <w:r w:rsidRPr="004D3BE3">
        <w:rPr>
          <w:rFonts w:ascii="Times New Roman" w:eastAsia="Times New Roman" w:hAnsi="Times New Roman" w:cs="Times New Roman"/>
          <w:lang w:eastAsia="pl-PL"/>
        </w:rPr>
        <w:t>kosztotwórczymi</w:t>
      </w:r>
      <w:proofErr w:type="spellEnd"/>
      <w:r w:rsidRPr="004D3BE3">
        <w:rPr>
          <w:rFonts w:ascii="Times New Roman" w:eastAsia="Times New Roman" w:hAnsi="Times New Roman" w:cs="Times New Roman"/>
          <w:lang w:eastAsia="pl-PL"/>
        </w:rPr>
        <w:t xml:space="preserve">. Wynagrodzenie ulegnie zmianie o różnicę jaka powstanie pomiędzy tymi składnikami </w:t>
      </w:r>
      <w:proofErr w:type="spellStart"/>
      <w:r w:rsidRPr="004D3BE3">
        <w:rPr>
          <w:rFonts w:ascii="Times New Roman" w:eastAsia="Times New Roman" w:hAnsi="Times New Roman" w:cs="Times New Roman"/>
          <w:lang w:eastAsia="pl-PL"/>
        </w:rPr>
        <w:t>kosztotwórczymi</w:t>
      </w:r>
      <w:proofErr w:type="spellEnd"/>
      <w:r w:rsidRPr="004D3BE3">
        <w:rPr>
          <w:rFonts w:ascii="Times New Roman" w:eastAsia="Times New Roman" w:hAnsi="Times New Roman" w:cs="Times New Roman"/>
          <w:lang w:eastAsia="pl-PL"/>
        </w:rPr>
        <w:t xml:space="preserve"> przyjętymi przez Wykonawcę do wyliczenia wynagrodzenia w dniu podpisania Umowy, a zmienionymi składnikami </w:t>
      </w:r>
      <w:proofErr w:type="spellStart"/>
      <w:r w:rsidRPr="004D3BE3">
        <w:rPr>
          <w:rFonts w:ascii="Times New Roman" w:eastAsia="Times New Roman" w:hAnsi="Times New Roman" w:cs="Times New Roman"/>
          <w:lang w:eastAsia="pl-PL"/>
        </w:rPr>
        <w:t>kosztotwórczymi</w:t>
      </w:r>
      <w:proofErr w:type="spellEnd"/>
      <w:r w:rsidRPr="004D3BE3">
        <w:rPr>
          <w:rFonts w:ascii="Times New Roman" w:eastAsia="Times New Roman" w:hAnsi="Times New Roman" w:cs="Times New Roman"/>
          <w:lang w:eastAsia="pl-PL"/>
        </w:rPr>
        <w:t xml:space="preserve"> na podstawie odrębnych przepisów. </w:t>
      </w:r>
    </w:p>
    <w:p w14:paraId="0F3A6037" w14:textId="77777777" w:rsidR="00F948AA" w:rsidRPr="004D3BE3" w:rsidRDefault="00F948AA" w:rsidP="00694E16">
      <w:pPr>
        <w:widowControl w:val="0"/>
        <w:numPr>
          <w:ilvl w:val="3"/>
          <w:numId w:val="3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 </w:t>
      </w:r>
    </w:p>
    <w:p w14:paraId="4D89C47E" w14:textId="77777777" w:rsidR="00F948AA" w:rsidRPr="004D3BE3" w:rsidRDefault="00F948AA" w:rsidP="00694E16">
      <w:pPr>
        <w:widowControl w:val="0"/>
        <w:numPr>
          <w:ilvl w:val="3"/>
          <w:numId w:val="3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W przypadku zmiany, o której mowa w ust. 1 pkt 1, wartość wynagrodzenia netto nie zmieni się, a wartość wynagrodzenia brutto zostanie wyliczona na podstawie nowych przepisów. </w:t>
      </w:r>
    </w:p>
    <w:p w14:paraId="3943FD8D" w14:textId="77777777" w:rsidR="00F948AA" w:rsidRPr="004D3BE3" w:rsidRDefault="00F948AA" w:rsidP="00694E16">
      <w:pPr>
        <w:widowControl w:val="0"/>
        <w:numPr>
          <w:ilvl w:val="3"/>
          <w:numId w:val="3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z wejściem w życie przepisów odpowiednio zmieniających: - wysokość minimalnego wynagrodzenia za pracę albo wysokości minimalnej stawki godzinowej; - zasady podlegania ubezpieczeniom społecznym lub ubezpieczeniu zdrowotnemu lub w zakresie wysokości stawki składki na ubezpieczenia społeczne lub zdrowotne; - zasady gromadzenia i wysokości wpłat do pracowniczych planów kapitałowych, o których mowa w ustawie z dnia 4 października 2018 r. o pracowniczych planach kapitałowych.</w:t>
      </w:r>
    </w:p>
    <w:p w14:paraId="0062D3A8" w14:textId="77777777" w:rsidR="00F948AA" w:rsidRPr="004D3BE3" w:rsidRDefault="00F948AA" w:rsidP="00694E16">
      <w:pPr>
        <w:widowControl w:val="0"/>
        <w:numPr>
          <w:ilvl w:val="3"/>
          <w:numId w:val="3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W przypadku zmiany, o której mowa w ust. 1 pkt 2, wynagrodzenie Wykonawcy ulegnie zmianie o kwotę odpowiadającą wzrostowi kosztu Wykonawcy w związku ze zwiększeniem wysokości wynagrodzeń Pracowników lub osób przyjmujących zlecenie lub świadczących Usługi do wysokości aktualnie obowiązującego minimalnego wynagrodzenia za pracę albo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lub osób przyjmujących zlecenie lub świadczących usługi, o których mowa w zdaniu poprzedzającym, odpowiadającej zakresowi, w jakim wykonują oni prace bezpośrednio związane z realizacją przedmiotu Umowy.</w:t>
      </w:r>
    </w:p>
    <w:p w14:paraId="6A5E87CE" w14:textId="77777777" w:rsidR="00F948AA" w:rsidRPr="004D3BE3" w:rsidRDefault="00F948AA" w:rsidP="00694E16">
      <w:pPr>
        <w:widowControl w:val="0"/>
        <w:numPr>
          <w:ilvl w:val="3"/>
          <w:numId w:val="3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W przypadku zmiany, o której mowa w ust. 1 pkt 3, wynagrodzenie Wykonawcy ulegnie zmianie </w:t>
      </w:r>
      <w:r w:rsidRPr="004D3BE3">
        <w:rPr>
          <w:rFonts w:ascii="Times New Roman" w:eastAsia="Times New Roman" w:hAnsi="Times New Roman" w:cs="Times New Roman"/>
          <w:lang w:eastAsia="pl-PL"/>
        </w:rPr>
        <w:lastRenderedPageBreak/>
        <w:t xml:space="preserve">o kwotę odpowiadającą zmianie kosztu Wykonawcy ponoszonego w związku z wypłatą wynagrodzenia Pracownikom lub osobom przyjmującym zlecenie lub świadczącym Usługi. Kwota odpowiadająca zmianie kosztu Wykonawcy będzie odnosić się wyłącznie do części wynagrodzenia Pracowników świadczących </w:t>
      </w:r>
      <w:proofErr w:type="gramStart"/>
      <w:r w:rsidRPr="004D3BE3">
        <w:rPr>
          <w:rFonts w:ascii="Times New Roman" w:eastAsia="Times New Roman" w:hAnsi="Times New Roman" w:cs="Times New Roman"/>
          <w:lang w:eastAsia="pl-PL"/>
        </w:rPr>
        <w:t>Usługi,</w:t>
      </w:r>
      <w:proofErr w:type="gramEnd"/>
      <w:r w:rsidRPr="004D3BE3">
        <w:rPr>
          <w:rFonts w:ascii="Times New Roman" w:eastAsia="Times New Roman" w:hAnsi="Times New Roman" w:cs="Times New Roman"/>
          <w:lang w:eastAsia="pl-PL"/>
        </w:rPr>
        <w:t xml:space="preserve"> lub osób przyjmujących zlecenie lub świadczącym Usługi, o których mowa w zdaniu poprzedzającym, odpowiadającej zakresowi, w jakim wykonują oni prace bezpośrednio związane z realizacją przedmiotu Umowy.</w:t>
      </w:r>
    </w:p>
    <w:p w14:paraId="478CD762" w14:textId="77777777" w:rsidR="00F948AA" w:rsidRPr="004D3BE3" w:rsidRDefault="00F948AA" w:rsidP="00694E16">
      <w:pPr>
        <w:widowControl w:val="0"/>
        <w:numPr>
          <w:ilvl w:val="3"/>
          <w:numId w:val="3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W przypadku zmiany, o której mowa w ust. 1 pkt 4, wynagrodzenie Wykonawcy ulegnie zmianie o kwotę odpowiadającą zmianie kosztu Wykonawcy ponoszonego w związku ze zmianą zasad gromadzenia i wysokości wpłat do pracowniczych planów kapitałowych, o których mowa w ustawie o pracowniczych planach kapitałowych, jaki będzie obowiązany dodatkowo ponieść w celu uwzględnienia tej zmiany. Kwota odpowiadająca zmianie kosztu Wykonawcy będzie odnosić się wyłącznie do części wynagrodzenia osób, za które odprowadzona są kwoty do pracowniczych planów kapitałowych, odpowiadającej zakresowi, w jakim wykonują oni prace bezpośrednio związane z realizacją przedmiotu Umowy.</w:t>
      </w:r>
    </w:p>
    <w:p w14:paraId="012FA1E6" w14:textId="4CECCB87" w:rsidR="00F948AA" w:rsidRPr="004D3BE3" w:rsidRDefault="00F948AA" w:rsidP="00694E16">
      <w:pPr>
        <w:widowControl w:val="0"/>
        <w:numPr>
          <w:ilvl w:val="3"/>
          <w:numId w:val="3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W celu zawarcia aneksu, o którym mowa w ust. 1</w:t>
      </w:r>
      <w:r w:rsidR="00B05A40" w:rsidRPr="004D3BE3">
        <w:rPr>
          <w:rFonts w:ascii="Times New Roman" w:eastAsia="Times New Roman" w:hAnsi="Times New Roman" w:cs="Times New Roman"/>
          <w:lang w:eastAsia="pl-PL"/>
        </w:rPr>
        <w:t>7</w:t>
      </w:r>
      <w:r w:rsidRPr="004D3BE3">
        <w:rPr>
          <w:rFonts w:ascii="Times New Roman" w:eastAsia="Times New Roman" w:hAnsi="Times New Roman" w:cs="Times New Roman"/>
          <w:lang w:eastAsia="pl-PL"/>
        </w:rPr>
        <w:t>,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1B62991F" w14:textId="77777777" w:rsidR="00F948AA" w:rsidRPr="004D3BE3" w:rsidRDefault="00F948AA" w:rsidP="00694E16">
      <w:pPr>
        <w:widowControl w:val="0"/>
        <w:numPr>
          <w:ilvl w:val="3"/>
          <w:numId w:val="3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Wniosek o dokonanie zmiany wysokości wynagrodzenia należnego Wykonawcy musi być złożony w terminie od dnia opublikowania przepisów do 30 dni od dnia wejścia w życie przepisów powodujących zmianę, o której mowa w ust. 1 pkt 1, 2, 3 i 4. Wniosek złożony po upływie terminu określonego w zdaniu poprzednim nie będzie rozpatrywany.</w:t>
      </w:r>
    </w:p>
    <w:p w14:paraId="30990651" w14:textId="77777777" w:rsidR="00F948AA" w:rsidRPr="004D3BE3" w:rsidRDefault="00F948AA" w:rsidP="00694E16">
      <w:pPr>
        <w:widowControl w:val="0"/>
        <w:numPr>
          <w:ilvl w:val="3"/>
          <w:numId w:val="3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W przypadku zmian, o których mowa w ust. 1 pkt 2, 3 lub pkt 4, jeżeli z wnioskiem występuje Wykonawca, jest on zobowiązany dołączyć do wniosku dokumenty, z których będzie wynikać w jakim zakresie zmiany te mają wpływ na koszty wykonania Umowy, w szczególności: </w:t>
      </w:r>
    </w:p>
    <w:p w14:paraId="79941E69" w14:textId="77777777" w:rsidR="00F948AA" w:rsidRPr="004D3BE3" w:rsidRDefault="00F948AA" w:rsidP="00694E16">
      <w:pPr>
        <w:widowControl w:val="0"/>
        <w:numPr>
          <w:ilvl w:val="0"/>
          <w:numId w:val="42"/>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pisemne zestawienie wynagrodzeń (zarówno przed jak i po zmianie) Pracowników świadczących Usługi lub osób przyjmujących zlecenie lub świadczących Usługi wraz z określeniem zakresu (części etatu), w jakim wykonują oni prace bezpośrednio związane z realizacją przedmiotu Umowy oraz części wynagrodzenia odpowiadającej temu zakresowi w całym okresie realizacji przedmiotu Umowy – przypadku zmiany, o której mowa w ust. 1 pkt 2 lub</w:t>
      </w:r>
    </w:p>
    <w:p w14:paraId="425FA78E" w14:textId="77777777" w:rsidR="00F948AA" w:rsidRPr="004D3BE3" w:rsidRDefault="00F948AA" w:rsidP="00694E16">
      <w:pPr>
        <w:widowControl w:val="0"/>
        <w:numPr>
          <w:ilvl w:val="0"/>
          <w:numId w:val="42"/>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pisemne zestawienie wynagrodzeń (zarówno przed jak i po zmianie) Pracowników lub osób przyjmujących zlecenie lub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całym okresie realizacji przedmiotu Umowy – w przypadku zmiany, o której mowa w ust. 1 pkt 3 lub</w:t>
      </w:r>
    </w:p>
    <w:p w14:paraId="6AABC920" w14:textId="77777777" w:rsidR="00F948AA" w:rsidRPr="004D3BE3" w:rsidRDefault="00F948AA" w:rsidP="00694E16">
      <w:pPr>
        <w:widowControl w:val="0"/>
        <w:numPr>
          <w:ilvl w:val="0"/>
          <w:numId w:val="42"/>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pisemne zestawienie wynagrodzeń osób, za które uiszczane są wpłaty na pracownicze plany kapitałowe wraz z określeniem zakresu (części etatu /liczby godzin), w jakim wykonują one prace bezpośrednio związane z realizacją przedmiotu umowy oraz części wynagrodzenia odpowiadającej temu zakresowi – wraz z wysokością wpłaty podstawowej (i ewentualnie wpłaty dodatkowej) dokonywanej przez Wykonawcę na pracownicze plany kapitałowe – w przypadku zmiany, o której mowa w ust. 1 pkt 4. </w:t>
      </w:r>
    </w:p>
    <w:p w14:paraId="5B4FC8F5" w14:textId="50C7A82B" w:rsidR="00F948AA" w:rsidRPr="004D3BE3" w:rsidRDefault="00F948AA" w:rsidP="00694E16">
      <w:pPr>
        <w:widowControl w:val="0"/>
        <w:numPr>
          <w:ilvl w:val="0"/>
          <w:numId w:val="4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W przypadku zmiany, o której mowa w ust. 1 pkt 2, 3 </w:t>
      </w:r>
      <w:r w:rsidR="00A175B4" w:rsidRPr="004D3BE3">
        <w:rPr>
          <w:rFonts w:ascii="Times New Roman" w:eastAsia="Times New Roman" w:hAnsi="Times New Roman" w:cs="Times New Roman"/>
          <w:lang w:eastAsia="pl-PL"/>
        </w:rPr>
        <w:t xml:space="preserve">i </w:t>
      </w:r>
      <w:proofErr w:type="gramStart"/>
      <w:r w:rsidRPr="004D3BE3">
        <w:rPr>
          <w:rFonts w:ascii="Times New Roman" w:eastAsia="Times New Roman" w:hAnsi="Times New Roman" w:cs="Times New Roman"/>
          <w:lang w:eastAsia="pl-PL"/>
        </w:rPr>
        <w:t>4</w:t>
      </w:r>
      <w:proofErr w:type="gramEnd"/>
      <w:r w:rsidRPr="004D3BE3">
        <w:rPr>
          <w:rFonts w:ascii="Times New Roman" w:eastAsia="Times New Roman" w:hAnsi="Times New Roman" w:cs="Times New Roman"/>
          <w:lang w:eastAsia="pl-PL"/>
        </w:rPr>
        <w:t xml:space="preserve"> jeżeli z wnioskiem występuje </w:t>
      </w:r>
      <w:r w:rsidRPr="004D3BE3">
        <w:rPr>
          <w:rFonts w:ascii="Times New Roman" w:eastAsia="Times New Roman" w:hAnsi="Times New Roman" w:cs="Times New Roman"/>
          <w:lang w:eastAsia="pl-PL"/>
        </w:rPr>
        <w:lastRenderedPageBreak/>
        <w:t>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11.</w:t>
      </w:r>
    </w:p>
    <w:p w14:paraId="1EDD5445" w14:textId="77777777" w:rsidR="00F948AA" w:rsidRPr="004D3BE3" w:rsidRDefault="00F948AA" w:rsidP="00694E16">
      <w:pPr>
        <w:widowControl w:val="0"/>
        <w:numPr>
          <w:ilvl w:val="0"/>
          <w:numId w:val="4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W terminie 30 dni roboczych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w:t>
      </w:r>
    </w:p>
    <w:p w14:paraId="2BF698CF" w14:textId="77777777" w:rsidR="00F948AA" w:rsidRPr="004D3BE3" w:rsidRDefault="00F948AA" w:rsidP="00694E16">
      <w:pPr>
        <w:widowControl w:val="0"/>
        <w:numPr>
          <w:ilvl w:val="0"/>
          <w:numId w:val="4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W przypadku otrzymania przez Stronę informacji o niezatwierdzeniu wniosku lub częściowym zatwierdzeniu wniosku, Strona ta może ponownie wystąpić z wnioskiem, o którym mowa w ust. 9. W takim przypadku zapisy niniejszego paragrafu stosuje się odpowiednio.</w:t>
      </w:r>
    </w:p>
    <w:p w14:paraId="2E510A74" w14:textId="77777777" w:rsidR="00F948AA" w:rsidRPr="004D3BE3" w:rsidRDefault="00F948AA" w:rsidP="00694E16">
      <w:pPr>
        <w:widowControl w:val="0"/>
        <w:numPr>
          <w:ilvl w:val="0"/>
          <w:numId w:val="4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Wynagrodzenie będzie podlegało zmianie od miesiąca, w którym weszły w życie przepisy dokonujące te zmiany. </w:t>
      </w:r>
    </w:p>
    <w:p w14:paraId="760AC207" w14:textId="77777777" w:rsidR="00F948AA" w:rsidRPr="004D3BE3" w:rsidRDefault="00F948AA" w:rsidP="00694E16">
      <w:pPr>
        <w:widowControl w:val="0"/>
        <w:numPr>
          <w:ilvl w:val="0"/>
          <w:numId w:val="4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Zatwierdzenie wniosku stanowi podstawę do zawarcia aneksu o dokonanie zmiany wysokości wynagrodzenia należnego Wykonawcy.</w:t>
      </w:r>
    </w:p>
    <w:p w14:paraId="15C28819" w14:textId="0B1322BA" w:rsidR="00F948AA" w:rsidRPr="004D3BE3" w:rsidRDefault="00F948AA" w:rsidP="00694E16">
      <w:pPr>
        <w:widowControl w:val="0"/>
        <w:numPr>
          <w:ilvl w:val="0"/>
          <w:numId w:val="4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Zawarcie aneksu nastąpi nie później niż w terminie 20 dni roboczych od dnia zatwierdzenia wniosku o dokonanie zmiany wysokości wynagrodzenia należnego Wykonawcy.</w:t>
      </w:r>
    </w:p>
    <w:p w14:paraId="62EBDCCE" w14:textId="50258561" w:rsidR="00F948AA" w:rsidRPr="004D3BE3" w:rsidRDefault="00351CED" w:rsidP="00616FDC">
      <w:pPr>
        <w:widowControl w:val="0"/>
        <w:numPr>
          <w:ilvl w:val="0"/>
          <w:numId w:val="4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W związku z art. 44 ustawy z dnia 2 7 sierpnia 2009 r. o finansach publicznych, Zamawiający określa maksymalną wysokość zmiany wynagrodzenia w związku ze wzrostem wskaźnika cen towarów i usług </w:t>
      </w:r>
      <w:r w:rsidR="007942A7" w:rsidRPr="004D3BE3">
        <w:rPr>
          <w:rFonts w:ascii="Times New Roman" w:eastAsia="Times New Roman" w:hAnsi="Times New Roman" w:cs="Times New Roman"/>
          <w:lang w:eastAsia="pl-PL"/>
        </w:rPr>
        <w:t xml:space="preserve">konsumpcyjnych na poziomie </w:t>
      </w:r>
      <w:proofErr w:type="gramStart"/>
      <w:r w:rsidR="007942A7" w:rsidRPr="004D3BE3">
        <w:rPr>
          <w:rFonts w:ascii="Times New Roman" w:eastAsia="Times New Roman" w:hAnsi="Times New Roman" w:cs="Times New Roman"/>
          <w:lang w:eastAsia="pl-PL"/>
        </w:rPr>
        <w:t>do  5</w:t>
      </w:r>
      <w:proofErr w:type="gramEnd"/>
      <w:r w:rsidR="007942A7" w:rsidRPr="004D3BE3">
        <w:rPr>
          <w:rFonts w:ascii="Times New Roman" w:eastAsia="Times New Roman" w:hAnsi="Times New Roman" w:cs="Times New Roman"/>
          <w:lang w:eastAsia="pl-PL"/>
        </w:rPr>
        <w:t xml:space="preserve"> </w:t>
      </w:r>
      <w:r w:rsidRPr="004D3BE3">
        <w:rPr>
          <w:rFonts w:ascii="Times New Roman" w:eastAsia="Times New Roman" w:hAnsi="Times New Roman" w:cs="Times New Roman"/>
          <w:lang w:eastAsia="pl-PL"/>
        </w:rPr>
        <w:t>% w stosunku do ceny określonej w § 7 ust. 1 umowy.</w:t>
      </w:r>
    </w:p>
    <w:p w14:paraId="0D82ADBF" w14:textId="02ADB31C" w:rsidR="00F948AA" w:rsidRPr="004D3BE3" w:rsidRDefault="00F948AA" w:rsidP="00616FDC">
      <w:pPr>
        <w:autoSpaceDE w:val="0"/>
        <w:autoSpaceDN w:val="0"/>
        <w:adjustRightInd w:val="0"/>
        <w:spacing w:after="0" w:line="276" w:lineRule="auto"/>
        <w:jc w:val="center"/>
        <w:rPr>
          <w:rFonts w:ascii="Times New Roman" w:eastAsia="Calibri" w:hAnsi="Times New Roman" w:cs="Times New Roman"/>
          <w:bCs/>
        </w:rPr>
      </w:pPr>
      <w:r w:rsidRPr="004D3BE3">
        <w:rPr>
          <w:rFonts w:ascii="Times New Roman" w:eastAsia="Calibri" w:hAnsi="Times New Roman" w:cs="Times New Roman"/>
          <w:bCs/>
        </w:rPr>
        <w:t>§ 1</w:t>
      </w:r>
      <w:r w:rsidR="00950F69" w:rsidRPr="004D3BE3">
        <w:rPr>
          <w:rFonts w:ascii="Times New Roman" w:eastAsia="Calibri" w:hAnsi="Times New Roman" w:cs="Times New Roman"/>
          <w:bCs/>
        </w:rPr>
        <w:t>8</w:t>
      </w:r>
    </w:p>
    <w:p w14:paraId="0A25A6D6" w14:textId="71FFE8F3" w:rsidR="00351CED" w:rsidRPr="004D3BE3" w:rsidRDefault="00351CED" w:rsidP="00616FDC">
      <w:pPr>
        <w:suppressAutoHyphens/>
        <w:spacing w:after="0" w:line="276" w:lineRule="auto"/>
        <w:jc w:val="center"/>
        <w:rPr>
          <w:rFonts w:ascii="Times New Roman" w:eastAsia="Calibri" w:hAnsi="Times New Roman" w:cs="Times New Roman"/>
          <w:b/>
          <w:lang w:eastAsia="ar-SA"/>
        </w:rPr>
      </w:pPr>
      <w:r w:rsidRPr="004D3BE3">
        <w:rPr>
          <w:rFonts w:ascii="Times New Roman" w:eastAsia="Calibri" w:hAnsi="Times New Roman" w:cs="Times New Roman"/>
          <w:b/>
          <w:lang w:eastAsia="ar-SA"/>
        </w:rPr>
        <w:t>Zmiana wynagrodzenia w razie zmi</w:t>
      </w:r>
      <w:r w:rsidR="000B6E21" w:rsidRPr="004D3BE3">
        <w:rPr>
          <w:rFonts w:ascii="Times New Roman" w:eastAsia="Calibri" w:hAnsi="Times New Roman" w:cs="Times New Roman"/>
          <w:b/>
          <w:lang w:eastAsia="ar-SA"/>
        </w:rPr>
        <w:t>any ceny materiałów lub kosztów</w:t>
      </w:r>
    </w:p>
    <w:p w14:paraId="3FE178D8" w14:textId="617E116B" w:rsidR="00351CED" w:rsidRPr="004D3BE3" w:rsidRDefault="00351CED" w:rsidP="00B05A40">
      <w:pPr>
        <w:numPr>
          <w:ilvl w:val="0"/>
          <w:numId w:val="49"/>
        </w:numPr>
        <w:suppressAutoHyphens/>
        <w:autoSpaceDE w:val="0"/>
        <w:autoSpaceDN w:val="0"/>
        <w:adjustRightInd w:val="0"/>
        <w:spacing w:after="0" w:line="276" w:lineRule="auto"/>
        <w:jc w:val="both"/>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Zgodnie z art. 439 ustawy Prawo zamówień publicznych, wysokość wynagrodzenia należnego Wykonawcy może podlegać zmianie w przypadku zmiany ceny materiałów lub kosztów związanych z realizacją zamówienia.</w:t>
      </w:r>
    </w:p>
    <w:p w14:paraId="47E5C9A4" w14:textId="4C4E8F7F" w:rsidR="00351CED" w:rsidRPr="004D3BE3" w:rsidRDefault="00351CED" w:rsidP="00B05A40">
      <w:pPr>
        <w:numPr>
          <w:ilvl w:val="0"/>
          <w:numId w:val="49"/>
        </w:numPr>
        <w:suppressAutoHyphens/>
        <w:autoSpaceDE w:val="0"/>
        <w:autoSpaceDN w:val="0"/>
        <w:adjustRightInd w:val="0"/>
        <w:spacing w:after="0" w:line="276" w:lineRule="auto"/>
        <w:jc w:val="both"/>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Przez zmianę ceny materiałów lub kosztów rozumie się wzrost odpowiednio cen materiałów związanych z realizacją zamówienia lub kosztów związanych z realizacją zamówienia, jak i ich obniżenie względem ceny lub kosztu przyjętych dla ustalenia wynagrodzenia Wykonawcy zawartego w ofercie.</w:t>
      </w:r>
    </w:p>
    <w:p w14:paraId="56AE7527" w14:textId="79CD1265" w:rsidR="008D4AE3" w:rsidRPr="004D3BE3" w:rsidRDefault="008D4AE3" w:rsidP="00B05A40">
      <w:pPr>
        <w:numPr>
          <w:ilvl w:val="0"/>
          <w:numId w:val="49"/>
        </w:numPr>
        <w:suppressAutoHyphens/>
        <w:autoSpaceDE w:val="0"/>
        <w:autoSpaceDN w:val="0"/>
        <w:adjustRightInd w:val="0"/>
        <w:spacing w:after="0" w:line="276" w:lineRule="auto"/>
        <w:jc w:val="both"/>
        <w:rPr>
          <w:rFonts w:ascii="Times New Roman" w:eastAsia="Times New Roman" w:hAnsi="Times New Roman" w:cs="Times New Roman"/>
          <w:lang w:eastAsia="pl-PL"/>
        </w:rPr>
      </w:pPr>
      <w:r w:rsidRPr="004D3BE3">
        <w:rPr>
          <w:rFonts w:ascii="Times New Roman" w:hAnsi="Times New Roman" w:cs="Times New Roman"/>
        </w:rPr>
        <w:t xml:space="preserve">W przypadku, gdy w trakcie obowiązywania umowy ulegną zmianie ceny materiałów lub kosztów związanych z realizacją zamówienia, wynagrodzenie zostanie zmienione w następujący sposób: </w:t>
      </w:r>
    </w:p>
    <w:p w14:paraId="7DD13999" w14:textId="77777777" w:rsidR="008D4AE3" w:rsidRPr="004D3BE3" w:rsidRDefault="008D4AE3" w:rsidP="00694E16">
      <w:pPr>
        <w:pStyle w:val="Default"/>
        <w:numPr>
          <w:ilvl w:val="2"/>
          <w:numId w:val="69"/>
        </w:numPr>
        <w:autoSpaceDN w:val="0"/>
        <w:adjustRightInd w:val="0"/>
        <w:spacing w:after="100" w:afterAutospacing="1"/>
        <w:ind w:left="851" w:hanging="322"/>
        <w:contextualSpacing/>
        <w:jc w:val="both"/>
        <w:rPr>
          <w:color w:val="auto"/>
          <w:sz w:val="22"/>
          <w:szCs w:val="22"/>
        </w:rPr>
      </w:pPr>
      <w:r w:rsidRPr="004D3BE3">
        <w:rPr>
          <w:color w:val="auto"/>
          <w:sz w:val="22"/>
          <w:szCs w:val="22"/>
        </w:rPr>
        <w:t>wynagrodzenie ulegnie waloryzacji jedynie w odniesieniu do wynagrodzenia za niezrealizowaną cześć zamówienia (tj. ze skutkiem na przyszłość);</w:t>
      </w:r>
    </w:p>
    <w:p w14:paraId="5E9B9A04" w14:textId="77777777" w:rsidR="008D4AE3" w:rsidRPr="004D3BE3" w:rsidRDefault="008D4AE3" w:rsidP="00694E16">
      <w:pPr>
        <w:pStyle w:val="Default"/>
        <w:numPr>
          <w:ilvl w:val="2"/>
          <w:numId w:val="69"/>
        </w:numPr>
        <w:autoSpaceDN w:val="0"/>
        <w:adjustRightInd w:val="0"/>
        <w:spacing w:after="100" w:afterAutospacing="1"/>
        <w:ind w:left="851" w:hanging="322"/>
        <w:contextualSpacing/>
        <w:jc w:val="both"/>
        <w:rPr>
          <w:color w:val="auto"/>
          <w:sz w:val="22"/>
          <w:szCs w:val="22"/>
        </w:rPr>
      </w:pPr>
      <w:r w:rsidRPr="004D3BE3">
        <w:rPr>
          <w:color w:val="auto"/>
          <w:sz w:val="22"/>
          <w:szCs w:val="22"/>
        </w:rPr>
        <w:t>waloryzacja może nastąpić nie wcześniej niż po upływie 6 miesięcy od dnia rozpoczęcia realizacji robót, zaś każda kolejna waloryzacja nie wcześniej niż po upływie 6 miesięcy od poprzedniej waloryzacji;</w:t>
      </w:r>
    </w:p>
    <w:p w14:paraId="127079FA" w14:textId="77777777" w:rsidR="008D4AE3" w:rsidRPr="004D3BE3" w:rsidRDefault="008D4AE3" w:rsidP="00694E16">
      <w:pPr>
        <w:pStyle w:val="Default"/>
        <w:numPr>
          <w:ilvl w:val="2"/>
          <w:numId w:val="69"/>
        </w:numPr>
        <w:autoSpaceDN w:val="0"/>
        <w:adjustRightInd w:val="0"/>
        <w:spacing w:after="100" w:afterAutospacing="1"/>
        <w:ind w:left="851" w:hanging="322"/>
        <w:contextualSpacing/>
        <w:jc w:val="both"/>
        <w:rPr>
          <w:color w:val="auto"/>
          <w:sz w:val="22"/>
          <w:szCs w:val="22"/>
        </w:rPr>
      </w:pPr>
      <w:r w:rsidRPr="004D3BE3">
        <w:rPr>
          <w:color w:val="auto"/>
          <w:sz w:val="22"/>
          <w:szCs w:val="22"/>
        </w:rPr>
        <w:t xml:space="preserve">poziom zmiany wynagrodzenia zostanie ustalony na podstawie </w:t>
      </w:r>
      <w:r w:rsidRPr="004D3BE3">
        <w:rPr>
          <w:b/>
          <w:color w:val="auto"/>
          <w:sz w:val="22"/>
          <w:szCs w:val="22"/>
        </w:rPr>
        <w:t>rocznego</w:t>
      </w:r>
      <w:r w:rsidRPr="004D3BE3">
        <w:rPr>
          <w:color w:val="auto"/>
          <w:sz w:val="22"/>
          <w:szCs w:val="22"/>
        </w:rPr>
        <w:t xml:space="preserve"> </w:t>
      </w:r>
      <w:r w:rsidRPr="004D3BE3">
        <w:rPr>
          <w:b/>
          <w:color w:val="auto"/>
          <w:sz w:val="22"/>
          <w:szCs w:val="22"/>
        </w:rPr>
        <w:t>wskaźnika cen produkcji budowlano-montażowej</w:t>
      </w:r>
      <w:r w:rsidRPr="004D3BE3">
        <w:rPr>
          <w:color w:val="auto"/>
          <w:sz w:val="22"/>
          <w:szCs w:val="22"/>
        </w:rPr>
        <w:t xml:space="preserve"> z miesiąca poprzedzającego miesiąc, w którym wynagrodzenie ma zostać zwaloryzowane, ogłoszonego w komunikacie prezesa Głównego Urzędu Statystycznego, ustalonego w stosunku do analogicznego miesiąca roku poprzedniego.</w:t>
      </w:r>
    </w:p>
    <w:p w14:paraId="00041C3A" w14:textId="77777777" w:rsidR="008D4AE3" w:rsidRPr="004D3BE3" w:rsidRDefault="008D4AE3" w:rsidP="00694E16">
      <w:pPr>
        <w:pStyle w:val="Default"/>
        <w:numPr>
          <w:ilvl w:val="2"/>
          <w:numId w:val="69"/>
        </w:numPr>
        <w:autoSpaceDN w:val="0"/>
        <w:adjustRightInd w:val="0"/>
        <w:spacing w:after="100" w:afterAutospacing="1"/>
        <w:ind w:left="851" w:hanging="322"/>
        <w:contextualSpacing/>
        <w:jc w:val="both"/>
        <w:rPr>
          <w:color w:val="auto"/>
          <w:sz w:val="22"/>
          <w:szCs w:val="22"/>
        </w:rPr>
      </w:pPr>
      <w:r w:rsidRPr="004D3BE3">
        <w:rPr>
          <w:color w:val="auto"/>
          <w:sz w:val="22"/>
          <w:szCs w:val="22"/>
        </w:rPr>
        <w:t>jeżeli umowa zostanie zawarta po upływie 180 dni od dnia upływu terminu składania ofert, początkowym terminem ustalenia zmiany wynagrodzenia będzie dzień otwarcia ofert.</w:t>
      </w:r>
    </w:p>
    <w:p w14:paraId="38BB9D96" w14:textId="77777777" w:rsidR="008D4AE3" w:rsidRPr="004D3BE3" w:rsidRDefault="008D4AE3" w:rsidP="00694E16">
      <w:pPr>
        <w:pStyle w:val="Default"/>
        <w:numPr>
          <w:ilvl w:val="2"/>
          <w:numId w:val="69"/>
        </w:numPr>
        <w:autoSpaceDN w:val="0"/>
        <w:adjustRightInd w:val="0"/>
        <w:spacing w:after="100" w:afterAutospacing="1"/>
        <w:ind w:left="851" w:hanging="322"/>
        <w:contextualSpacing/>
        <w:jc w:val="both"/>
        <w:rPr>
          <w:color w:val="auto"/>
          <w:sz w:val="22"/>
          <w:szCs w:val="22"/>
        </w:rPr>
      </w:pPr>
      <w:r w:rsidRPr="004D3BE3">
        <w:rPr>
          <w:color w:val="auto"/>
          <w:sz w:val="22"/>
          <w:szCs w:val="22"/>
        </w:rPr>
        <w:t xml:space="preserve">minimalny poziom wskaźnika cen produkcji budowlano-montażowej, uprawniający strony umowy do żądania zmiany wynagrodzenia wynosi 20%. </w:t>
      </w:r>
      <w:r w:rsidRPr="004D3BE3">
        <w:rPr>
          <w:strike/>
          <w:color w:val="auto"/>
          <w:sz w:val="22"/>
          <w:szCs w:val="22"/>
        </w:rPr>
        <w:t xml:space="preserve"> </w:t>
      </w:r>
    </w:p>
    <w:p w14:paraId="10994608" w14:textId="77777777" w:rsidR="008D4AE3" w:rsidRPr="004D3BE3" w:rsidRDefault="008D4AE3" w:rsidP="00694E16">
      <w:pPr>
        <w:pStyle w:val="Default"/>
        <w:numPr>
          <w:ilvl w:val="2"/>
          <w:numId w:val="69"/>
        </w:numPr>
        <w:autoSpaceDN w:val="0"/>
        <w:adjustRightInd w:val="0"/>
        <w:spacing w:after="100" w:afterAutospacing="1"/>
        <w:ind w:left="851" w:hanging="322"/>
        <w:contextualSpacing/>
        <w:jc w:val="both"/>
        <w:rPr>
          <w:color w:val="auto"/>
          <w:sz w:val="22"/>
          <w:szCs w:val="22"/>
        </w:rPr>
      </w:pPr>
      <w:r w:rsidRPr="004D3BE3">
        <w:rPr>
          <w:color w:val="auto"/>
          <w:sz w:val="22"/>
          <w:szCs w:val="22"/>
        </w:rPr>
        <w:t xml:space="preserve">zmiana wysokości wynagrodzenia, o którym mowa w pkt 1 (wynagrodzenia za niezrealizowaną część zamówienia), nastąpi w taki sposób, że wynagrodzenie ulegnie podwyższeniu albo obniżeniu o kwotę stanowiącą iloczyn tego wynagrodzenia </w:t>
      </w:r>
      <w:r w:rsidRPr="004D3BE3">
        <w:rPr>
          <w:color w:val="auto"/>
          <w:sz w:val="22"/>
          <w:szCs w:val="22"/>
        </w:rPr>
        <w:lastRenderedPageBreak/>
        <w:t xml:space="preserve">(wynagrodzenia za niezrealizowaną część zamówienia) oraz </w:t>
      </w:r>
      <w:r w:rsidRPr="004D3BE3">
        <w:rPr>
          <w:b/>
          <w:color w:val="auto"/>
          <w:sz w:val="22"/>
          <w:szCs w:val="22"/>
        </w:rPr>
        <w:t>rocznego</w:t>
      </w:r>
      <w:r w:rsidRPr="004D3BE3">
        <w:rPr>
          <w:color w:val="auto"/>
          <w:sz w:val="22"/>
          <w:szCs w:val="22"/>
        </w:rPr>
        <w:t xml:space="preserve"> </w:t>
      </w:r>
      <w:r w:rsidRPr="004D3BE3">
        <w:rPr>
          <w:b/>
          <w:color w:val="auto"/>
          <w:sz w:val="22"/>
          <w:szCs w:val="22"/>
        </w:rPr>
        <w:t xml:space="preserve">wskaźnika cen produkcji budowlano-montażowej </w:t>
      </w:r>
      <w:r w:rsidRPr="004D3BE3">
        <w:rPr>
          <w:color w:val="auto"/>
          <w:sz w:val="22"/>
          <w:szCs w:val="22"/>
        </w:rPr>
        <w:t>z miesiąca poprzedzającego miesiąc, w którym wynagrodzenie ma zostać zwaloryzowane, ogłoszonego w komunikacie prezesa Głównego Urzędu Statystycznego, ustalonego w stosunku do analogicznego miesiąca roku poprzedniego.</w:t>
      </w:r>
    </w:p>
    <w:p w14:paraId="63206DA2" w14:textId="77777777" w:rsidR="008D4AE3" w:rsidRPr="004D3BE3" w:rsidRDefault="008D4AE3" w:rsidP="008D4AE3">
      <w:pPr>
        <w:pStyle w:val="Default"/>
        <w:spacing w:after="100" w:afterAutospacing="1"/>
        <w:ind w:left="851"/>
        <w:contextualSpacing/>
        <w:jc w:val="both"/>
        <w:rPr>
          <w:color w:val="auto"/>
          <w:sz w:val="22"/>
          <w:szCs w:val="22"/>
        </w:rPr>
      </w:pPr>
    </w:p>
    <w:p w14:paraId="6E1AB9B0" w14:textId="77777777" w:rsidR="008D4AE3" w:rsidRPr="004D3BE3" w:rsidRDefault="008D4AE3" w:rsidP="008D4AE3">
      <w:pPr>
        <w:pStyle w:val="Default"/>
        <w:spacing w:after="100" w:afterAutospacing="1"/>
        <w:ind w:left="851"/>
        <w:contextualSpacing/>
        <w:jc w:val="both"/>
        <w:rPr>
          <w:color w:val="auto"/>
          <w:sz w:val="22"/>
          <w:szCs w:val="22"/>
        </w:rPr>
      </w:pPr>
      <w:r w:rsidRPr="004D3BE3">
        <w:rPr>
          <w:color w:val="auto"/>
          <w:sz w:val="22"/>
          <w:szCs w:val="22"/>
        </w:rPr>
        <w:t>Wartość zmiany wynagrodzenia (WZ), o której mowa powyżej określa się na podstawie wzoru:</w:t>
      </w:r>
    </w:p>
    <w:p w14:paraId="12528CFA" w14:textId="77777777" w:rsidR="008D4AE3" w:rsidRPr="004D3BE3" w:rsidRDefault="008D4AE3" w:rsidP="008D4AE3">
      <w:pPr>
        <w:pStyle w:val="Default"/>
        <w:spacing w:after="100" w:afterAutospacing="1"/>
        <w:ind w:left="851"/>
        <w:contextualSpacing/>
        <w:jc w:val="center"/>
        <w:rPr>
          <w:color w:val="auto"/>
          <w:sz w:val="22"/>
          <w:szCs w:val="22"/>
        </w:rPr>
      </w:pPr>
      <m:oMathPara>
        <m:oMath>
          <m:r>
            <m:rPr>
              <m:sty m:val="p"/>
            </m:rPr>
            <w:rPr>
              <w:rFonts w:ascii="Cambria Math" w:hAnsi="Cambria Math"/>
              <w:color w:val="auto"/>
              <w:sz w:val="22"/>
              <w:szCs w:val="22"/>
            </w:rPr>
            <m:t xml:space="preserve">WZ = B </m:t>
          </m:r>
          <m:r>
            <m:rPr>
              <m:sty m:val="p"/>
            </m:rPr>
            <w:rPr>
              <w:rFonts w:ascii="Cambria Math" w:hAnsi="Cambria Math"/>
              <w:color w:val="auto"/>
              <w:sz w:val="22"/>
              <w:szCs w:val="22"/>
            </w:rPr>
            <w:sym w:font="Symbol" w:char="F0D7"/>
          </m:r>
          <m:r>
            <m:rPr>
              <m:sty m:val="p"/>
            </m:rPr>
            <w:rPr>
              <w:rFonts w:ascii="Cambria Math" w:hAnsi="Cambria Math"/>
              <w:color w:val="auto"/>
              <w:sz w:val="22"/>
              <w:szCs w:val="22"/>
            </w:rPr>
            <m:t xml:space="preserve"> W[%]/100</m:t>
          </m:r>
        </m:oMath>
      </m:oMathPara>
    </w:p>
    <w:p w14:paraId="03F70600" w14:textId="77777777" w:rsidR="008D4AE3" w:rsidRPr="004D3BE3" w:rsidRDefault="008D4AE3" w:rsidP="008D4AE3">
      <w:pPr>
        <w:pStyle w:val="Default"/>
        <w:spacing w:after="100" w:afterAutospacing="1"/>
        <w:ind w:left="1418" w:hanging="567"/>
        <w:contextualSpacing/>
        <w:jc w:val="both"/>
        <w:rPr>
          <w:color w:val="auto"/>
          <w:sz w:val="22"/>
          <w:szCs w:val="22"/>
        </w:rPr>
      </w:pPr>
      <w:r w:rsidRPr="004D3BE3">
        <w:rPr>
          <w:color w:val="auto"/>
          <w:sz w:val="22"/>
          <w:szCs w:val="22"/>
        </w:rPr>
        <w:t>B – wartość robót pozostałych do wykonania (po upływie 6 miesięcy od podpisania umowy)</w:t>
      </w:r>
    </w:p>
    <w:p w14:paraId="36ADE3CD" w14:textId="77777777" w:rsidR="008D4AE3" w:rsidRPr="004D3BE3" w:rsidRDefault="008D4AE3" w:rsidP="008D4AE3">
      <w:pPr>
        <w:pStyle w:val="Default"/>
        <w:spacing w:after="100" w:afterAutospacing="1"/>
        <w:ind w:left="1418" w:hanging="567"/>
        <w:contextualSpacing/>
        <w:jc w:val="both"/>
        <w:rPr>
          <w:color w:val="auto"/>
          <w:sz w:val="22"/>
          <w:szCs w:val="22"/>
        </w:rPr>
      </w:pPr>
      <w:r w:rsidRPr="004D3BE3">
        <w:rPr>
          <w:color w:val="auto"/>
          <w:sz w:val="22"/>
          <w:szCs w:val="22"/>
        </w:rPr>
        <w:t>W – roczny wskaźnik (w %) cen produkcji budowlano-montażowej z miesiąca poprzedzającego miesiąc, w którym wynagrodzenie ma zostać zwaloryzowane, ogłoszony w komunikacie prezesa Głównego Urzędu Statystycznego, ustalony w stosunku do analogicznego miesiąca roku poprzedniego</w:t>
      </w:r>
    </w:p>
    <w:p w14:paraId="4808F2FC" w14:textId="77777777" w:rsidR="008D4AE3" w:rsidRPr="004D3BE3" w:rsidRDefault="008D4AE3" w:rsidP="008D4AE3">
      <w:pPr>
        <w:pStyle w:val="Default"/>
        <w:spacing w:after="100" w:afterAutospacing="1"/>
        <w:ind w:left="1418" w:hanging="567"/>
        <w:contextualSpacing/>
        <w:jc w:val="both"/>
        <w:rPr>
          <w:color w:val="auto"/>
          <w:sz w:val="22"/>
          <w:szCs w:val="22"/>
        </w:rPr>
      </w:pPr>
    </w:p>
    <w:p w14:paraId="1A5E7A47" w14:textId="77777777" w:rsidR="008D4AE3" w:rsidRPr="004D3BE3" w:rsidRDefault="008D4AE3" w:rsidP="008D4AE3">
      <w:pPr>
        <w:pStyle w:val="Default"/>
        <w:spacing w:after="100" w:afterAutospacing="1"/>
        <w:ind w:left="1418" w:hanging="567"/>
        <w:contextualSpacing/>
        <w:jc w:val="both"/>
        <w:rPr>
          <w:color w:val="auto"/>
          <w:sz w:val="22"/>
          <w:szCs w:val="22"/>
        </w:rPr>
      </w:pPr>
      <w:r w:rsidRPr="004D3BE3">
        <w:rPr>
          <w:color w:val="auto"/>
          <w:sz w:val="22"/>
          <w:szCs w:val="22"/>
        </w:rPr>
        <w:t>Wartość robót po zmianie wynagrodzenia:</w:t>
      </w:r>
    </w:p>
    <w:p w14:paraId="3585A945" w14:textId="77777777" w:rsidR="008D4AE3" w:rsidRPr="004D3BE3" w:rsidRDefault="008D4AE3" w:rsidP="008D4AE3">
      <w:pPr>
        <w:pStyle w:val="Default"/>
        <w:spacing w:after="100" w:afterAutospacing="1"/>
        <w:ind w:left="851"/>
        <w:contextualSpacing/>
        <w:jc w:val="both"/>
        <w:rPr>
          <w:color w:val="auto"/>
          <w:sz w:val="22"/>
          <w:szCs w:val="22"/>
        </w:rPr>
      </w:pPr>
      <m:oMathPara>
        <m:oMath>
          <m:r>
            <m:rPr>
              <m:sty m:val="p"/>
            </m:rPr>
            <w:rPr>
              <w:rFonts w:ascii="Cambria Math" w:hAnsi="Cambria Math"/>
              <w:color w:val="auto"/>
              <w:sz w:val="22"/>
              <w:szCs w:val="22"/>
            </w:rPr>
            <m:t>C = A+ B+WZ</m:t>
          </m:r>
        </m:oMath>
      </m:oMathPara>
    </w:p>
    <w:p w14:paraId="63BB8DBD" w14:textId="77777777" w:rsidR="008D4AE3" w:rsidRPr="004D3BE3" w:rsidRDefault="008D4AE3" w:rsidP="008D4AE3">
      <w:pPr>
        <w:pStyle w:val="Default"/>
        <w:spacing w:after="100" w:afterAutospacing="1"/>
        <w:ind w:left="1418" w:hanging="567"/>
        <w:contextualSpacing/>
        <w:jc w:val="both"/>
        <w:rPr>
          <w:color w:val="auto"/>
          <w:sz w:val="22"/>
          <w:szCs w:val="22"/>
        </w:rPr>
      </w:pPr>
      <w:r w:rsidRPr="004D3BE3">
        <w:rPr>
          <w:color w:val="auto"/>
          <w:sz w:val="22"/>
          <w:szCs w:val="22"/>
        </w:rPr>
        <w:t>A – wartość robót wykonanych (w ciągu 6 miesięcy od podpisania umowy)</w:t>
      </w:r>
    </w:p>
    <w:p w14:paraId="2D39650D" w14:textId="77777777" w:rsidR="008D4AE3" w:rsidRPr="004D3BE3" w:rsidRDefault="008D4AE3" w:rsidP="008D4AE3">
      <w:pPr>
        <w:pStyle w:val="Default"/>
        <w:spacing w:after="100" w:afterAutospacing="1"/>
        <w:ind w:left="1418" w:hanging="567"/>
        <w:contextualSpacing/>
        <w:jc w:val="both"/>
        <w:rPr>
          <w:color w:val="auto"/>
          <w:sz w:val="22"/>
          <w:szCs w:val="22"/>
        </w:rPr>
      </w:pPr>
      <w:r w:rsidRPr="004D3BE3">
        <w:rPr>
          <w:color w:val="auto"/>
          <w:sz w:val="22"/>
          <w:szCs w:val="22"/>
        </w:rPr>
        <w:t>B – wartość robót pozostałych do wykonania (po upływie 6 miesięcy od podpisania umowy)</w:t>
      </w:r>
    </w:p>
    <w:p w14:paraId="0DE671F4" w14:textId="77777777" w:rsidR="008D4AE3" w:rsidRPr="004D3BE3" w:rsidRDefault="008D4AE3" w:rsidP="008D4AE3">
      <w:pPr>
        <w:pStyle w:val="Default"/>
        <w:spacing w:after="100" w:afterAutospacing="1"/>
        <w:ind w:left="1418" w:hanging="567"/>
        <w:contextualSpacing/>
        <w:jc w:val="both"/>
        <w:rPr>
          <w:color w:val="auto"/>
          <w:sz w:val="22"/>
          <w:szCs w:val="22"/>
        </w:rPr>
      </w:pPr>
      <w:r w:rsidRPr="004D3BE3">
        <w:rPr>
          <w:color w:val="auto"/>
          <w:sz w:val="22"/>
          <w:szCs w:val="22"/>
        </w:rPr>
        <w:t>WZ – wartość zmiany wynagrodzenia</w:t>
      </w:r>
    </w:p>
    <w:p w14:paraId="5CAE4307" w14:textId="77777777" w:rsidR="008D4AE3" w:rsidRPr="004D3BE3" w:rsidRDefault="008D4AE3" w:rsidP="008D4AE3">
      <w:pPr>
        <w:pStyle w:val="Default"/>
        <w:spacing w:after="100" w:afterAutospacing="1"/>
        <w:ind w:left="1418" w:hanging="567"/>
        <w:contextualSpacing/>
        <w:jc w:val="both"/>
        <w:rPr>
          <w:color w:val="002060"/>
          <w:sz w:val="22"/>
          <w:szCs w:val="22"/>
        </w:rPr>
      </w:pPr>
    </w:p>
    <w:p w14:paraId="244E55E3" w14:textId="77777777" w:rsidR="008D4AE3" w:rsidRPr="004D3BE3" w:rsidRDefault="008D4AE3" w:rsidP="00694E16">
      <w:pPr>
        <w:pStyle w:val="Default"/>
        <w:numPr>
          <w:ilvl w:val="2"/>
          <w:numId w:val="69"/>
        </w:numPr>
        <w:autoSpaceDN w:val="0"/>
        <w:adjustRightInd w:val="0"/>
        <w:spacing w:after="100" w:afterAutospacing="1"/>
        <w:ind w:left="851" w:hanging="322"/>
        <w:contextualSpacing/>
        <w:jc w:val="both"/>
        <w:rPr>
          <w:color w:val="auto"/>
          <w:sz w:val="22"/>
          <w:szCs w:val="22"/>
        </w:rPr>
      </w:pPr>
      <w:r w:rsidRPr="004D3BE3">
        <w:rPr>
          <w:color w:val="auto"/>
          <w:sz w:val="22"/>
          <w:szCs w:val="22"/>
        </w:rPr>
        <w:t>maksymalna wysokość zmiany wynagrodzenia Wykonawcy w całym okresie realizacji przedmiotu zamówienia będąca wynikiem waloryzacji nie może przekroczyć 5% wartości wynagrodzenia umownego pozostałego do wypłacenia po upływie 6 miesięcy od podpisania umowy zgodnie z harmonogramem rzeczowo – finansowym,</w:t>
      </w:r>
    </w:p>
    <w:p w14:paraId="6C419FFB" w14:textId="77777777" w:rsidR="008D4AE3" w:rsidRPr="004D3BE3" w:rsidRDefault="008D4AE3" w:rsidP="00694E16">
      <w:pPr>
        <w:pStyle w:val="Default"/>
        <w:numPr>
          <w:ilvl w:val="2"/>
          <w:numId w:val="69"/>
        </w:numPr>
        <w:autoSpaceDN w:val="0"/>
        <w:adjustRightInd w:val="0"/>
        <w:spacing w:after="100" w:afterAutospacing="1"/>
        <w:ind w:left="851" w:hanging="322"/>
        <w:contextualSpacing/>
        <w:jc w:val="both"/>
        <w:rPr>
          <w:color w:val="auto"/>
          <w:sz w:val="22"/>
          <w:szCs w:val="22"/>
        </w:rPr>
      </w:pPr>
      <w:r w:rsidRPr="004D3BE3">
        <w:rPr>
          <w:color w:val="auto"/>
          <w:sz w:val="22"/>
          <w:szCs w:val="22"/>
        </w:rPr>
        <w:t>postanowień umownych w zakresie waloryzacji nie stosuje się od chwili osiągnięcia limitu, o którym mowa w pkt 7);</w:t>
      </w:r>
    </w:p>
    <w:p w14:paraId="2CA35B11" w14:textId="77777777" w:rsidR="008D4AE3" w:rsidRPr="004D3BE3" w:rsidRDefault="008D4AE3" w:rsidP="00694E16">
      <w:pPr>
        <w:pStyle w:val="Default"/>
        <w:numPr>
          <w:ilvl w:val="2"/>
          <w:numId w:val="69"/>
        </w:numPr>
        <w:autoSpaceDN w:val="0"/>
        <w:adjustRightInd w:val="0"/>
        <w:spacing w:after="100" w:afterAutospacing="1"/>
        <w:ind w:left="851" w:hanging="322"/>
        <w:contextualSpacing/>
        <w:jc w:val="both"/>
        <w:rPr>
          <w:color w:val="auto"/>
          <w:sz w:val="22"/>
          <w:szCs w:val="22"/>
        </w:rPr>
      </w:pPr>
      <w:r w:rsidRPr="004D3BE3">
        <w:rPr>
          <w:color w:val="auto"/>
          <w:sz w:val="22"/>
          <w:szCs w:val="22"/>
        </w:rPr>
        <w:t xml:space="preserve">zmiana wynagrodzenia na zasadach opisanych w pkt. 1-8 wymaga zawarcia aneksu do umowy, z zastrzeżeniem pkt 10. Zamawiający zastrzega sobie możliwość zawarcia aneksu do umowy w przypadku zwiększenia wynagrodzenia Wykonawcy, po zabezpieczeniu środków finansowych. </w:t>
      </w:r>
    </w:p>
    <w:p w14:paraId="11E970D2" w14:textId="77777777" w:rsidR="008D4AE3" w:rsidRPr="004D3BE3" w:rsidRDefault="008D4AE3" w:rsidP="00694E16">
      <w:pPr>
        <w:pStyle w:val="Default"/>
        <w:numPr>
          <w:ilvl w:val="2"/>
          <w:numId w:val="69"/>
        </w:numPr>
        <w:autoSpaceDN w:val="0"/>
        <w:adjustRightInd w:val="0"/>
        <w:spacing w:after="100" w:afterAutospacing="1"/>
        <w:ind w:left="851" w:hanging="322"/>
        <w:contextualSpacing/>
        <w:jc w:val="both"/>
        <w:rPr>
          <w:color w:val="auto"/>
          <w:sz w:val="22"/>
          <w:szCs w:val="22"/>
        </w:rPr>
      </w:pPr>
      <w:r w:rsidRPr="004D3BE3">
        <w:rPr>
          <w:color w:val="auto"/>
          <w:sz w:val="22"/>
          <w:szCs w:val="22"/>
        </w:rPr>
        <w:t>w przypadku zmniejszenia wynagrodzenia Wykonawcy, odmowa podpisania aneksu nie wpływa na skuteczność zmiany wysokości wynagrodzenia, która wchodzi w życie od dnia, w którym zostały spełnione warunki do zmniejszenia wynagrodzenia;</w:t>
      </w:r>
    </w:p>
    <w:p w14:paraId="4399F35E" w14:textId="77777777" w:rsidR="008D4AE3" w:rsidRPr="004D3BE3" w:rsidRDefault="008D4AE3" w:rsidP="00694E16">
      <w:pPr>
        <w:pStyle w:val="Default"/>
        <w:numPr>
          <w:ilvl w:val="2"/>
          <w:numId w:val="69"/>
        </w:numPr>
        <w:autoSpaceDN w:val="0"/>
        <w:adjustRightInd w:val="0"/>
        <w:spacing w:after="100" w:afterAutospacing="1"/>
        <w:ind w:left="851" w:hanging="322"/>
        <w:contextualSpacing/>
        <w:jc w:val="both"/>
        <w:rPr>
          <w:color w:val="auto"/>
          <w:sz w:val="22"/>
          <w:szCs w:val="22"/>
        </w:rPr>
      </w:pPr>
      <w:r w:rsidRPr="004D3BE3">
        <w:rPr>
          <w:color w:val="auto"/>
          <w:sz w:val="22"/>
          <w:szCs w:val="22"/>
        </w:rPr>
        <w:t xml:space="preserve">zmiana wynagrodzenia związana z waloryzacją, o której mowa w niniejszym ustępie nie wymaga zmiany wysokości zabezpieczenia należytego wykonania umowy. </w:t>
      </w:r>
    </w:p>
    <w:p w14:paraId="041A3724" w14:textId="77777777" w:rsidR="008D4AE3" w:rsidRPr="004D3BE3" w:rsidRDefault="008D4AE3" w:rsidP="00694E16">
      <w:pPr>
        <w:numPr>
          <w:ilvl w:val="2"/>
          <w:numId w:val="69"/>
        </w:numPr>
        <w:suppressAutoHyphens/>
        <w:autoSpaceDE w:val="0"/>
        <w:autoSpaceDN w:val="0"/>
        <w:adjustRightInd w:val="0"/>
        <w:spacing w:after="0" w:line="240" w:lineRule="auto"/>
        <w:ind w:left="851" w:hanging="322"/>
        <w:contextualSpacing/>
        <w:jc w:val="both"/>
        <w:rPr>
          <w:rFonts w:ascii="Times New Roman" w:hAnsi="Times New Roman" w:cs="Times New Roman"/>
        </w:rPr>
      </w:pPr>
      <w:r w:rsidRPr="004D3BE3">
        <w:rPr>
          <w:rFonts w:ascii="Times New Roman" w:hAnsi="Times New Roman" w:cs="Times New Roman"/>
          <w:color w:val="000000" w:themeColor="text1"/>
        </w:rPr>
        <w:t xml:space="preserve">wniosek o zmianę wynagrodzenia można złożyć jedynie w przypadku, gdy wzrost cen materiałów i kosztów na rynku ma wpływ na koszt realizacji zamówienia, co strona wnioskująca zobowiązana jest wykazać. </w:t>
      </w:r>
    </w:p>
    <w:p w14:paraId="7CC21952" w14:textId="4B47A733" w:rsidR="008D4AE3" w:rsidRPr="004D3BE3" w:rsidRDefault="0082550D" w:rsidP="0082550D">
      <w:pPr>
        <w:pStyle w:val="Default"/>
        <w:contextualSpacing/>
        <w:jc w:val="both"/>
        <w:rPr>
          <w:color w:val="auto"/>
          <w:sz w:val="22"/>
          <w:szCs w:val="22"/>
        </w:rPr>
      </w:pPr>
      <w:r w:rsidRPr="004D3BE3">
        <w:rPr>
          <w:color w:val="auto"/>
          <w:sz w:val="22"/>
          <w:szCs w:val="22"/>
        </w:rPr>
        <w:t>4.</w:t>
      </w:r>
      <w:r w:rsidR="008D4AE3" w:rsidRPr="004D3BE3">
        <w:rPr>
          <w:color w:val="auto"/>
          <w:sz w:val="22"/>
          <w:szCs w:val="22"/>
        </w:rPr>
        <w:t>Wykonawca jest zobowiązany dołączyć do wniosku, o którym mowa w ust. 6 dokumenty, z których wynikać będzie, w jakim zakresie wnioskowane zmiany mają wpływ na koszty wykonania umowy, w szczególności: w przypadku zmiany, o której mowa w ust. 1 pkt 6 Wykonawca zobowiązany jest odpowiednio:</w:t>
      </w:r>
    </w:p>
    <w:p w14:paraId="3D52564D" w14:textId="77777777" w:rsidR="008D4AE3" w:rsidRPr="004D3BE3" w:rsidRDefault="008D4AE3" w:rsidP="00694E16">
      <w:pPr>
        <w:pStyle w:val="Default"/>
        <w:numPr>
          <w:ilvl w:val="0"/>
          <w:numId w:val="70"/>
        </w:numPr>
        <w:autoSpaceDN w:val="0"/>
        <w:adjustRightInd w:val="0"/>
        <w:ind w:left="851"/>
        <w:contextualSpacing/>
        <w:jc w:val="both"/>
        <w:rPr>
          <w:color w:val="auto"/>
          <w:sz w:val="22"/>
          <w:szCs w:val="22"/>
        </w:rPr>
      </w:pPr>
      <w:r w:rsidRPr="004D3BE3">
        <w:rPr>
          <w:color w:val="auto"/>
          <w:sz w:val="22"/>
          <w:szCs w:val="22"/>
        </w:rPr>
        <w:t xml:space="preserve"> przedstawić kosztorys szczegółowy robót pozostałych do wykonania od momentu wystąpienia przesłanki, o której mowa w ust. 1 pkt 6 niniejszego paragrafu;</w:t>
      </w:r>
    </w:p>
    <w:p w14:paraId="1AC59706" w14:textId="77777777" w:rsidR="008D4AE3" w:rsidRPr="004D3BE3" w:rsidRDefault="008D4AE3" w:rsidP="00694E16">
      <w:pPr>
        <w:pStyle w:val="Default"/>
        <w:numPr>
          <w:ilvl w:val="0"/>
          <w:numId w:val="70"/>
        </w:numPr>
        <w:autoSpaceDN w:val="0"/>
        <w:adjustRightInd w:val="0"/>
        <w:spacing w:after="100" w:afterAutospacing="1"/>
        <w:ind w:left="851"/>
        <w:contextualSpacing/>
        <w:jc w:val="both"/>
        <w:rPr>
          <w:color w:val="auto"/>
          <w:sz w:val="22"/>
          <w:szCs w:val="22"/>
        </w:rPr>
      </w:pPr>
      <w:r w:rsidRPr="004D3BE3">
        <w:rPr>
          <w:color w:val="auto"/>
          <w:sz w:val="22"/>
          <w:szCs w:val="22"/>
        </w:rPr>
        <w:t xml:space="preserve">przedstawić pisemne zestawienia wysokości wynagrodzeń (dla porównania zarówno przed i jak i po zmianie) pracowników wykonujących przedmiot umowy wraz z określeniem zakresu (części etatu/ ilości godzin), w jakim wykonują oni prace bezpośrednio związane z realizacją przedmiotu umowy oraz części wynagrodzenia odpowiadającej temu zakresowi, które znajduje potwierdzenie w odpowiednich, przewidzianych prawem dokumentach, z których bezpośrednio wynika wyżej wymieniona zmiana; </w:t>
      </w:r>
    </w:p>
    <w:p w14:paraId="293F8CDC" w14:textId="77777777" w:rsidR="008D4AE3" w:rsidRPr="004D3BE3" w:rsidRDefault="008D4AE3" w:rsidP="00694E16">
      <w:pPr>
        <w:pStyle w:val="Default"/>
        <w:numPr>
          <w:ilvl w:val="0"/>
          <w:numId w:val="70"/>
        </w:numPr>
        <w:autoSpaceDN w:val="0"/>
        <w:adjustRightInd w:val="0"/>
        <w:spacing w:after="100" w:afterAutospacing="1"/>
        <w:ind w:left="851"/>
        <w:contextualSpacing/>
        <w:jc w:val="both"/>
        <w:rPr>
          <w:color w:val="auto"/>
          <w:sz w:val="22"/>
          <w:szCs w:val="22"/>
        </w:rPr>
      </w:pPr>
      <w:r w:rsidRPr="004D3BE3">
        <w:rPr>
          <w:color w:val="auto"/>
          <w:sz w:val="22"/>
          <w:szCs w:val="22"/>
        </w:rPr>
        <w:t xml:space="preserve">przedstawić pisemne zestawienie wysokości wynagrodzeń (zarówno przed jak i po zmianie) pracowników wykonujących przedmiot umowy, wraz z kwotami składek uiszczanych tytułem ubezpieczenia społecznego i zdrowotnego w części finansowanej przez Wykonawcę, z określeniem zakresu (części) etatu, w jakim wykonują oni prace bezpośrednio związane z </w:t>
      </w:r>
      <w:r w:rsidRPr="004D3BE3">
        <w:rPr>
          <w:color w:val="auto"/>
          <w:sz w:val="22"/>
          <w:szCs w:val="22"/>
        </w:rPr>
        <w:lastRenderedPageBreak/>
        <w:t xml:space="preserve">realizacją przedmiotu umowy oraz części wynagrodzenia odpowiadającej temu zakresowi, które znajduje potwierdzenie w odpowiednich, przewidzianych prawem dokumentach, z których bezpośrednio wynika wyżej wymieniona zmiana; </w:t>
      </w:r>
    </w:p>
    <w:p w14:paraId="060B98EF" w14:textId="77777777" w:rsidR="008D4AE3" w:rsidRPr="004D3BE3" w:rsidRDefault="008D4AE3" w:rsidP="00694E16">
      <w:pPr>
        <w:pStyle w:val="Default"/>
        <w:numPr>
          <w:ilvl w:val="0"/>
          <w:numId w:val="70"/>
        </w:numPr>
        <w:autoSpaceDN w:val="0"/>
        <w:adjustRightInd w:val="0"/>
        <w:spacing w:after="100" w:afterAutospacing="1"/>
        <w:ind w:left="851"/>
        <w:contextualSpacing/>
        <w:jc w:val="both"/>
        <w:rPr>
          <w:color w:val="auto"/>
          <w:sz w:val="22"/>
          <w:szCs w:val="22"/>
        </w:rPr>
      </w:pPr>
      <w:r w:rsidRPr="004D3BE3">
        <w:rPr>
          <w:color w:val="auto"/>
          <w:sz w:val="22"/>
          <w:szCs w:val="22"/>
        </w:rPr>
        <w:t>przedstawić pisemne zestawienie wysokości wynagrodzeń (zarówno przed jak i po zmianie) pracowników wykonujących przedmiot umowy, wraz z kwotami wpłat do pracowniczych planów kapitałowych dokonywanych obligatoryjnie przez Wykonawcę, z określeniem zakresu (części) etatu, w jakim wykonują oni prace bezpośrednio związane z realizacją przedmiotu umowy oraz części wynagrodzenia odpowiadającej temu zakresowi, które znajduje potwierdzenie w odpowiednich, przewidzianych prawem dokumentach, z których bezpośrednio wynika wyżej wymieniona zmiana;</w:t>
      </w:r>
    </w:p>
    <w:p w14:paraId="051ADAAC" w14:textId="77777777" w:rsidR="0082550D" w:rsidRPr="004D3BE3" w:rsidRDefault="008D4AE3" w:rsidP="00694E16">
      <w:pPr>
        <w:pStyle w:val="Default"/>
        <w:numPr>
          <w:ilvl w:val="0"/>
          <w:numId w:val="71"/>
        </w:numPr>
        <w:spacing w:after="100" w:afterAutospacing="1"/>
        <w:ind w:left="0" w:firstLine="0"/>
        <w:contextualSpacing/>
        <w:jc w:val="both"/>
        <w:rPr>
          <w:color w:val="auto"/>
          <w:sz w:val="22"/>
          <w:szCs w:val="22"/>
        </w:rPr>
      </w:pPr>
      <w:r w:rsidRPr="004D3BE3">
        <w:rPr>
          <w:color w:val="auto"/>
          <w:sz w:val="22"/>
          <w:szCs w:val="22"/>
        </w:rPr>
        <w:t xml:space="preserve">Wniosek Wykonawcy o zmianę treści umowy w zakresie, o którym mowa w ust. 1 pkt 7 niniejszego paragrafu winien być zgłoszony Zamawiającemu, w terminie do 14 dni od momentu wystąpienia przesłanek do zmiany umowy. Wniosek powinien zawierać szczegółowe uzasadnienie wraz z ewentualnymi dokumentami potwierdzającymi okoliczności faktyczne wskazywane przez Wykonawcę we wniosku. Zamawiający może zażądać od Wykonawcy okazania oryginałów przedstawionych przez Wykonawcę dokumentów. </w:t>
      </w:r>
    </w:p>
    <w:p w14:paraId="2AF429CC" w14:textId="77777777" w:rsidR="0082550D" w:rsidRPr="004D3BE3" w:rsidRDefault="008D4AE3" w:rsidP="00694E16">
      <w:pPr>
        <w:pStyle w:val="Default"/>
        <w:numPr>
          <w:ilvl w:val="0"/>
          <w:numId w:val="71"/>
        </w:numPr>
        <w:spacing w:after="100" w:afterAutospacing="1"/>
        <w:ind w:left="0" w:firstLine="0"/>
        <w:contextualSpacing/>
        <w:jc w:val="both"/>
        <w:rPr>
          <w:color w:val="auto"/>
          <w:sz w:val="22"/>
          <w:szCs w:val="22"/>
        </w:rPr>
      </w:pPr>
      <w:r w:rsidRPr="004D3BE3">
        <w:rPr>
          <w:color w:val="auto"/>
          <w:sz w:val="22"/>
          <w:szCs w:val="22"/>
        </w:rPr>
        <w:t xml:space="preserve">Wniosek Wykonawcy o zmianę treści umowy w zakresie, o którym mowa w ust. 1 pkt. 6 niniejszego paragrafu winien być zgłoszony w terminie do 30 dni od dnia wejścia w życie przepisów dokonujących te zmiany. Wykonawca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14:paraId="578CC5BF" w14:textId="581FBED9" w:rsidR="008D4AE3" w:rsidRPr="004D3BE3" w:rsidRDefault="008D4AE3" w:rsidP="00616FDC">
      <w:pPr>
        <w:suppressAutoHyphens/>
        <w:spacing w:after="0" w:line="276" w:lineRule="auto"/>
        <w:ind w:left="360"/>
        <w:jc w:val="center"/>
        <w:rPr>
          <w:rFonts w:ascii="Times New Roman" w:eastAsia="Times New Roman" w:hAnsi="Times New Roman" w:cs="Times New Roman"/>
          <w:kern w:val="2"/>
          <w:lang w:eastAsia="hi-IN" w:bidi="hi-IN"/>
        </w:rPr>
      </w:pPr>
      <w:r w:rsidRPr="004D3BE3">
        <w:rPr>
          <w:rFonts w:ascii="Times New Roman" w:eastAsia="Times New Roman" w:hAnsi="Times New Roman" w:cs="Times New Roman"/>
          <w:kern w:val="2"/>
          <w:lang w:eastAsia="hi-IN" w:bidi="hi-IN"/>
        </w:rPr>
        <w:t xml:space="preserve">§ </w:t>
      </w:r>
      <w:r w:rsidR="000B6E21" w:rsidRPr="004D3BE3">
        <w:rPr>
          <w:rFonts w:ascii="Times New Roman" w:eastAsia="Times New Roman" w:hAnsi="Times New Roman" w:cs="Times New Roman"/>
          <w:kern w:val="2"/>
          <w:lang w:eastAsia="hi-IN" w:bidi="hi-IN"/>
        </w:rPr>
        <w:t>1</w:t>
      </w:r>
      <w:r w:rsidR="00950F69" w:rsidRPr="004D3BE3">
        <w:rPr>
          <w:rFonts w:ascii="Times New Roman" w:eastAsia="Times New Roman" w:hAnsi="Times New Roman" w:cs="Times New Roman"/>
          <w:kern w:val="2"/>
          <w:lang w:eastAsia="hi-IN" w:bidi="hi-IN"/>
        </w:rPr>
        <w:t>9</w:t>
      </w:r>
    </w:p>
    <w:p w14:paraId="16B499A7" w14:textId="5785EEC8" w:rsidR="00F948AA" w:rsidRPr="004D3BE3" w:rsidRDefault="008D4AE3" w:rsidP="00616FDC">
      <w:pPr>
        <w:suppressAutoHyphens/>
        <w:spacing w:after="0" w:line="276" w:lineRule="auto"/>
        <w:ind w:left="360"/>
        <w:jc w:val="center"/>
        <w:rPr>
          <w:rFonts w:ascii="Times New Roman" w:eastAsia="Times New Roman" w:hAnsi="Times New Roman" w:cs="Times New Roman"/>
          <w:b/>
          <w:bCs/>
          <w:kern w:val="2"/>
          <w:lang w:eastAsia="hi-IN" w:bidi="hi-IN"/>
        </w:rPr>
      </w:pPr>
      <w:r w:rsidRPr="004D3BE3">
        <w:rPr>
          <w:rFonts w:ascii="Times New Roman" w:eastAsia="Times New Roman" w:hAnsi="Times New Roman" w:cs="Times New Roman"/>
          <w:b/>
          <w:bCs/>
          <w:kern w:val="2"/>
          <w:lang w:eastAsia="hi-IN" w:bidi="hi-IN"/>
        </w:rPr>
        <w:t>Mediacja</w:t>
      </w:r>
    </w:p>
    <w:p w14:paraId="642C2D32" w14:textId="26843DE8" w:rsidR="00F948AA" w:rsidRPr="004D3BE3" w:rsidRDefault="00F948AA" w:rsidP="00694E16">
      <w:pPr>
        <w:widowControl w:val="0"/>
        <w:numPr>
          <w:ilvl w:val="0"/>
          <w:numId w:val="24"/>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 xml:space="preserve">W przypadku zaistnienia pomiędzy Stronami ewentualnego sporu, wynikającego z niniejszej umowy lub pozostającego w związku z tą umową, w </w:t>
      </w:r>
      <w:proofErr w:type="gramStart"/>
      <w:r w:rsidRPr="004D3BE3">
        <w:rPr>
          <w:rFonts w:ascii="Times New Roman" w:eastAsia="SimSun" w:hAnsi="Times New Roman" w:cs="Times New Roman"/>
          <w:kern w:val="3"/>
        </w:rPr>
        <w:t>tym  w</w:t>
      </w:r>
      <w:proofErr w:type="gramEnd"/>
      <w:r w:rsidRPr="004D3BE3">
        <w:rPr>
          <w:rFonts w:ascii="Times New Roman" w:eastAsia="SimSun" w:hAnsi="Times New Roman" w:cs="Times New Roman"/>
          <w:kern w:val="3"/>
        </w:rPr>
        <w:t xml:space="preserve"> związku z jej zawarciem, wykonaniem lub rozwiązaniem, w których zawarcie ugody jest </w:t>
      </w:r>
      <w:r w:rsidR="00AC6D7F" w:rsidRPr="004D3BE3">
        <w:rPr>
          <w:rFonts w:ascii="Times New Roman" w:eastAsia="SimSun" w:hAnsi="Times New Roman" w:cs="Times New Roman"/>
          <w:kern w:val="3"/>
        </w:rPr>
        <w:t>dopuszczalne, Strony</w:t>
      </w:r>
      <w:r w:rsidRPr="004D3BE3">
        <w:rPr>
          <w:rFonts w:ascii="Times New Roman" w:eastAsia="SimSun" w:hAnsi="Times New Roman" w:cs="Times New Roman"/>
          <w:kern w:val="3"/>
        </w:rPr>
        <w:t xml:space="preserve"> zobowiązują się do podjęcia próby jego rozwiązania w drodze mediacji. Mediacja prowadzona będzie przez Mediatorów Stałych Sądu Polubownego przy Prokuratorii Generalnej Rzeczypospolitej Polskiej </w:t>
      </w:r>
      <w:proofErr w:type="gramStart"/>
      <w:r w:rsidRPr="004D3BE3">
        <w:rPr>
          <w:rFonts w:ascii="Times New Roman" w:eastAsia="SimSun" w:hAnsi="Times New Roman" w:cs="Times New Roman"/>
          <w:kern w:val="3"/>
        </w:rPr>
        <w:t>( adres</w:t>
      </w:r>
      <w:proofErr w:type="gramEnd"/>
      <w:r w:rsidRPr="004D3BE3">
        <w:rPr>
          <w:rFonts w:ascii="Times New Roman" w:eastAsia="SimSun" w:hAnsi="Times New Roman" w:cs="Times New Roman"/>
          <w:kern w:val="3"/>
        </w:rPr>
        <w:t xml:space="preserve"> ul. Krucza 36/ Wspólna 6, 00-522 </w:t>
      </w:r>
      <w:r w:rsidR="00AC6D7F" w:rsidRPr="004D3BE3">
        <w:rPr>
          <w:rFonts w:ascii="Times New Roman" w:eastAsia="SimSun" w:hAnsi="Times New Roman" w:cs="Times New Roman"/>
          <w:kern w:val="3"/>
        </w:rPr>
        <w:t>Warszawa) tj.</w:t>
      </w:r>
      <w:r w:rsidRPr="004D3BE3">
        <w:rPr>
          <w:rFonts w:ascii="Times New Roman" w:eastAsia="SimSun" w:hAnsi="Times New Roman" w:cs="Times New Roman"/>
          <w:kern w:val="3"/>
        </w:rPr>
        <w:t xml:space="preserve"> </w:t>
      </w:r>
      <w:proofErr w:type="gramStart"/>
      <w:r w:rsidRPr="004D3BE3">
        <w:rPr>
          <w:rFonts w:ascii="Times New Roman" w:eastAsia="SimSun" w:hAnsi="Times New Roman" w:cs="Times New Roman"/>
          <w:kern w:val="3"/>
        </w:rPr>
        <w:t>Sąd</w:t>
      </w:r>
      <w:proofErr w:type="gramEnd"/>
      <w:r w:rsidRPr="004D3BE3">
        <w:rPr>
          <w:rFonts w:ascii="Times New Roman" w:eastAsia="SimSun" w:hAnsi="Times New Roman" w:cs="Times New Roman"/>
          <w:kern w:val="3"/>
        </w:rPr>
        <w:t xml:space="preserve"> o którym mowa w art.26 ustawy z dnia 15 grudnia 2016 r. o Prokuratorii Generalnej Rzeczypospolitej Polskiej, zgodnie z Regulaminem tego Sądu.</w:t>
      </w:r>
    </w:p>
    <w:p w14:paraId="0DCEB068" w14:textId="77777777" w:rsidR="00F948AA" w:rsidRPr="004D3BE3" w:rsidRDefault="00F948AA" w:rsidP="00694E16">
      <w:pPr>
        <w:widowControl w:val="0"/>
        <w:numPr>
          <w:ilvl w:val="0"/>
          <w:numId w:val="24"/>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Arial Narrow" w:hAnsi="Times New Roman" w:cs="Times New Roman"/>
          <w:kern w:val="3"/>
        </w:rPr>
        <w:t xml:space="preserve">W przypadku, gdy mediacja, o której mowa w ust. 1 nie doprowadzi do rozwiązania sporu pomiędzy Stronami, Sądem właściwym do ich rozpatrzenia będzie sąd właściwy miejscowo dla siedziby Zamawiającego. </w:t>
      </w:r>
    </w:p>
    <w:p w14:paraId="4D524612" w14:textId="77777777" w:rsidR="00F948AA" w:rsidRPr="004D3BE3" w:rsidRDefault="00F948AA" w:rsidP="00694E16">
      <w:pPr>
        <w:widowControl w:val="0"/>
        <w:numPr>
          <w:ilvl w:val="0"/>
          <w:numId w:val="24"/>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Arial Narrow" w:hAnsi="Times New Roman" w:cs="Times New Roman"/>
          <w:kern w:val="3"/>
        </w:rPr>
        <w:t>Wszelkie zmiany niniejszej umowy wymagają zachowania pomiędzy stronami formy pisemnej, pod rygorem nieważności.</w:t>
      </w:r>
    </w:p>
    <w:p w14:paraId="6856F488" w14:textId="77777777" w:rsidR="00F948AA" w:rsidRPr="004D3BE3" w:rsidRDefault="00F948AA" w:rsidP="00694E16">
      <w:pPr>
        <w:widowControl w:val="0"/>
        <w:numPr>
          <w:ilvl w:val="0"/>
          <w:numId w:val="24"/>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Arial Narrow" w:hAnsi="Times New Roman" w:cs="Times New Roman"/>
          <w:kern w:val="3"/>
        </w:rPr>
        <w:t xml:space="preserve">Integralną częścią umowy są załączniki: </w:t>
      </w:r>
    </w:p>
    <w:p w14:paraId="6AEFF6FF" w14:textId="68F21C77" w:rsidR="00F948AA" w:rsidRPr="004D3BE3" w:rsidRDefault="0097207C" w:rsidP="00694E16">
      <w:pPr>
        <w:widowControl w:val="0"/>
        <w:numPr>
          <w:ilvl w:val="0"/>
          <w:numId w:val="25"/>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Arial Narrow" w:hAnsi="Times New Roman" w:cs="Times New Roman"/>
          <w:kern w:val="3"/>
        </w:rPr>
        <w:t>Oferta wykonawcy</w:t>
      </w:r>
      <w:r w:rsidR="00F948AA" w:rsidRPr="004D3BE3">
        <w:rPr>
          <w:rFonts w:ascii="Times New Roman" w:eastAsia="Arial Narrow" w:hAnsi="Times New Roman" w:cs="Times New Roman"/>
          <w:kern w:val="3"/>
        </w:rPr>
        <w:t>;</w:t>
      </w:r>
    </w:p>
    <w:p w14:paraId="12E37C91" w14:textId="77777777" w:rsidR="00F948AA" w:rsidRPr="004D3BE3" w:rsidRDefault="00F948AA" w:rsidP="00694E16">
      <w:pPr>
        <w:widowControl w:val="0"/>
        <w:numPr>
          <w:ilvl w:val="0"/>
          <w:numId w:val="25"/>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kopia dokumentu potwierdzającego nadanie uprawnień budowlanych kierownikowi budowy;</w:t>
      </w:r>
    </w:p>
    <w:p w14:paraId="3C2E77C1" w14:textId="77777777" w:rsidR="00F948AA" w:rsidRPr="004D3BE3" w:rsidRDefault="00F948AA" w:rsidP="00694E16">
      <w:pPr>
        <w:widowControl w:val="0"/>
        <w:numPr>
          <w:ilvl w:val="0"/>
          <w:numId w:val="25"/>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4D3BE3">
        <w:rPr>
          <w:rFonts w:ascii="Times New Roman" w:eastAsia="SimSun" w:hAnsi="Times New Roman" w:cs="Times New Roman"/>
          <w:kern w:val="3"/>
        </w:rPr>
        <w:t>aktualne zaświadczenie o przynależności kierownika budowy do właściwej izby samorządu zawodowego;</w:t>
      </w:r>
    </w:p>
    <w:p w14:paraId="6B1F0FDF" w14:textId="532B7A6E" w:rsidR="00F948AA" w:rsidRPr="004D3BE3" w:rsidRDefault="003F6C1F" w:rsidP="00616FDC">
      <w:pPr>
        <w:widowControl w:val="0"/>
        <w:suppressAutoHyphens/>
        <w:autoSpaceDN w:val="0"/>
        <w:spacing w:after="0" w:line="276" w:lineRule="auto"/>
        <w:ind w:left="284" w:hanging="284"/>
        <w:jc w:val="both"/>
        <w:textAlignment w:val="baseline"/>
        <w:rPr>
          <w:rFonts w:ascii="Times New Roman" w:eastAsia="SimSun" w:hAnsi="Times New Roman" w:cs="Times New Roman"/>
          <w:kern w:val="3"/>
        </w:rPr>
      </w:pPr>
      <w:r w:rsidRPr="004D3BE3">
        <w:rPr>
          <w:rFonts w:ascii="Times New Roman" w:eastAsia="Arial Narrow" w:hAnsi="Times New Roman" w:cs="Times New Roman"/>
          <w:kern w:val="3"/>
        </w:rPr>
        <w:t>5</w:t>
      </w:r>
      <w:r w:rsidR="00F948AA" w:rsidRPr="004D3BE3">
        <w:rPr>
          <w:rFonts w:ascii="Times New Roman" w:eastAsia="Arial Narrow" w:hAnsi="Times New Roman" w:cs="Times New Roman"/>
          <w:kern w:val="3"/>
        </w:rPr>
        <w:t>. Umowę sporządzono w</w:t>
      </w:r>
      <w:r w:rsidR="00451064" w:rsidRPr="004D3BE3">
        <w:rPr>
          <w:rFonts w:ascii="Times New Roman" w:eastAsia="Arial Narrow" w:hAnsi="Times New Roman" w:cs="Times New Roman"/>
          <w:kern w:val="3"/>
        </w:rPr>
        <w:t xml:space="preserve"> </w:t>
      </w:r>
      <w:r w:rsidR="00AC6D7F" w:rsidRPr="004D3BE3">
        <w:rPr>
          <w:rFonts w:ascii="Times New Roman" w:eastAsia="Arial Narrow" w:hAnsi="Times New Roman" w:cs="Times New Roman"/>
          <w:kern w:val="3"/>
        </w:rPr>
        <w:t>czterech jednobrzmiących</w:t>
      </w:r>
      <w:r w:rsidR="00F948AA" w:rsidRPr="004D3BE3">
        <w:rPr>
          <w:rFonts w:ascii="Times New Roman" w:eastAsia="Arial Narrow" w:hAnsi="Times New Roman" w:cs="Times New Roman"/>
          <w:kern w:val="3"/>
        </w:rPr>
        <w:t xml:space="preserve"> egzemplarzach, w tym w </w:t>
      </w:r>
      <w:r w:rsidR="006429FF" w:rsidRPr="004D3BE3">
        <w:rPr>
          <w:rFonts w:ascii="Times New Roman" w:eastAsia="Arial Narrow" w:hAnsi="Times New Roman" w:cs="Times New Roman"/>
          <w:kern w:val="3"/>
        </w:rPr>
        <w:t>trzech</w:t>
      </w:r>
      <w:r w:rsidR="00F948AA" w:rsidRPr="004D3BE3">
        <w:rPr>
          <w:rFonts w:ascii="Times New Roman" w:eastAsia="Arial Narrow" w:hAnsi="Times New Roman" w:cs="Times New Roman"/>
          <w:kern w:val="3"/>
        </w:rPr>
        <w:t xml:space="preserve"> egzemplarzach dla Zamawiającego i w jednym egzemplarzu dla Wykonawcy. </w:t>
      </w:r>
    </w:p>
    <w:p w14:paraId="16D1522F" w14:textId="77777777" w:rsidR="00F948AA" w:rsidRPr="004D3BE3" w:rsidRDefault="00F948AA" w:rsidP="00616FDC">
      <w:pPr>
        <w:widowControl w:val="0"/>
        <w:suppressAutoHyphens/>
        <w:autoSpaceDN w:val="0"/>
        <w:spacing w:after="0" w:line="276" w:lineRule="auto"/>
        <w:jc w:val="both"/>
        <w:textAlignment w:val="baseline"/>
        <w:rPr>
          <w:rFonts w:ascii="Times New Roman" w:eastAsia="Calibri" w:hAnsi="Times New Roman" w:cs="Times New Roman"/>
          <w:kern w:val="3"/>
        </w:rPr>
      </w:pPr>
    </w:p>
    <w:p w14:paraId="774A80FB" w14:textId="7F05B686" w:rsidR="00F948AA" w:rsidRPr="004D3BE3" w:rsidRDefault="00451064" w:rsidP="00616FDC">
      <w:pPr>
        <w:widowControl w:val="0"/>
        <w:suppressAutoHyphens/>
        <w:autoSpaceDN w:val="0"/>
        <w:spacing w:after="0" w:line="276" w:lineRule="auto"/>
        <w:jc w:val="both"/>
        <w:textAlignment w:val="baseline"/>
        <w:rPr>
          <w:rFonts w:ascii="Times New Roman" w:eastAsia="Calibri" w:hAnsi="Times New Roman" w:cs="Times New Roman"/>
          <w:b/>
          <w:kern w:val="3"/>
        </w:rPr>
      </w:pPr>
      <w:r w:rsidRPr="004D3BE3">
        <w:rPr>
          <w:rFonts w:ascii="Times New Roman" w:eastAsia="Calibri" w:hAnsi="Times New Roman" w:cs="Times New Roman"/>
          <w:b/>
          <w:kern w:val="3"/>
        </w:rPr>
        <w:tab/>
        <w:t>Wykonawca:</w:t>
      </w:r>
      <w:r w:rsidRPr="004D3BE3">
        <w:rPr>
          <w:rFonts w:ascii="Times New Roman" w:eastAsia="Calibri" w:hAnsi="Times New Roman" w:cs="Times New Roman"/>
          <w:b/>
          <w:kern w:val="3"/>
        </w:rPr>
        <w:tab/>
      </w:r>
      <w:r w:rsidRPr="004D3BE3">
        <w:rPr>
          <w:rFonts w:ascii="Times New Roman" w:eastAsia="Calibri" w:hAnsi="Times New Roman" w:cs="Times New Roman"/>
          <w:b/>
          <w:kern w:val="3"/>
        </w:rPr>
        <w:tab/>
      </w:r>
      <w:r w:rsidRPr="004D3BE3">
        <w:rPr>
          <w:rFonts w:ascii="Times New Roman" w:eastAsia="Calibri" w:hAnsi="Times New Roman" w:cs="Times New Roman"/>
          <w:b/>
          <w:kern w:val="3"/>
        </w:rPr>
        <w:tab/>
      </w:r>
      <w:r w:rsidRPr="004D3BE3">
        <w:rPr>
          <w:rFonts w:ascii="Times New Roman" w:eastAsia="Calibri" w:hAnsi="Times New Roman" w:cs="Times New Roman"/>
          <w:b/>
          <w:kern w:val="3"/>
        </w:rPr>
        <w:tab/>
      </w:r>
      <w:r w:rsidRPr="004D3BE3">
        <w:rPr>
          <w:rFonts w:ascii="Times New Roman" w:eastAsia="Calibri" w:hAnsi="Times New Roman" w:cs="Times New Roman"/>
          <w:b/>
          <w:kern w:val="3"/>
        </w:rPr>
        <w:tab/>
      </w:r>
      <w:r w:rsidRPr="004D3BE3">
        <w:rPr>
          <w:rFonts w:ascii="Times New Roman" w:eastAsia="Calibri" w:hAnsi="Times New Roman" w:cs="Times New Roman"/>
          <w:b/>
          <w:kern w:val="3"/>
        </w:rPr>
        <w:tab/>
      </w:r>
      <w:r w:rsidRPr="004D3BE3">
        <w:rPr>
          <w:rFonts w:ascii="Times New Roman" w:eastAsia="Calibri" w:hAnsi="Times New Roman" w:cs="Times New Roman"/>
          <w:b/>
          <w:kern w:val="3"/>
        </w:rPr>
        <w:tab/>
      </w:r>
      <w:r w:rsidRPr="004D3BE3">
        <w:rPr>
          <w:rFonts w:ascii="Times New Roman" w:eastAsia="Calibri" w:hAnsi="Times New Roman" w:cs="Times New Roman"/>
          <w:b/>
          <w:kern w:val="3"/>
        </w:rPr>
        <w:tab/>
      </w:r>
      <w:r w:rsidR="00F948AA" w:rsidRPr="004D3BE3">
        <w:rPr>
          <w:rFonts w:ascii="Times New Roman" w:eastAsia="Calibri" w:hAnsi="Times New Roman" w:cs="Times New Roman"/>
          <w:b/>
          <w:kern w:val="3"/>
        </w:rPr>
        <w:t xml:space="preserve">Zamawiający:                                                                                             </w:t>
      </w:r>
    </w:p>
    <w:p w14:paraId="004307F6" w14:textId="1D5EA15E" w:rsidR="00F948AA" w:rsidRPr="004D3BE3" w:rsidRDefault="00F948AA" w:rsidP="00616FDC">
      <w:pPr>
        <w:suppressAutoHyphens/>
        <w:autoSpaceDN w:val="0"/>
        <w:spacing w:after="200" w:line="276" w:lineRule="auto"/>
        <w:textAlignment w:val="baseline"/>
        <w:rPr>
          <w:rFonts w:ascii="Times New Roman" w:eastAsia="SimSun" w:hAnsi="Times New Roman" w:cs="Times New Roman"/>
          <w:kern w:val="3"/>
        </w:rPr>
      </w:pPr>
    </w:p>
    <w:p w14:paraId="2238A264" w14:textId="77777777" w:rsidR="00547EBC" w:rsidRPr="004D3BE3" w:rsidRDefault="00547EBC" w:rsidP="00616FDC">
      <w:pPr>
        <w:suppressAutoHyphens/>
        <w:autoSpaceDN w:val="0"/>
        <w:spacing w:after="200" w:line="276" w:lineRule="auto"/>
        <w:textAlignment w:val="baseline"/>
        <w:rPr>
          <w:rFonts w:ascii="Times New Roman" w:eastAsia="SimSun" w:hAnsi="Times New Roman" w:cs="Times New Roman"/>
          <w:kern w:val="3"/>
        </w:rPr>
      </w:pPr>
    </w:p>
    <w:p w14:paraId="7B8A31C6" w14:textId="77777777" w:rsidR="007427F1" w:rsidRPr="004D3BE3" w:rsidRDefault="007427F1" w:rsidP="00616FDC">
      <w:pPr>
        <w:suppressAutoHyphens/>
        <w:autoSpaceDN w:val="0"/>
        <w:spacing w:after="200" w:line="276" w:lineRule="auto"/>
        <w:textAlignment w:val="baseline"/>
        <w:rPr>
          <w:rFonts w:ascii="Times New Roman" w:eastAsia="SimSun" w:hAnsi="Times New Roman" w:cs="Times New Roman"/>
          <w:kern w:val="3"/>
        </w:rPr>
      </w:pPr>
    </w:p>
    <w:p w14:paraId="7FA47921" w14:textId="77777777" w:rsidR="007427F1" w:rsidRPr="004D3BE3" w:rsidRDefault="007427F1" w:rsidP="00616FDC">
      <w:pPr>
        <w:suppressAutoHyphens/>
        <w:autoSpaceDN w:val="0"/>
        <w:spacing w:after="200" w:line="276" w:lineRule="auto"/>
        <w:textAlignment w:val="baseline"/>
        <w:rPr>
          <w:rFonts w:ascii="Times New Roman" w:eastAsia="SimSun" w:hAnsi="Times New Roman" w:cs="Times New Roman"/>
          <w:kern w:val="3"/>
        </w:rPr>
      </w:pPr>
    </w:p>
    <w:p w14:paraId="71BA8B26" w14:textId="77777777" w:rsidR="00547EBC" w:rsidRPr="004D3BE3" w:rsidRDefault="00547EBC" w:rsidP="00616FDC">
      <w:pPr>
        <w:suppressAutoHyphens/>
        <w:autoSpaceDN w:val="0"/>
        <w:spacing w:after="200" w:line="276" w:lineRule="auto"/>
        <w:textAlignment w:val="baseline"/>
        <w:rPr>
          <w:rFonts w:ascii="Times New Roman" w:eastAsia="SimSun" w:hAnsi="Times New Roman" w:cs="Times New Roman"/>
          <w:kern w:val="3"/>
        </w:rPr>
      </w:pPr>
    </w:p>
    <w:p w14:paraId="69533EBA" w14:textId="77777777" w:rsidR="00F948AA" w:rsidRPr="004D3BE3" w:rsidRDefault="00F948AA" w:rsidP="00616FDC">
      <w:pPr>
        <w:spacing w:after="150" w:line="276" w:lineRule="auto"/>
        <w:ind w:firstLine="567"/>
        <w:jc w:val="both"/>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99A6300" w14:textId="0A424778" w:rsidR="00F948AA" w:rsidRPr="004D3BE3" w:rsidRDefault="00F948AA" w:rsidP="00694E16">
      <w:pPr>
        <w:widowControl w:val="0"/>
        <w:numPr>
          <w:ilvl w:val="0"/>
          <w:numId w:val="32"/>
        </w:numPr>
        <w:suppressAutoHyphens/>
        <w:autoSpaceDN w:val="0"/>
        <w:spacing w:after="150" w:line="276" w:lineRule="auto"/>
        <w:ind w:left="426" w:hanging="426"/>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administratorem Pani/Pana danych osobowych jest </w:t>
      </w:r>
      <w:r w:rsidR="004A5FDF" w:rsidRPr="004D3BE3">
        <w:rPr>
          <w:rFonts w:ascii="Times New Roman" w:eastAsia="Times New Roman" w:hAnsi="Times New Roman" w:cs="Times New Roman"/>
          <w:lang w:eastAsia="pl-PL"/>
        </w:rPr>
        <w:t xml:space="preserve">Burmistrz </w:t>
      </w:r>
      <w:proofErr w:type="gramStart"/>
      <w:r w:rsidR="004A5FDF" w:rsidRPr="004D3BE3">
        <w:rPr>
          <w:rFonts w:ascii="Times New Roman" w:eastAsia="Times New Roman" w:hAnsi="Times New Roman" w:cs="Times New Roman"/>
          <w:lang w:eastAsia="pl-PL"/>
        </w:rPr>
        <w:t>Miasta  Przeworska</w:t>
      </w:r>
      <w:proofErr w:type="gramEnd"/>
      <w:r w:rsidRPr="004D3BE3">
        <w:rPr>
          <w:rFonts w:ascii="Times New Roman" w:eastAsia="Times New Roman" w:hAnsi="Times New Roman" w:cs="Times New Roman"/>
          <w:lang w:eastAsia="pl-PL"/>
        </w:rPr>
        <w:t xml:space="preserve"> z siedzibą ul. </w:t>
      </w:r>
      <w:r w:rsidR="004A5FDF" w:rsidRPr="004D3BE3">
        <w:rPr>
          <w:rFonts w:ascii="Times New Roman" w:eastAsia="Times New Roman" w:hAnsi="Times New Roman" w:cs="Times New Roman"/>
          <w:lang w:eastAsia="pl-PL"/>
        </w:rPr>
        <w:t>Jagiellońska 10 37-200 Przeworsk</w:t>
      </w:r>
      <w:r w:rsidRPr="004D3BE3">
        <w:rPr>
          <w:rFonts w:ascii="Times New Roman" w:eastAsia="Times New Roman" w:hAnsi="Times New Roman" w:cs="Times New Roman"/>
          <w:lang w:eastAsia="pl-PL"/>
        </w:rPr>
        <w:t xml:space="preserve"> </w:t>
      </w:r>
    </w:p>
    <w:p w14:paraId="2AD05C16" w14:textId="3493993F" w:rsidR="00BF4BDB" w:rsidRPr="004D3BE3" w:rsidRDefault="00F948AA" w:rsidP="00694E16">
      <w:pPr>
        <w:widowControl w:val="0"/>
        <w:numPr>
          <w:ilvl w:val="0"/>
          <w:numId w:val="33"/>
        </w:numPr>
        <w:suppressAutoHyphens/>
        <w:autoSpaceDN w:val="0"/>
        <w:spacing w:after="150" w:line="276" w:lineRule="auto"/>
        <w:ind w:left="426" w:hanging="426"/>
        <w:contextualSpacing/>
        <w:jc w:val="both"/>
        <w:textAlignment w:val="baseline"/>
        <w:rPr>
          <w:rFonts w:ascii="Times New Roman" w:eastAsia="Calibri" w:hAnsi="Times New Roman" w:cs="Times New Roman"/>
          <w:b/>
          <w:bCs/>
          <w:iCs/>
        </w:rPr>
      </w:pPr>
      <w:r w:rsidRPr="004D3BE3">
        <w:rPr>
          <w:rFonts w:ascii="Times New Roman" w:eastAsia="Times New Roman" w:hAnsi="Times New Roman" w:cs="Times New Roman"/>
          <w:lang w:eastAsia="pl-PL"/>
        </w:rPr>
        <w:t>Pani/Pana dane osobowe przetwarzane będą na podstawie art. 6 ust. 1 lit. c</w:t>
      </w:r>
      <w:r w:rsidRPr="004D3BE3">
        <w:rPr>
          <w:rFonts w:ascii="Times New Roman" w:eastAsia="Times New Roman" w:hAnsi="Times New Roman" w:cs="Times New Roman"/>
          <w:i/>
          <w:lang w:eastAsia="pl-PL"/>
        </w:rPr>
        <w:t xml:space="preserve"> </w:t>
      </w:r>
      <w:r w:rsidRPr="004D3BE3">
        <w:rPr>
          <w:rFonts w:ascii="Times New Roman" w:eastAsia="Times New Roman" w:hAnsi="Times New Roman" w:cs="Times New Roman"/>
          <w:lang w:eastAsia="pl-PL"/>
        </w:rPr>
        <w:t xml:space="preserve">RODO w celu związanym z postępowaniem o udzielenie zamówienia publicznego pn. </w:t>
      </w:r>
      <w:r w:rsidR="00BF4BDB" w:rsidRPr="004D3BE3">
        <w:rPr>
          <w:rFonts w:ascii="Times New Roman" w:eastAsia="Calibri" w:hAnsi="Times New Roman" w:cs="Times New Roman"/>
          <w:b/>
          <w:bCs/>
          <w:iCs/>
        </w:rPr>
        <w:t>„</w:t>
      </w:r>
      <w:r w:rsidR="004D3BE3" w:rsidRPr="004D3BE3">
        <w:rPr>
          <w:rFonts w:ascii="Times New Roman" w:hAnsi="Times New Roman" w:cs="Times New Roman"/>
          <w:b/>
          <w:bCs/>
        </w:rPr>
        <w:t xml:space="preserve">Przebudowa budynku użyteczności publicznej MOPS w </w:t>
      </w:r>
      <w:proofErr w:type="gramStart"/>
      <w:r w:rsidR="004D3BE3" w:rsidRPr="004D3BE3">
        <w:rPr>
          <w:rFonts w:ascii="Times New Roman" w:hAnsi="Times New Roman" w:cs="Times New Roman"/>
          <w:b/>
          <w:bCs/>
        </w:rPr>
        <w:t>Przeworsku</w:t>
      </w:r>
      <w:r w:rsidR="007C0733" w:rsidRPr="004D3BE3">
        <w:rPr>
          <w:rFonts w:ascii="Times New Roman" w:eastAsia="Calibri" w:hAnsi="Times New Roman" w:cs="Times New Roman"/>
          <w:b/>
          <w:bCs/>
          <w:iCs/>
        </w:rPr>
        <w:t xml:space="preserve"> </w:t>
      </w:r>
      <w:r w:rsidR="00BF4BDB" w:rsidRPr="004D3BE3">
        <w:rPr>
          <w:rFonts w:ascii="Times New Roman" w:eastAsia="Calibri" w:hAnsi="Times New Roman" w:cs="Times New Roman"/>
          <w:b/>
          <w:bCs/>
          <w:iCs/>
        </w:rPr>
        <w:t>”</w:t>
      </w:r>
      <w:proofErr w:type="gramEnd"/>
      <w:r w:rsidR="00BF4BDB" w:rsidRPr="004D3BE3">
        <w:rPr>
          <w:rFonts w:ascii="Times New Roman" w:eastAsia="Calibri" w:hAnsi="Times New Roman" w:cs="Times New Roman"/>
          <w:b/>
          <w:bCs/>
          <w:iCs/>
        </w:rPr>
        <w:t>.</w:t>
      </w:r>
    </w:p>
    <w:p w14:paraId="606CD022" w14:textId="77777777" w:rsidR="005B5A72" w:rsidRPr="004D3BE3" w:rsidRDefault="005B5A72" w:rsidP="005B5A72">
      <w:pPr>
        <w:widowControl w:val="0"/>
        <w:suppressAutoHyphens/>
        <w:autoSpaceDN w:val="0"/>
        <w:spacing w:after="150" w:line="276" w:lineRule="auto"/>
        <w:ind w:left="426"/>
        <w:contextualSpacing/>
        <w:jc w:val="both"/>
        <w:textAlignment w:val="baseline"/>
        <w:rPr>
          <w:rFonts w:ascii="Times New Roman" w:eastAsia="Calibri" w:hAnsi="Times New Roman" w:cs="Times New Roman"/>
          <w:b/>
          <w:bCs/>
          <w:iCs/>
        </w:rPr>
      </w:pPr>
    </w:p>
    <w:p w14:paraId="7CD4EEB1" w14:textId="091F98E0" w:rsidR="00F948AA" w:rsidRPr="004D3BE3" w:rsidRDefault="00BF4BDB" w:rsidP="005B5A72">
      <w:pPr>
        <w:spacing w:after="0" w:line="276" w:lineRule="auto"/>
        <w:jc w:val="both"/>
        <w:rPr>
          <w:rFonts w:ascii="Times New Roman" w:eastAsia="Calibri" w:hAnsi="Times New Roman" w:cs="Times New Roman"/>
          <w:b/>
          <w:bCs/>
        </w:rPr>
      </w:pPr>
      <w:r w:rsidRPr="004D3BE3">
        <w:rPr>
          <w:rFonts w:ascii="Times New Roman" w:eastAsia="Calibri" w:hAnsi="Times New Roman" w:cs="Times New Roman"/>
          <w:b/>
          <w:bCs/>
        </w:rPr>
        <w:t xml:space="preserve">Zamówienie </w:t>
      </w:r>
      <w:r w:rsidR="00F948AA" w:rsidRPr="004D3BE3">
        <w:rPr>
          <w:rFonts w:ascii="Times New Roman" w:eastAsia="Times New Roman" w:hAnsi="Times New Roman" w:cs="Times New Roman"/>
          <w:lang w:eastAsia="pl-PL"/>
        </w:rPr>
        <w:t>prowadzon</w:t>
      </w:r>
      <w:r w:rsidR="00AC6D7F" w:rsidRPr="004D3BE3">
        <w:rPr>
          <w:rFonts w:ascii="Times New Roman" w:eastAsia="Times New Roman" w:hAnsi="Times New Roman" w:cs="Times New Roman"/>
          <w:lang w:eastAsia="pl-PL"/>
        </w:rPr>
        <w:t>e</w:t>
      </w:r>
      <w:r w:rsidR="00F948AA" w:rsidRPr="004D3BE3">
        <w:rPr>
          <w:rFonts w:ascii="Times New Roman" w:eastAsia="Times New Roman" w:hAnsi="Times New Roman" w:cs="Times New Roman"/>
          <w:lang w:eastAsia="pl-PL"/>
        </w:rPr>
        <w:t xml:space="preserve"> w trybie podstawowym bez negocjacji;</w:t>
      </w:r>
    </w:p>
    <w:p w14:paraId="0FD5E9C6" w14:textId="321A9342" w:rsidR="00F948AA" w:rsidRPr="004D3BE3" w:rsidRDefault="00F948AA" w:rsidP="00694E16">
      <w:pPr>
        <w:widowControl w:val="0"/>
        <w:numPr>
          <w:ilvl w:val="0"/>
          <w:numId w:val="33"/>
        </w:numPr>
        <w:suppressAutoHyphens/>
        <w:autoSpaceDN w:val="0"/>
        <w:spacing w:after="150" w:line="276" w:lineRule="auto"/>
        <w:ind w:left="426" w:hanging="426"/>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odbiorcami Pani/Pana danych osobowych będą osoby lub podmioty, którym udostępniona zostanie dokumentacja postępowania w oparciu o art. 8 oraz art. 96 ust. 3 ustawy z dnia   </w:t>
      </w:r>
      <w:r w:rsidR="00044ABA" w:rsidRPr="004D3BE3">
        <w:rPr>
          <w:rFonts w:ascii="Times New Roman" w:eastAsia="Times New Roman" w:hAnsi="Times New Roman" w:cs="Times New Roman"/>
          <w:lang w:eastAsia="pl-PL"/>
        </w:rPr>
        <w:t xml:space="preserve">11 września </w:t>
      </w:r>
      <w:r w:rsidRPr="004D3BE3">
        <w:rPr>
          <w:rFonts w:ascii="Times New Roman" w:eastAsia="Times New Roman" w:hAnsi="Times New Roman" w:cs="Times New Roman"/>
          <w:lang w:eastAsia="pl-PL"/>
        </w:rPr>
        <w:t>20</w:t>
      </w:r>
      <w:r w:rsidR="00044ABA" w:rsidRPr="004D3BE3">
        <w:rPr>
          <w:rFonts w:ascii="Times New Roman" w:eastAsia="Times New Roman" w:hAnsi="Times New Roman" w:cs="Times New Roman"/>
          <w:lang w:eastAsia="pl-PL"/>
        </w:rPr>
        <w:t>19</w:t>
      </w:r>
      <w:r w:rsidRPr="004D3BE3">
        <w:rPr>
          <w:rFonts w:ascii="Times New Roman" w:eastAsia="Times New Roman" w:hAnsi="Times New Roman" w:cs="Times New Roman"/>
          <w:lang w:eastAsia="pl-PL"/>
        </w:rPr>
        <w:t xml:space="preserve"> r. – Prawo zamówień publicznych (Dz. U. z 20</w:t>
      </w:r>
      <w:r w:rsidR="00044ABA" w:rsidRPr="004D3BE3">
        <w:rPr>
          <w:rFonts w:ascii="Times New Roman" w:eastAsia="Times New Roman" w:hAnsi="Times New Roman" w:cs="Times New Roman"/>
          <w:lang w:eastAsia="pl-PL"/>
        </w:rPr>
        <w:t>2</w:t>
      </w:r>
      <w:r w:rsidR="00B04792">
        <w:rPr>
          <w:rFonts w:ascii="Times New Roman" w:eastAsia="Times New Roman" w:hAnsi="Times New Roman" w:cs="Times New Roman"/>
          <w:lang w:eastAsia="pl-PL"/>
        </w:rPr>
        <w:t>4</w:t>
      </w:r>
      <w:r w:rsidRPr="004D3BE3">
        <w:rPr>
          <w:rFonts w:ascii="Times New Roman" w:eastAsia="Times New Roman" w:hAnsi="Times New Roman" w:cs="Times New Roman"/>
          <w:lang w:eastAsia="pl-PL"/>
        </w:rPr>
        <w:t xml:space="preserve"> r. poz. </w:t>
      </w:r>
      <w:r w:rsidR="00B04792">
        <w:rPr>
          <w:rFonts w:ascii="Times New Roman" w:eastAsia="Times New Roman" w:hAnsi="Times New Roman" w:cs="Times New Roman"/>
          <w:lang w:eastAsia="pl-PL"/>
        </w:rPr>
        <w:t xml:space="preserve">1320 </w:t>
      </w:r>
      <w:r w:rsidR="00044ABA" w:rsidRPr="004D3BE3">
        <w:rPr>
          <w:rFonts w:ascii="Times New Roman" w:eastAsia="Times New Roman" w:hAnsi="Times New Roman" w:cs="Times New Roman"/>
          <w:lang w:eastAsia="pl-PL"/>
        </w:rPr>
        <w:t xml:space="preserve">z zm.) </w:t>
      </w:r>
      <w:r w:rsidRPr="004D3BE3">
        <w:rPr>
          <w:rFonts w:ascii="Times New Roman" w:eastAsia="Times New Roman" w:hAnsi="Times New Roman" w:cs="Times New Roman"/>
          <w:lang w:eastAsia="pl-PL"/>
        </w:rPr>
        <w:t xml:space="preserve"> zwanej dalej „ustawa </w:t>
      </w:r>
      <w:proofErr w:type="spellStart"/>
      <w:r w:rsidRPr="004D3BE3">
        <w:rPr>
          <w:rFonts w:ascii="Times New Roman" w:eastAsia="Times New Roman" w:hAnsi="Times New Roman" w:cs="Times New Roman"/>
          <w:lang w:eastAsia="pl-PL"/>
        </w:rPr>
        <w:t>Pzp</w:t>
      </w:r>
      <w:proofErr w:type="spellEnd"/>
      <w:r w:rsidRPr="004D3BE3">
        <w:rPr>
          <w:rFonts w:ascii="Times New Roman" w:eastAsia="Times New Roman" w:hAnsi="Times New Roman" w:cs="Times New Roman"/>
          <w:lang w:eastAsia="pl-PL"/>
        </w:rPr>
        <w:t xml:space="preserve">”;  </w:t>
      </w:r>
    </w:p>
    <w:p w14:paraId="1C7612F2" w14:textId="77777777" w:rsidR="00F948AA" w:rsidRPr="004D3BE3" w:rsidRDefault="00F948AA" w:rsidP="00694E16">
      <w:pPr>
        <w:widowControl w:val="0"/>
        <w:numPr>
          <w:ilvl w:val="0"/>
          <w:numId w:val="33"/>
        </w:numPr>
        <w:suppressAutoHyphens/>
        <w:autoSpaceDN w:val="0"/>
        <w:spacing w:after="150" w:line="276" w:lineRule="auto"/>
        <w:ind w:left="426" w:hanging="426"/>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Pani/Pana dane osobowe będą przechowywane, zgodnie z art. 97 ust. 1 ustawy </w:t>
      </w:r>
      <w:proofErr w:type="spellStart"/>
      <w:r w:rsidRPr="004D3BE3">
        <w:rPr>
          <w:rFonts w:ascii="Times New Roman" w:eastAsia="Times New Roman" w:hAnsi="Times New Roman" w:cs="Times New Roman"/>
          <w:lang w:eastAsia="pl-PL"/>
        </w:rPr>
        <w:t>Pzp</w:t>
      </w:r>
      <w:proofErr w:type="spellEnd"/>
      <w:r w:rsidRPr="004D3BE3">
        <w:rPr>
          <w:rFonts w:ascii="Times New Roman" w:eastAsia="Times New Roman" w:hAnsi="Times New Roman" w:cs="Times New Roman"/>
          <w:lang w:eastAsia="pl-PL"/>
        </w:rPr>
        <w:t>, przez okres 4 lat od dnia zakończenia postępowania o udzielenie zamówienia, a jeżeli czas trwania umowy przekracza 4 lata, okres przechowywania obejmuje cały czas trwania umowy;</w:t>
      </w:r>
    </w:p>
    <w:p w14:paraId="78C1825C" w14:textId="77777777" w:rsidR="00F948AA" w:rsidRPr="004D3BE3" w:rsidRDefault="00F948AA" w:rsidP="00694E16">
      <w:pPr>
        <w:widowControl w:val="0"/>
        <w:numPr>
          <w:ilvl w:val="0"/>
          <w:numId w:val="33"/>
        </w:numPr>
        <w:suppressAutoHyphens/>
        <w:autoSpaceDN w:val="0"/>
        <w:spacing w:after="150" w:line="276" w:lineRule="auto"/>
        <w:ind w:left="426" w:hanging="426"/>
        <w:contextualSpacing/>
        <w:jc w:val="both"/>
        <w:textAlignment w:val="baseline"/>
        <w:rPr>
          <w:rFonts w:ascii="Times New Roman" w:eastAsia="Times New Roman" w:hAnsi="Times New Roman" w:cs="Times New Roman"/>
          <w:b/>
          <w:i/>
          <w:lang w:eastAsia="pl-PL"/>
        </w:rPr>
      </w:pPr>
      <w:r w:rsidRPr="004D3BE3">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w:t>
      </w:r>
      <w:proofErr w:type="spellStart"/>
      <w:r w:rsidRPr="004D3BE3">
        <w:rPr>
          <w:rFonts w:ascii="Times New Roman" w:eastAsia="Times New Roman" w:hAnsi="Times New Roman" w:cs="Times New Roman"/>
          <w:lang w:eastAsia="pl-PL"/>
        </w:rPr>
        <w:t>Pzp</w:t>
      </w:r>
      <w:proofErr w:type="spellEnd"/>
      <w:r w:rsidRPr="004D3BE3">
        <w:rPr>
          <w:rFonts w:ascii="Times New Roman" w:eastAsia="Times New Roman" w:hAnsi="Times New Roman" w:cs="Times New Roman"/>
          <w:lang w:eastAsia="pl-PL"/>
        </w:rPr>
        <w:t xml:space="preserve">, związanym z udziałem w postępowaniu o udzielenie zamówienia publicznego; konsekwencje niepodania określonych danych wynikają z ustawy </w:t>
      </w:r>
      <w:proofErr w:type="spellStart"/>
      <w:r w:rsidRPr="004D3BE3">
        <w:rPr>
          <w:rFonts w:ascii="Times New Roman" w:eastAsia="Times New Roman" w:hAnsi="Times New Roman" w:cs="Times New Roman"/>
          <w:lang w:eastAsia="pl-PL"/>
        </w:rPr>
        <w:t>Pzp</w:t>
      </w:r>
      <w:proofErr w:type="spellEnd"/>
      <w:r w:rsidRPr="004D3BE3">
        <w:rPr>
          <w:rFonts w:ascii="Times New Roman" w:eastAsia="Times New Roman" w:hAnsi="Times New Roman" w:cs="Times New Roman"/>
          <w:lang w:eastAsia="pl-PL"/>
        </w:rPr>
        <w:t xml:space="preserve">;  </w:t>
      </w:r>
    </w:p>
    <w:p w14:paraId="32B30952" w14:textId="77777777" w:rsidR="00F948AA" w:rsidRPr="004D3BE3" w:rsidRDefault="00F948AA" w:rsidP="00694E16">
      <w:pPr>
        <w:widowControl w:val="0"/>
        <w:numPr>
          <w:ilvl w:val="0"/>
          <w:numId w:val="33"/>
        </w:numPr>
        <w:suppressAutoHyphens/>
        <w:autoSpaceDN w:val="0"/>
        <w:spacing w:after="150" w:line="276" w:lineRule="auto"/>
        <w:ind w:left="426" w:hanging="426"/>
        <w:contextualSpacing/>
        <w:jc w:val="both"/>
        <w:textAlignment w:val="baseline"/>
        <w:rPr>
          <w:rFonts w:ascii="Times New Roman" w:eastAsia="Calibri" w:hAnsi="Times New Roman" w:cs="Times New Roman"/>
        </w:rPr>
      </w:pPr>
      <w:r w:rsidRPr="004D3BE3">
        <w:rPr>
          <w:rFonts w:ascii="Times New Roman" w:eastAsia="Times New Roman" w:hAnsi="Times New Roman" w:cs="Times New Roman"/>
          <w:lang w:eastAsia="pl-PL"/>
        </w:rPr>
        <w:t>w odniesieniu do Pani/Pana danych osobowych decyzje nie będą podejmowane w sposób zautomatyzowany, stosowanie do art. 22 RODO;</w:t>
      </w:r>
    </w:p>
    <w:p w14:paraId="1979590C" w14:textId="77777777" w:rsidR="00F948AA" w:rsidRPr="004D3BE3" w:rsidRDefault="00F948AA" w:rsidP="00694E16">
      <w:pPr>
        <w:widowControl w:val="0"/>
        <w:numPr>
          <w:ilvl w:val="0"/>
          <w:numId w:val="33"/>
        </w:numPr>
        <w:suppressAutoHyphens/>
        <w:autoSpaceDN w:val="0"/>
        <w:spacing w:after="150" w:line="276" w:lineRule="auto"/>
        <w:ind w:left="426" w:hanging="426"/>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posiada Pani/Pan:</w:t>
      </w:r>
    </w:p>
    <w:p w14:paraId="5F59D50F" w14:textId="77777777" w:rsidR="00F948AA" w:rsidRPr="004D3BE3" w:rsidRDefault="00F948AA" w:rsidP="00694E16">
      <w:pPr>
        <w:widowControl w:val="0"/>
        <w:numPr>
          <w:ilvl w:val="0"/>
          <w:numId w:val="34"/>
        </w:numPr>
        <w:suppressAutoHyphens/>
        <w:autoSpaceDN w:val="0"/>
        <w:spacing w:after="150" w:line="276" w:lineRule="auto"/>
        <w:ind w:left="709"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na podstawie art. 15 RODO prawo dostępu do danych osobowych Pani/Pana dotyczących;</w:t>
      </w:r>
    </w:p>
    <w:p w14:paraId="144F8707" w14:textId="77777777" w:rsidR="00F948AA" w:rsidRPr="004D3BE3" w:rsidRDefault="00F948AA" w:rsidP="00694E16">
      <w:pPr>
        <w:widowControl w:val="0"/>
        <w:numPr>
          <w:ilvl w:val="0"/>
          <w:numId w:val="34"/>
        </w:numPr>
        <w:suppressAutoHyphens/>
        <w:autoSpaceDN w:val="0"/>
        <w:spacing w:after="150" w:line="276" w:lineRule="auto"/>
        <w:ind w:left="709"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na podstawie art. 16 RODO prawo do sprostowania Pani/Pana danych osobowych </w:t>
      </w:r>
      <w:r w:rsidRPr="004D3BE3">
        <w:rPr>
          <w:rFonts w:ascii="Times New Roman" w:eastAsia="Times New Roman" w:hAnsi="Times New Roman" w:cs="Times New Roman"/>
          <w:b/>
          <w:vertAlign w:val="superscript"/>
          <w:lang w:eastAsia="pl-PL"/>
        </w:rPr>
        <w:t>**</w:t>
      </w:r>
      <w:r w:rsidRPr="004D3BE3">
        <w:rPr>
          <w:rFonts w:ascii="Times New Roman" w:eastAsia="Times New Roman" w:hAnsi="Times New Roman" w:cs="Times New Roman"/>
          <w:lang w:eastAsia="pl-PL"/>
        </w:rPr>
        <w:t>;</w:t>
      </w:r>
    </w:p>
    <w:p w14:paraId="49FBE492" w14:textId="77777777" w:rsidR="00F948AA" w:rsidRPr="004D3BE3" w:rsidRDefault="00F948AA" w:rsidP="00694E16">
      <w:pPr>
        <w:widowControl w:val="0"/>
        <w:numPr>
          <w:ilvl w:val="0"/>
          <w:numId w:val="34"/>
        </w:numPr>
        <w:suppressAutoHyphens/>
        <w:autoSpaceDN w:val="0"/>
        <w:spacing w:after="150" w:line="276" w:lineRule="auto"/>
        <w:ind w:left="709" w:hanging="283"/>
        <w:contextualSpacing/>
        <w:jc w:val="both"/>
        <w:textAlignment w:val="baseline"/>
        <w:rPr>
          <w:rFonts w:ascii="Times New Roman" w:eastAsia="Times New Roman" w:hAnsi="Times New Roman" w:cs="Times New Roman"/>
          <w:lang w:eastAsia="pl-PL"/>
        </w:rPr>
      </w:pPr>
      <w:r w:rsidRPr="004D3BE3">
        <w:rPr>
          <w:rFonts w:ascii="Times New Roman" w:eastAsia="Times New Roman" w:hAnsi="Times New Roman" w:cs="Times New Roman"/>
          <w:lang w:eastAsia="pl-PL"/>
        </w:rPr>
        <w:t xml:space="preserve">na podstawie art. 18 RODO prawo żądania od administratora ograniczenia przetwarzania danych osobowych z zastrzeżeniem przypadków, o których mowa w art. 18 ust. 2 RODO ***;  </w:t>
      </w:r>
    </w:p>
    <w:p w14:paraId="5F7C8463" w14:textId="77777777" w:rsidR="00F948AA" w:rsidRPr="004D3BE3" w:rsidRDefault="00F948AA" w:rsidP="00694E16">
      <w:pPr>
        <w:widowControl w:val="0"/>
        <w:numPr>
          <w:ilvl w:val="0"/>
          <w:numId w:val="34"/>
        </w:numPr>
        <w:suppressAutoHyphens/>
        <w:autoSpaceDN w:val="0"/>
        <w:spacing w:after="150" w:line="276" w:lineRule="auto"/>
        <w:ind w:left="709" w:hanging="283"/>
        <w:contextualSpacing/>
        <w:jc w:val="both"/>
        <w:textAlignment w:val="baseline"/>
        <w:rPr>
          <w:rFonts w:ascii="Times New Roman" w:eastAsia="Times New Roman" w:hAnsi="Times New Roman" w:cs="Times New Roman"/>
          <w:i/>
          <w:lang w:eastAsia="pl-PL"/>
        </w:rPr>
      </w:pPr>
      <w:r w:rsidRPr="004D3BE3">
        <w:rPr>
          <w:rFonts w:ascii="Times New Roman" w:eastAsia="Times New Roman" w:hAnsi="Times New Roman" w:cs="Times New Roman"/>
          <w:lang w:eastAsia="pl-PL"/>
        </w:rPr>
        <w:t>prawo do wniesienia skargi do Prezesa Urzędu Ochrony Danych Osobowych, gdy uzna Pani/Pan, że przetwarzanie danych osobowych Pani/Pana dotyczących narusza przepisy RODO;</w:t>
      </w:r>
    </w:p>
    <w:p w14:paraId="46EFB184" w14:textId="77777777" w:rsidR="00F948AA" w:rsidRPr="004D3BE3" w:rsidRDefault="00F948AA" w:rsidP="00694E16">
      <w:pPr>
        <w:widowControl w:val="0"/>
        <w:numPr>
          <w:ilvl w:val="0"/>
          <w:numId w:val="33"/>
        </w:numPr>
        <w:suppressAutoHyphens/>
        <w:autoSpaceDN w:val="0"/>
        <w:spacing w:after="150" w:line="276" w:lineRule="auto"/>
        <w:ind w:left="426" w:hanging="426"/>
        <w:contextualSpacing/>
        <w:jc w:val="both"/>
        <w:textAlignment w:val="baseline"/>
        <w:rPr>
          <w:rFonts w:ascii="Times New Roman" w:eastAsia="Times New Roman" w:hAnsi="Times New Roman" w:cs="Times New Roman"/>
          <w:i/>
          <w:lang w:eastAsia="pl-PL"/>
        </w:rPr>
      </w:pPr>
      <w:r w:rsidRPr="004D3BE3">
        <w:rPr>
          <w:rFonts w:ascii="Times New Roman" w:eastAsia="Times New Roman" w:hAnsi="Times New Roman" w:cs="Times New Roman"/>
          <w:lang w:eastAsia="pl-PL"/>
        </w:rPr>
        <w:t>nie przysługuje Pani/Panu:</w:t>
      </w:r>
    </w:p>
    <w:p w14:paraId="7479EFD7" w14:textId="77777777" w:rsidR="00F948AA" w:rsidRPr="004D3BE3" w:rsidRDefault="00F948AA" w:rsidP="00694E16">
      <w:pPr>
        <w:widowControl w:val="0"/>
        <w:numPr>
          <w:ilvl w:val="0"/>
          <w:numId w:val="35"/>
        </w:numPr>
        <w:suppressAutoHyphens/>
        <w:autoSpaceDN w:val="0"/>
        <w:spacing w:after="150" w:line="276" w:lineRule="auto"/>
        <w:ind w:left="709" w:hanging="283"/>
        <w:contextualSpacing/>
        <w:jc w:val="both"/>
        <w:textAlignment w:val="baseline"/>
        <w:rPr>
          <w:rFonts w:ascii="Times New Roman" w:eastAsia="Times New Roman" w:hAnsi="Times New Roman" w:cs="Times New Roman"/>
          <w:i/>
          <w:lang w:eastAsia="pl-PL"/>
        </w:rPr>
      </w:pPr>
      <w:r w:rsidRPr="004D3BE3">
        <w:rPr>
          <w:rFonts w:ascii="Times New Roman" w:eastAsia="Times New Roman" w:hAnsi="Times New Roman" w:cs="Times New Roman"/>
          <w:lang w:eastAsia="pl-PL"/>
        </w:rPr>
        <w:t xml:space="preserve">w związku z art. 17 ust. 3 </w:t>
      </w:r>
      <w:proofErr w:type="spellStart"/>
      <w:proofErr w:type="gramStart"/>
      <w:r w:rsidRPr="004D3BE3">
        <w:rPr>
          <w:rFonts w:ascii="Times New Roman" w:eastAsia="Times New Roman" w:hAnsi="Times New Roman" w:cs="Times New Roman"/>
          <w:lang w:eastAsia="pl-PL"/>
        </w:rPr>
        <w:t>lit.b</w:t>
      </w:r>
      <w:proofErr w:type="spellEnd"/>
      <w:proofErr w:type="gramEnd"/>
      <w:r w:rsidRPr="004D3BE3">
        <w:rPr>
          <w:rFonts w:ascii="Times New Roman" w:eastAsia="Times New Roman" w:hAnsi="Times New Roman" w:cs="Times New Roman"/>
          <w:lang w:eastAsia="pl-PL"/>
        </w:rPr>
        <w:t>, d lub e RODO prawo do usunięcia danych osobowych;</w:t>
      </w:r>
    </w:p>
    <w:p w14:paraId="04F2F19C" w14:textId="77777777" w:rsidR="00F948AA" w:rsidRPr="004D3BE3" w:rsidRDefault="00F948AA" w:rsidP="00694E16">
      <w:pPr>
        <w:widowControl w:val="0"/>
        <w:numPr>
          <w:ilvl w:val="0"/>
          <w:numId w:val="35"/>
        </w:numPr>
        <w:suppressAutoHyphens/>
        <w:autoSpaceDN w:val="0"/>
        <w:spacing w:after="150" w:line="276" w:lineRule="auto"/>
        <w:ind w:left="709" w:hanging="283"/>
        <w:contextualSpacing/>
        <w:jc w:val="both"/>
        <w:textAlignment w:val="baseline"/>
        <w:rPr>
          <w:rFonts w:ascii="Times New Roman" w:eastAsia="Times New Roman" w:hAnsi="Times New Roman" w:cs="Times New Roman"/>
          <w:b/>
          <w:i/>
          <w:lang w:eastAsia="pl-PL"/>
        </w:rPr>
      </w:pPr>
      <w:r w:rsidRPr="004D3BE3">
        <w:rPr>
          <w:rFonts w:ascii="Times New Roman" w:eastAsia="Times New Roman" w:hAnsi="Times New Roman" w:cs="Times New Roman"/>
          <w:lang w:eastAsia="pl-PL"/>
        </w:rPr>
        <w:t>prawo do przenoszenia danych osobowych, o którym mowa w art. 20 RODO;</w:t>
      </w:r>
    </w:p>
    <w:p w14:paraId="772BB3BA" w14:textId="77777777" w:rsidR="00F948AA" w:rsidRPr="004D3BE3" w:rsidRDefault="00F948AA" w:rsidP="00694E16">
      <w:pPr>
        <w:widowControl w:val="0"/>
        <w:numPr>
          <w:ilvl w:val="0"/>
          <w:numId w:val="35"/>
        </w:numPr>
        <w:suppressAutoHyphens/>
        <w:autoSpaceDN w:val="0"/>
        <w:spacing w:after="150" w:line="276" w:lineRule="auto"/>
        <w:ind w:left="709" w:hanging="283"/>
        <w:contextualSpacing/>
        <w:jc w:val="both"/>
        <w:textAlignment w:val="baseline"/>
        <w:rPr>
          <w:rFonts w:ascii="Times New Roman" w:eastAsia="Times New Roman" w:hAnsi="Times New Roman" w:cs="Times New Roman"/>
          <w:b/>
          <w:i/>
          <w:lang w:eastAsia="pl-PL"/>
        </w:rPr>
      </w:pPr>
      <w:r w:rsidRPr="004D3BE3">
        <w:rPr>
          <w:rFonts w:ascii="Times New Roman" w:eastAsia="Times New Roman" w:hAnsi="Times New Roman" w:cs="Times New Roman"/>
          <w:b/>
          <w:lang w:eastAsia="pl-PL"/>
        </w:rPr>
        <w:t>na podstawie art. 21 RODO prawo sprzeciwu, wobec przetwarzania danych osobowych, gdyż podstawą prawną przetwarzania Pani/Pana danych osobowych jest art. 6 ust. 1 lit. c RODO</w:t>
      </w:r>
      <w:r w:rsidRPr="004D3BE3">
        <w:rPr>
          <w:rFonts w:ascii="Times New Roman" w:eastAsia="Times New Roman" w:hAnsi="Times New Roman" w:cs="Times New Roman"/>
          <w:lang w:eastAsia="pl-PL"/>
        </w:rPr>
        <w:t>.</w:t>
      </w:r>
      <w:r w:rsidRPr="004D3BE3">
        <w:rPr>
          <w:rFonts w:ascii="Times New Roman" w:eastAsia="Times New Roman" w:hAnsi="Times New Roman" w:cs="Times New Roman"/>
          <w:b/>
          <w:lang w:eastAsia="pl-PL"/>
        </w:rPr>
        <w:t xml:space="preserve"> </w:t>
      </w:r>
    </w:p>
    <w:p w14:paraId="629AE067" w14:textId="77777777" w:rsidR="00F948AA" w:rsidRPr="004D3BE3" w:rsidRDefault="00F948AA" w:rsidP="00694E16">
      <w:pPr>
        <w:widowControl w:val="0"/>
        <w:numPr>
          <w:ilvl w:val="0"/>
          <w:numId w:val="35"/>
        </w:numPr>
        <w:suppressAutoHyphens/>
        <w:autoSpaceDN w:val="0"/>
        <w:spacing w:after="150" w:line="276" w:lineRule="auto"/>
        <w:jc w:val="both"/>
        <w:textAlignment w:val="baseline"/>
        <w:rPr>
          <w:rFonts w:ascii="Times New Roman" w:eastAsia="Times New Roman" w:hAnsi="Times New Roman" w:cs="Times New Roman"/>
          <w:i/>
          <w:lang w:eastAsia="pl-PL"/>
        </w:rPr>
      </w:pPr>
      <w:r w:rsidRPr="004D3BE3">
        <w:rPr>
          <w:rFonts w:ascii="Times New Roman" w:eastAsia="Times New Roman" w:hAnsi="Times New Roman" w:cs="Times New Roman"/>
          <w:b/>
          <w:i/>
          <w:vertAlign w:val="superscript"/>
          <w:lang w:eastAsia="pl-PL"/>
        </w:rPr>
        <w:t>*</w:t>
      </w:r>
      <w:r w:rsidRPr="004D3BE3">
        <w:rPr>
          <w:rFonts w:ascii="Times New Roman" w:eastAsia="Times New Roman" w:hAnsi="Times New Roman" w:cs="Times New Roman"/>
          <w:b/>
          <w:i/>
          <w:lang w:eastAsia="pl-PL"/>
        </w:rPr>
        <w:t xml:space="preserve"> Wyjaśnienie:</w:t>
      </w:r>
      <w:r w:rsidRPr="004D3BE3">
        <w:rPr>
          <w:rFonts w:ascii="Times New Roman" w:eastAsia="Times New Roman" w:hAnsi="Times New Roman" w:cs="Times New Roman"/>
          <w:i/>
          <w:lang w:eastAsia="pl-PL"/>
        </w:rPr>
        <w:t xml:space="preserve"> informacja w tym zakresie jest wymagana, jeżeli w odniesieniu do danego administratora lub podmiotu przetwarzającego istnieje obowiązek wyznaczenia inspektora ochrony danych osobowych.</w:t>
      </w:r>
    </w:p>
    <w:p w14:paraId="6A9FB6BE" w14:textId="77777777" w:rsidR="00F948AA" w:rsidRPr="004D3BE3" w:rsidRDefault="00F948AA" w:rsidP="00694E16">
      <w:pPr>
        <w:widowControl w:val="0"/>
        <w:numPr>
          <w:ilvl w:val="0"/>
          <w:numId w:val="35"/>
        </w:numPr>
        <w:suppressAutoHyphens/>
        <w:autoSpaceDN w:val="0"/>
        <w:spacing w:after="0" w:line="276" w:lineRule="auto"/>
        <w:jc w:val="both"/>
        <w:textAlignment w:val="baseline"/>
        <w:rPr>
          <w:rFonts w:ascii="Times New Roman" w:eastAsia="Calibri" w:hAnsi="Times New Roman" w:cs="Times New Roman"/>
          <w:i/>
        </w:rPr>
      </w:pPr>
      <w:r w:rsidRPr="004D3BE3">
        <w:rPr>
          <w:rFonts w:ascii="Times New Roman" w:eastAsia="Times New Roman" w:hAnsi="Times New Roman" w:cs="Times New Roman"/>
          <w:b/>
          <w:i/>
          <w:vertAlign w:val="superscript"/>
          <w:lang w:eastAsia="pl-PL"/>
        </w:rPr>
        <w:lastRenderedPageBreak/>
        <w:t xml:space="preserve">** </w:t>
      </w:r>
      <w:r w:rsidRPr="004D3BE3">
        <w:rPr>
          <w:rFonts w:ascii="Times New Roman" w:eastAsia="Times New Roman" w:hAnsi="Times New Roman" w:cs="Times New Roman"/>
          <w:b/>
          <w:i/>
          <w:lang w:eastAsia="pl-PL"/>
        </w:rPr>
        <w:t>Wyjaśnienie:</w:t>
      </w:r>
      <w:r w:rsidRPr="004D3BE3">
        <w:rPr>
          <w:rFonts w:ascii="Times New Roman" w:eastAsia="Times New Roman" w:hAnsi="Times New Roman" w:cs="Times New Roman"/>
          <w:i/>
          <w:lang w:eastAsia="pl-PL"/>
        </w:rPr>
        <w:t xml:space="preserve"> skorzystanie z prawa do sprostowania nie może skutkować zmianą wyniku postępowania</w:t>
      </w:r>
      <w:r w:rsidRPr="004D3BE3">
        <w:rPr>
          <w:rFonts w:ascii="Times New Roman" w:eastAsia="Times New Roman" w:hAnsi="Times New Roman" w:cs="Times New Roman"/>
          <w:i/>
          <w:lang w:eastAsia="pl-PL"/>
        </w:rPr>
        <w:br/>
        <w:t xml:space="preserve">o udzielenie zamówienia publicznego ani zmianą postanowień umowy w zakresie niezgodnym z ustawą </w:t>
      </w:r>
      <w:proofErr w:type="spellStart"/>
      <w:r w:rsidRPr="004D3BE3">
        <w:rPr>
          <w:rFonts w:ascii="Times New Roman" w:eastAsia="Times New Roman" w:hAnsi="Times New Roman" w:cs="Times New Roman"/>
          <w:i/>
          <w:lang w:eastAsia="pl-PL"/>
        </w:rPr>
        <w:t>Pzp</w:t>
      </w:r>
      <w:proofErr w:type="spellEnd"/>
      <w:r w:rsidRPr="004D3BE3">
        <w:rPr>
          <w:rFonts w:ascii="Times New Roman" w:eastAsia="Times New Roman" w:hAnsi="Times New Roman" w:cs="Times New Roman"/>
          <w:i/>
          <w:lang w:eastAsia="pl-PL"/>
        </w:rPr>
        <w:t xml:space="preserve"> oraz nie może naruszać integralności protokołu oraz jego załączników.</w:t>
      </w:r>
    </w:p>
    <w:p w14:paraId="0C328360" w14:textId="77777777" w:rsidR="00F948AA" w:rsidRPr="004D3BE3" w:rsidRDefault="00F948AA" w:rsidP="00694E16">
      <w:pPr>
        <w:widowControl w:val="0"/>
        <w:numPr>
          <w:ilvl w:val="0"/>
          <w:numId w:val="35"/>
        </w:numPr>
        <w:suppressAutoHyphens/>
        <w:autoSpaceDN w:val="0"/>
        <w:spacing w:after="0" w:line="276" w:lineRule="auto"/>
        <w:jc w:val="center"/>
        <w:textAlignment w:val="baseline"/>
        <w:rPr>
          <w:rFonts w:ascii="Times New Roman" w:eastAsia="Times New Roman" w:hAnsi="Times New Roman" w:cs="Times New Roman"/>
          <w:i/>
          <w:lang w:eastAsia="pl-PL"/>
        </w:rPr>
      </w:pPr>
      <w:r w:rsidRPr="004D3BE3">
        <w:rPr>
          <w:rFonts w:ascii="Times New Roman" w:eastAsia="Times New Roman" w:hAnsi="Times New Roman" w:cs="Times New Roman"/>
          <w:b/>
          <w:i/>
          <w:vertAlign w:val="superscript"/>
          <w:lang w:eastAsia="pl-PL"/>
        </w:rPr>
        <w:t xml:space="preserve">*** </w:t>
      </w:r>
      <w:r w:rsidRPr="004D3BE3">
        <w:rPr>
          <w:rFonts w:ascii="Times New Roman" w:eastAsia="Times New Roman" w:hAnsi="Times New Roman" w:cs="Times New Roman"/>
          <w:b/>
          <w:i/>
          <w:lang w:eastAsia="pl-PL"/>
        </w:rPr>
        <w:t>Wyjaśnienie:</w:t>
      </w:r>
      <w:r w:rsidRPr="004D3BE3">
        <w:rPr>
          <w:rFonts w:ascii="Times New Roman" w:eastAsia="Times New Roman" w:hAnsi="Times New Roman" w:cs="Times New Roman"/>
          <w:i/>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F948AA" w:rsidRPr="004D3BE3" w:rsidSect="00A749EF">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77A98" w14:textId="77777777" w:rsidR="007C59E7" w:rsidRDefault="007C59E7">
      <w:pPr>
        <w:spacing w:after="0" w:line="240" w:lineRule="auto"/>
      </w:pPr>
      <w:r>
        <w:separator/>
      </w:r>
    </w:p>
  </w:endnote>
  <w:endnote w:type="continuationSeparator" w:id="0">
    <w:p w14:paraId="609919E0" w14:textId="77777777" w:rsidR="007C59E7" w:rsidRDefault="007C5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imesNewRomanPSMT">
    <w:altName w:val="Yu Gothic"/>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0085005"/>
      <w:docPartObj>
        <w:docPartGallery w:val="Page Numbers (Bottom of Page)"/>
        <w:docPartUnique/>
      </w:docPartObj>
    </w:sdtPr>
    <w:sdtContent>
      <w:p w14:paraId="11398BE4" w14:textId="2630F2E6" w:rsidR="0052303A" w:rsidRDefault="0052303A">
        <w:pPr>
          <w:pStyle w:val="Stopka"/>
          <w:jc w:val="right"/>
        </w:pPr>
        <w:r>
          <w:fldChar w:fldCharType="begin"/>
        </w:r>
        <w:r>
          <w:instrText>PAGE   \* MERGEFORMAT</w:instrText>
        </w:r>
        <w:r>
          <w:fldChar w:fldCharType="separate"/>
        </w:r>
        <w:r w:rsidR="00501931">
          <w:rPr>
            <w:noProof/>
          </w:rPr>
          <w:t>1</w:t>
        </w:r>
        <w:r>
          <w:fldChar w:fldCharType="end"/>
        </w:r>
      </w:p>
    </w:sdtContent>
  </w:sdt>
  <w:p w14:paraId="3644A82D" w14:textId="77777777" w:rsidR="0052303A" w:rsidRDefault="005230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75DC7" w14:textId="77777777" w:rsidR="007C59E7" w:rsidRDefault="007C59E7">
      <w:pPr>
        <w:spacing w:after="0" w:line="240" w:lineRule="auto"/>
      </w:pPr>
      <w:r>
        <w:separator/>
      </w:r>
    </w:p>
  </w:footnote>
  <w:footnote w:type="continuationSeparator" w:id="0">
    <w:p w14:paraId="0B5F6904" w14:textId="77777777" w:rsidR="007C59E7" w:rsidRDefault="007C5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B2A45" w14:textId="0BF83E5A" w:rsidR="0052303A" w:rsidRPr="00B05008" w:rsidRDefault="009D74CE" w:rsidP="00A749EF">
    <w:pPr>
      <w:tabs>
        <w:tab w:val="center" w:pos="4536"/>
        <w:tab w:val="right" w:pos="9072"/>
      </w:tabs>
      <w:spacing w:after="0" w:line="360" w:lineRule="auto"/>
      <w:jc w:val="center"/>
      <w:rPr>
        <w:rFonts w:ascii="Arial" w:eastAsia="Calibri" w:hAnsi="Arial" w:cs="Times New Roman"/>
        <w:sz w:val="16"/>
      </w:rPr>
    </w:pPr>
    <w:r w:rsidRPr="005302BF">
      <w:rPr>
        <w:noProof/>
      </w:rPr>
      <w:drawing>
        <wp:inline distT="0" distB="0" distL="0" distR="0" wp14:anchorId="4095E63D" wp14:editId="12720AEC">
          <wp:extent cx="5760720" cy="479425"/>
          <wp:effectExtent l="0" t="0" r="0" b="0"/>
          <wp:docPr id="10480616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9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284"/>
        </w:tabs>
        <w:ind w:left="28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C75E0788"/>
    <w:name w:val="WW8Num3"/>
    <w:lvl w:ilvl="0">
      <w:start w:val="1"/>
      <w:numFmt w:val="decimal"/>
      <w:lvlText w:val="%1."/>
      <w:lvlJc w:val="left"/>
      <w:pPr>
        <w:tabs>
          <w:tab w:val="num" w:pos="0"/>
        </w:tabs>
        <w:ind w:left="720" w:hanging="360"/>
      </w:pPr>
      <w:rPr>
        <w:rFonts w:hint="default"/>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7"/>
    <w:multiLevelType w:val="singleLevel"/>
    <w:tmpl w:val="0778CBB0"/>
    <w:name w:val="WW8Num7"/>
    <w:lvl w:ilvl="0">
      <w:start w:val="1"/>
      <w:numFmt w:val="decimal"/>
      <w:lvlText w:val="%1."/>
      <w:lvlJc w:val="left"/>
      <w:pPr>
        <w:tabs>
          <w:tab w:val="num" w:pos="0"/>
        </w:tabs>
        <w:ind w:left="420" w:hanging="360"/>
      </w:pPr>
      <w:rPr>
        <w:rFonts w:hint="default"/>
        <w:b w:val="0"/>
        <w:sz w:val="24"/>
        <w:szCs w:val="24"/>
      </w:rPr>
    </w:lvl>
  </w:abstractNum>
  <w:abstractNum w:abstractNumId="3" w15:restartNumberingAfterBreak="0">
    <w:nsid w:val="0000000A"/>
    <w:multiLevelType w:val="multilevel"/>
    <w:tmpl w:val="0000000A"/>
    <w:name w:val="WW8Num10"/>
    <w:lvl w:ilvl="0">
      <w:start w:val="1"/>
      <w:numFmt w:val="bullet"/>
      <w:lvlText w:val=""/>
      <w:lvlJc w:val="left"/>
      <w:pPr>
        <w:tabs>
          <w:tab w:val="num" w:pos="644"/>
        </w:tabs>
        <w:ind w:left="644" w:hanging="360"/>
      </w:pPr>
      <w:rPr>
        <w:rFonts w:ascii="Symbol" w:hAnsi="Symbol"/>
        <w:b w:val="0"/>
        <w:kern w:val="2"/>
        <w:sz w:val="18"/>
      </w:rPr>
    </w:lvl>
    <w:lvl w:ilvl="1">
      <w:start w:val="1"/>
      <w:numFmt w:val="decimal"/>
      <w:lvlText w:val="%2."/>
      <w:lvlJc w:val="left"/>
      <w:pPr>
        <w:tabs>
          <w:tab w:val="num" w:pos="1004"/>
        </w:tabs>
        <w:ind w:left="1004" w:hanging="360"/>
      </w:pPr>
      <w:rPr>
        <w:rFonts w:ascii="Symbol" w:hAnsi="Symbol" w:cs="Symbol"/>
      </w:rPr>
    </w:lvl>
    <w:lvl w:ilvl="2">
      <w:start w:val="1"/>
      <w:numFmt w:val="decimal"/>
      <w:lvlText w:val="%3."/>
      <w:lvlJc w:val="left"/>
      <w:pPr>
        <w:tabs>
          <w:tab w:val="num" w:pos="1364"/>
        </w:tabs>
        <w:ind w:left="1364" w:hanging="360"/>
      </w:pPr>
      <w:rPr>
        <w:rFonts w:cs="Times New Roman"/>
      </w:rPr>
    </w:lvl>
    <w:lvl w:ilvl="3">
      <w:start w:val="1"/>
      <w:numFmt w:val="decimal"/>
      <w:lvlText w:val="%4."/>
      <w:lvlJc w:val="left"/>
      <w:pPr>
        <w:tabs>
          <w:tab w:val="num" w:pos="1724"/>
        </w:tabs>
        <w:ind w:left="1724" w:hanging="360"/>
      </w:pPr>
      <w:rPr>
        <w:rFonts w:cs="Times New Roman"/>
      </w:rPr>
    </w:lvl>
    <w:lvl w:ilvl="4">
      <w:start w:val="1"/>
      <w:numFmt w:val="decimal"/>
      <w:lvlText w:val="%5."/>
      <w:lvlJc w:val="left"/>
      <w:pPr>
        <w:tabs>
          <w:tab w:val="num" w:pos="2084"/>
        </w:tabs>
        <w:ind w:left="2084" w:hanging="360"/>
      </w:pPr>
      <w:rPr>
        <w:rFonts w:cs="Times New Roman"/>
      </w:rPr>
    </w:lvl>
    <w:lvl w:ilvl="5">
      <w:start w:val="1"/>
      <w:numFmt w:val="decimal"/>
      <w:lvlText w:val="%6."/>
      <w:lvlJc w:val="left"/>
      <w:pPr>
        <w:tabs>
          <w:tab w:val="num" w:pos="2444"/>
        </w:tabs>
        <w:ind w:left="2444" w:hanging="360"/>
      </w:pPr>
      <w:rPr>
        <w:rFonts w:cs="Times New Roman"/>
      </w:rPr>
    </w:lvl>
    <w:lvl w:ilvl="6">
      <w:start w:val="1"/>
      <w:numFmt w:val="decimal"/>
      <w:lvlText w:val="%7."/>
      <w:lvlJc w:val="left"/>
      <w:pPr>
        <w:tabs>
          <w:tab w:val="num" w:pos="2804"/>
        </w:tabs>
        <w:ind w:left="2804" w:hanging="360"/>
      </w:pPr>
      <w:rPr>
        <w:rFonts w:cs="Times New Roman"/>
      </w:rPr>
    </w:lvl>
    <w:lvl w:ilvl="7">
      <w:start w:val="1"/>
      <w:numFmt w:val="decimal"/>
      <w:lvlText w:val="%8."/>
      <w:lvlJc w:val="left"/>
      <w:pPr>
        <w:tabs>
          <w:tab w:val="num" w:pos="3164"/>
        </w:tabs>
        <w:ind w:left="3164" w:hanging="360"/>
      </w:pPr>
      <w:rPr>
        <w:rFonts w:cs="Times New Roman"/>
      </w:rPr>
    </w:lvl>
    <w:lvl w:ilvl="8">
      <w:start w:val="1"/>
      <w:numFmt w:val="decimal"/>
      <w:lvlText w:val="%9."/>
      <w:lvlJc w:val="left"/>
      <w:pPr>
        <w:tabs>
          <w:tab w:val="num" w:pos="3524"/>
        </w:tabs>
        <w:ind w:left="3524" w:hanging="360"/>
      </w:pPr>
      <w:rPr>
        <w:rFonts w:cs="Times New Roman"/>
      </w:rPr>
    </w:lvl>
  </w:abstractNum>
  <w:abstractNum w:abstractNumId="4" w15:restartNumberingAfterBreak="0">
    <w:nsid w:val="0000000B"/>
    <w:multiLevelType w:val="multilevel"/>
    <w:tmpl w:val="0000000B"/>
    <w:name w:val="WW8Num11"/>
    <w:lvl w:ilvl="0">
      <w:start w:val="1"/>
      <w:numFmt w:val="lowerLetter"/>
      <w:lvlText w:val="%1)"/>
      <w:lvlJc w:val="left"/>
      <w:pPr>
        <w:tabs>
          <w:tab w:val="num" w:pos="720"/>
        </w:tabs>
        <w:ind w:left="720" w:hanging="360"/>
      </w:pPr>
      <w:rPr>
        <w:b w:val="0"/>
        <w:bCs w:val="0"/>
      </w:rPr>
    </w:lvl>
    <w:lvl w:ilvl="1">
      <w:start w:val="6"/>
      <w:numFmt w:val="decimal"/>
      <w:lvlText w:val="%2."/>
      <w:lvlJc w:val="left"/>
      <w:pPr>
        <w:tabs>
          <w:tab w:val="num" w:pos="1364"/>
        </w:tabs>
        <w:ind w:left="1364" w:hanging="284"/>
      </w:pPr>
      <w:rPr>
        <w:b w:val="0"/>
        <w:b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Arial" w:hAnsi="Arial"/>
        <w:b w:val="0"/>
        <w:bCs w:val="0"/>
      </w:rPr>
    </w:lvl>
  </w:abstractNum>
  <w:abstractNum w:abstractNumId="6" w15:restartNumberingAfterBreak="0">
    <w:nsid w:val="0000000D"/>
    <w:multiLevelType w:val="multilevel"/>
    <w:tmpl w:val="1F345DC2"/>
    <w:name w:val="WW8Num13"/>
    <w:lvl w:ilvl="0">
      <w:start w:val="1"/>
      <w:numFmt w:val="decimal"/>
      <w:lvlText w:val="%1)"/>
      <w:lvlJc w:val="left"/>
      <w:pPr>
        <w:tabs>
          <w:tab w:val="num" w:pos="0"/>
        </w:tabs>
        <w:ind w:left="720" w:hanging="360"/>
      </w:pPr>
      <w:rPr>
        <w:rFonts w:hint="default"/>
        <w:b w:val="0"/>
        <w:bCs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7"/>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Times New Roman" w:hAnsi="Times New Roman" w:cs="Times New Roman"/>
        <w:color w:val="FF0000"/>
        <w:kern w:val="1"/>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6"/>
    <w:multiLevelType w:val="multilevel"/>
    <w:tmpl w:val="91803D66"/>
    <w:name w:val="WW8Num22"/>
    <w:lvl w:ilvl="0">
      <w:start w:val="1"/>
      <w:numFmt w:val="decimal"/>
      <w:lvlText w:val="%1)"/>
      <w:lvlJc w:val="left"/>
      <w:pPr>
        <w:ind w:left="0" w:firstLine="0"/>
      </w:pPr>
      <w:rPr>
        <w:rFonts w:hint="default"/>
        <w:b w:val="0"/>
        <w:bCs w:val="0"/>
        <w:sz w:val="18"/>
        <w:szCs w:val="18"/>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9" w15:restartNumberingAfterBreak="0">
    <w:nsid w:val="00000017"/>
    <w:multiLevelType w:val="multilevel"/>
    <w:tmpl w:val="45AE75F0"/>
    <w:name w:val="WW8Num23"/>
    <w:lvl w:ilvl="0">
      <w:start w:val="1"/>
      <w:numFmt w:val="lowerLetter"/>
      <w:lvlText w:val="%1)"/>
      <w:lvlJc w:val="left"/>
      <w:pPr>
        <w:tabs>
          <w:tab w:val="num" w:pos="0"/>
        </w:tabs>
        <w:ind w:left="720" w:hanging="360"/>
      </w:pPr>
      <w:rPr>
        <w:rFonts w:ascii="Times New Roman" w:hAnsi="Times New Roman" w:cs="Times New Roman" w:hint="default"/>
        <w:b w:val="0"/>
        <w:i w:val="0"/>
        <w:shadow/>
      </w:rPr>
    </w:lvl>
    <w:lvl w:ilvl="1">
      <w:start w:val="1"/>
      <w:numFmt w:val="lowerLetter"/>
      <w:lvlText w:val="%2)"/>
      <w:lvlJc w:val="left"/>
      <w:pPr>
        <w:tabs>
          <w:tab w:val="num" w:pos="0"/>
        </w:tabs>
        <w:ind w:left="1440" w:hanging="360"/>
      </w:pPr>
      <w:rPr>
        <w:b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9"/>
    <w:multiLevelType w:val="singleLevel"/>
    <w:tmpl w:val="00000019"/>
    <w:name w:val="WW8Num25"/>
    <w:lvl w:ilvl="0">
      <w:start w:val="1"/>
      <w:numFmt w:val="lowerLetter"/>
      <w:lvlText w:val="%1)"/>
      <w:lvlJc w:val="left"/>
      <w:pPr>
        <w:tabs>
          <w:tab w:val="num" w:pos="0"/>
        </w:tabs>
        <w:ind w:left="2340" w:hanging="360"/>
      </w:pPr>
    </w:lvl>
  </w:abstractNum>
  <w:abstractNum w:abstractNumId="11" w15:restartNumberingAfterBreak="0">
    <w:nsid w:val="0000001A"/>
    <w:multiLevelType w:val="singleLevel"/>
    <w:tmpl w:val="0000001A"/>
    <w:name w:val="WW8Num26"/>
    <w:lvl w:ilvl="0">
      <w:start w:val="1"/>
      <w:numFmt w:val="decimal"/>
      <w:lvlText w:val="%1)"/>
      <w:lvlJc w:val="left"/>
      <w:pPr>
        <w:tabs>
          <w:tab w:val="num" w:pos="0"/>
        </w:tabs>
        <w:ind w:left="1440" w:hanging="360"/>
      </w:pPr>
      <w:rPr>
        <w:rFonts w:cs="Times New Roman"/>
        <w:strike w:val="0"/>
        <w:dstrike w:val="0"/>
        <w:color w:val="auto"/>
        <w:sz w:val="22"/>
        <w:szCs w:val="22"/>
      </w:rPr>
    </w:lvl>
  </w:abstractNum>
  <w:abstractNum w:abstractNumId="12" w15:restartNumberingAfterBreak="0">
    <w:nsid w:val="0000001D"/>
    <w:multiLevelType w:val="multilevel"/>
    <w:tmpl w:val="0000001D"/>
    <w:name w:val="WW8Num29"/>
    <w:lvl w:ilvl="0">
      <w:start w:val="1"/>
      <w:numFmt w:val="decimal"/>
      <w:lvlText w:val="%1."/>
      <w:lvlJc w:val="left"/>
      <w:pPr>
        <w:tabs>
          <w:tab w:val="num" w:pos="0"/>
        </w:tabs>
        <w:ind w:left="720" w:hanging="360"/>
      </w:pPr>
      <w:rPr>
        <w:rFonts w:ascii="Times New Roman" w:hAnsi="Times New Roman" w:cs="Times New Roman" w:hint="default"/>
        <w:color w:val="FF000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E"/>
    <w:multiLevelType w:val="multilevel"/>
    <w:tmpl w:val="C9963AAA"/>
    <w:name w:val="WW8Num30"/>
    <w:lvl w:ilvl="0">
      <w:start w:val="1"/>
      <w:numFmt w:val="lowerLetter"/>
      <w:lvlText w:val="%1)"/>
      <w:lvlJc w:val="left"/>
      <w:pPr>
        <w:tabs>
          <w:tab w:val="num" w:pos="720"/>
        </w:tabs>
        <w:ind w:left="720" w:hanging="360"/>
      </w:pPr>
      <w:rPr>
        <w:rFonts w:ascii="Arial" w:hAnsi="Arial" w:cs="Arial" w:hint="default"/>
        <w:color w:val="auto"/>
      </w:rPr>
    </w:lvl>
    <w:lvl w:ilvl="1">
      <w:start w:val="6"/>
      <w:numFmt w:val="decimal"/>
      <w:lvlText w:val="%2."/>
      <w:lvlJc w:val="left"/>
      <w:pPr>
        <w:tabs>
          <w:tab w:val="num" w:pos="1364"/>
        </w:tabs>
        <w:ind w:left="1364" w:hanging="284"/>
      </w:pPr>
      <w:rPr>
        <w:rFonts w:ascii="Arial" w:hAnsi="Arial" w:cs="Arial" w:hint="default"/>
        <w:color w:val="FF0000"/>
      </w:rPr>
    </w:lvl>
    <w:lvl w:ilvl="2">
      <w:start w:val="1"/>
      <w:numFmt w:val="lowerRoman"/>
      <w:lvlText w:val="%3."/>
      <w:lvlJc w:val="right"/>
      <w:pPr>
        <w:tabs>
          <w:tab w:val="num" w:pos="2160"/>
        </w:tabs>
        <w:ind w:left="2160" w:hanging="18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1"/>
    <w:multiLevelType w:val="multilevel"/>
    <w:tmpl w:val="82243F9E"/>
    <w:name w:val="WW8Num33"/>
    <w:lvl w:ilvl="0">
      <w:start w:val="1"/>
      <w:numFmt w:val="lowerLetter"/>
      <w:lvlText w:val="%1."/>
      <w:lvlJc w:val="left"/>
      <w:pPr>
        <w:tabs>
          <w:tab w:val="num" w:pos="720"/>
        </w:tabs>
        <w:ind w:left="720" w:hanging="360"/>
      </w:pPr>
      <w:rPr>
        <w:rFonts w:eastAsia="Times-Roman"/>
        <w:color w:val="FF0000"/>
        <w:sz w:val="22"/>
        <w:szCs w:val="22"/>
      </w:rPr>
    </w:lvl>
    <w:lvl w:ilvl="1">
      <w:start w:val="6"/>
      <w:numFmt w:val="decimal"/>
      <w:lvlText w:val="%2."/>
      <w:lvlJc w:val="left"/>
      <w:pPr>
        <w:tabs>
          <w:tab w:val="num" w:pos="1364"/>
        </w:tabs>
        <w:ind w:left="1364" w:hanging="284"/>
      </w:pPr>
      <w:rPr>
        <w:rFonts w:eastAsia="Times-Roman"/>
        <w:color w:val="FF000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sz w:val="24"/>
        <w:szCs w:val="24"/>
        <w:lang w:val="pl-PL"/>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23"/>
    <w:multiLevelType w:val="singleLevel"/>
    <w:tmpl w:val="F9D8691A"/>
    <w:name w:val="WW8Num35"/>
    <w:lvl w:ilvl="0">
      <w:start w:val="1"/>
      <w:numFmt w:val="decimal"/>
      <w:lvlText w:val="%1."/>
      <w:lvlJc w:val="left"/>
      <w:pPr>
        <w:tabs>
          <w:tab w:val="num" w:pos="0"/>
        </w:tabs>
        <w:ind w:left="720" w:hanging="360"/>
      </w:pPr>
      <w:rPr>
        <w:rFonts w:ascii="Arial" w:eastAsia="Times-Roman" w:hAnsi="Arial" w:cs="Arial" w:hint="default"/>
        <w:color w:val="auto"/>
        <w:sz w:val="22"/>
        <w:szCs w:val="22"/>
      </w:rPr>
    </w:lvl>
  </w:abstractNum>
  <w:abstractNum w:abstractNumId="16" w15:restartNumberingAfterBreak="0">
    <w:nsid w:val="00000024"/>
    <w:multiLevelType w:val="multilevel"/>
    <w:tmpl w:val="C46621FA"/>
    <w:name w:val="WW8Num36"/>
    <w:lvl w:ilvl="0">
      <w:start w:val="1"/>
      <w:numFmt w:val="decimal"/>
      <w:lvlText w:val="%1."/>
      <w:lvlJc w:val="left"/>
      <w:pPr>
        <w:tabs>
          <w:tab w:val="num" w:pos="283"/>
        </w:tabs>
        <w:ind w:left="283" w:hanging="283"/>
      </w:pPr>
      <w:rPr>
        <w:rFonts w:ascii="Arial" w:hAnsi="Arial" w:cs="Arial" w:hint="default"/>
      </w:rPr>
    </w:lvl>
    <w:lvl w:ilvl="1">
      <w:start w:val="1"/>
      <w:numFmt w:val="decimal"/>
      <w:lvlText w:val="%2."/>
      <w:lvlJc w:val="left"/>
      <w:pPr>
        <w:tabs>
          <w:tab w:val="num" w:pos="283"/>
        </w:tabs>
        <w:ind w:left="283"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rPr>
        <w:rFonts w:ascii="Symbol" w:hAnsi="Symbol" w:cs="Symbol" w:hint="default"/>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15:restartNumberingAfterBreak="0">
    <w:nsid w:val="00000028"/>
    <w:multiLevelType w:val="multilevel"/>
    <w:tmpl w:val="ABF6A0C0"/>
    <w:name w:val="WW8Num4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180"/>
      </w:pPr>
      <w:rPr>
        <w:b w:val="0"/>
        <w:bCs/>
        <w:color w:val="auto"/>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29"/>
    <w:multiLevelType w:val="singleLevel"/>
    <w:tmpl w:val="1B7CAC90"/>
    <w:name w:val="WW8Num41"/>
    <w:lvl w:ilvl="0">
      <w:start w:val="1"/>
      <w:numFmt w:val="lowerLetter"/>
      <w:lvlText w:val="%1)"/>
      <w:lvlJc w:val="left"/>
      <w:pPr>
        <w:tabs>
          <w:tab w:val="num" w:pos="0"/>
        </w:tabs>
        <w:ind w:left="720" w:hanging="360"/>
      </w:pPr>
      <w:rPr>
        <w:rFonts w:ascii="Arial" w:hAnsi="Arial" w:cs="Times New Roman"/>
        <w:color w:val="auto"/>
        <w:sz w:val="24"/>
        <w:szCs w:val="24"/>
      </w:rPr>
    </w:lvl>
  </w:abstractNum>
  <w:abstractNum w:abstractNumId="19" w15:restartNumberingAfterBreak="0">
    <w:nsid w:val="00000030"/>
    <w:multiLevelType w:val="singleLevel"/>
    <w:tmpl w:val="00000030"/>
    <w:name w:val="WW8Num48"/>
    <w:lvl w:ilvl="0">
      <w:start w:val="1"/>
      <w:numFmt w:val="decimal"/>
      <w:lvlText w:val="%1)"/>
      <w:lvlJc w:val="left"/>
      <w:pPr>
        <w:tabs>
          <w:tab w:val="num" w:pos="0"/>
        </w:tabs>
        <w:ind w:left="720" w:hanging="360"/>
      </w:pPr>
    </w:lvl>
  </w:abstractNum>
  <w:abstractNum w:abstractNumId="20" w15:restartNumberingAfterBreak="0">
    <w:nsid w:val="00000032"/>
    <w:multiLevelType w:val="singleLevel"/>
    <w:tmpl w:val="00000032"/>
    <w:name w:val="WW8Num50"/>
    <w:lvl w:ilvl="0">
      <w:start w:val="1"/>
      <w:numFmt w:val="bullet"/>
      <w:lvlText w:val=""/>
      <w:lvlJc w:val="left"/>
      <w:pPr>
        <w:tabs>
          <w:tab w:val="num" w:pos="0"/>
        </w:tabs>
        <w:ind w:left="1287" w:hanging="360"/>
      </w:pPr>
      <w:rPr>
        <w:rFonts w:ascii="Symbol" w:hAnsi="Symbol" w:cs="Wingdings" w:hint="default"/>
        <w:color w:val="auto"/>
        <w:sz w:val="22"/>
        <w:szCs w:val="22"/>
      </w:rPr>
    </w:lvl>
  </w:abstractNum>
  <w:abstractNum w:abstractNumId="21" w15:restartNumberingAfterBreak="0">
    <w:nsid w:val="00000033"/>
    <w:multiLevelType w:val="singleLevel"/>
    <w:tmpl w:val="9356BE5C"/>
    <w:name w:val="WW8Num51"/>
    <w:lvl w:ilvl="0">
      <w:start w:val="1"/>
      <w:numFmt w:val="bullet"/>
      <w:lvlText w:val="­"/>
      <w:lvlJc w:val="left"/>
      <w:pPr>
        <w:tabs>
          <w:tab w:val="num" w:pos="0"/>
        </w:tabs>
        <w:ind w:left="720" w:hanging="360"/>
      </w:pPr>
      <w:rPr>
        <w:rFonts w:ascii="Arial" w:hAnsi="Arial"/>
        <w:color w:val="auto"/>
        <w:sz w:val="22"/>
        <w:szCs w:val="22"/>
      </w:rPr>
    </w:lvl>
  </w:abstractNum>
  <w:abstractNum w:abstractNumId="22" w15:restartNumberingAfterBreak="0">
    <w:nsid w:val="00000035"/>
    <w:multiLevelType w:val="singleLevel"/>
    <w:tmpl w:val="00000035"/>
    <w:name w:val="WW8Num53"/>
    <w:lvl w:ilvl="0">
      <w:start w:val="1"/>
      <w:numFmt w:val="bullet"/>
      <w:lvlText w:val=""/>
      <w:lvlJc w:val="left"/>
      <w:pPr>
        <w:tabs>
          <w:tab w:val="num" w:pos="0"/>
        </w:tabs>
        <w:ind w:left="720" w:hanging="360"/>
      </w:pPr>
      <w:rPr>
        <w:rFonts w:ascii="Symbol" w:hAnsi="Symbol" w:cs="Times New Roman" w:hint="default"/>
        <w:color w:val="auto"/>
        <w:sz w:val="22"/>
      </w:rPr>
    </w:lvl>
  </w:abstractNum>
  <w:abstractNum w:abstractNumId="23" w15:restartNumberingAfterBreak="0">
    <w:nsid w:val="00000037"/>
    <w:multiLevelType w:val="multilevel"/>
    <w:tmpl w:val="0FF6CB76"/>
    <w:name w:val="WW8Num5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cs="Times New Roman"/>
        <w:b w:val="0"/>
        <w:color w:val="auto"/>
        <w:sz w:val="22"/>
        <w:szCs w:val="22"/>
      </w:rPr>
    </w:lvl>
    <w:lvl w:ilvl="2">
      <w:start w:val="1"/>
      <w:numFmt w:val="decimal"/>
      <w:lvlText w:val="%3."/>
      <w:lvlJc w:val="left"/>
      <w:pPr>
        <w:tabs>
          <w:tab w:val="num" w:pos="0"/>
        </w:tabs>
        <w:ind w:left="2340" w:hanging="360"/>
      </w:pPr>
      <w:rPr>
        <w:rFonts w:cs="Times New Roman"/>
        <w:b w:val="0"/>
        <w:color w:val="auto"/>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39"/>
    <w:multiLevelType w:val="singleLevel"/>
    <w:tmpl w:val="8E305B34"/>
    <w:name w:val="WW8Num57"/>
    <w:lvl w:ilvl="0">
      <w:start w:val="1"/>
      <w:numFmt w:val="decimal"/>
      <w:lvlText w:val="%1."/>
      <w:lvlJc w:val="left"/>
      <w:pPr>
        <w:tabs>
          <w:tab w:val="num" w:pos="0"/>
        </w:tabs>
        <w:ind w:left="720" w:hanging="360"/>
      </w:pPr>
      <w:rPr>
        <w:rFonts w:ascii="Arial" w:hAnsi="Arial" w:cs="Arial" w:hint="default"/>
        <w:iCs/>
        <w:color w:val="auto"/>
        <w:sz w:val="22"/>
        <w:szCs w:val="22"/>
      </w:rPr>
    </w:lvl>
  </w:abstractNum>
  <w:abstractNum w:abstractNumId="25" w15:restartNumberingAfterBreak="0">
    <w:nsid w:val="0000003B"/>
    <w:multiLevelType w:val="singleLevel"/>
    <w:tmpl w:val="B840032E"/>
    <w:name w:val="WW8Num59"/>
    <w:lvl w:ilvl="0">
      <w:start w:val="1"/>
      <w:numFmt w:val="decimal"/>
      <w:lvlText w:val="%1."/>
      <w:lvlJc w:val="left"/>
      <w:pPr>
        <w:tabs>
          <w:tab w:val="num" w:pos="0"/>
        </w:tabs>
        <w:ind w:left="720" w:hanging="360"/>
      </w:pPr>
      <w:rPr>
        <w:b w:val="0"/>
        <w:bCs w:val="0"/>
        <w:lang w:val="pl-PL"/>
      </w:rPr>
    </w:lvl>
  </w:abstractNum>
  <w:abstractNum w:abstractNumId="26" w15:restartNumberingAfterBreak="0">
    <w:nsid w:val="0000003F"/>
    <w:multiLevelType w:val="multilevel"/>
    <w:tmpl w:val="0000003F"/>
    <w:name w:val="WW8Num63"/>
    <w:lvl w:ilvl="0">
      <w:start w:val="1"/>
      <w:numFmt w:val="decimal"/>
      <w:lvlText w:val="%1)"/>
      <w:lvlJc w:val="left"/>
      <w:pPr>
        <w:tabs>
          <w:tab w:val="num" w:pos="0"/>
        </w:tabs>
        <w:ind w:left="720" w:hanging="360"/>
      </w:pPr>
      <w:rPr>
        <w:rFonts w:eastAsia="Times-Roman"/>
        <w:color w:val="FF0000"/>
        <w:sz w:val="22"/>
        <w:szCs w:val="22"/>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40"/>
    <w:multiLevelType w:val="singleLevel"/>
    <w:tmpl w:val="72C0AFF4"/>
    <w:name w:val="WW8Num64"/>
    <w:lvl w:ilvl="0">
      <w:start w:val="1"/>
      <w:numFmt w:val="bullet"/>
      <w:lvlText w:val="­"/>
      <w:lvlJc w:val="left"/>
      <w:pPr>
        <w:tabs>
          <w:tab w:val="num" w:pos="0"/>
        </w:tabs>
        <w:ind w:left="720" w:hanging="360"/>
      </w:pPr>
      <w:rPr>
        <w:rFonts w:ascii="Arial" w:hAnsi="Arial" w:cs="Wingdings" w:hint="default"/>
        <w:color w:val="auto"/>
        <w:sz w:val="22"/>
      </w:rPr>
    </w:lvl>
  </w:abstractNum>
  <w:abstractNum w:abstractNumId="28"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rPr>
    </w:lvl>
  </w:abstractNum>
  <w:abstractNum w:abstractNumId="29" w15:restartNumberingAfterBreak="0">
    <w:nsid w:val="00000042"/>
    <w:multiLevelType w:val="multilevel"/>
    <w:tmpl w:val="00000042"/>
    <w:name w:val="WW8Num66"/>
    <w:lvl w:ilvl="0">
      <w:start w:val="1"/>
      <w:numFmt w:val="lowerLetter"/>
      <w:lvlText w:val="%1."/>
      <w:lvlJc w:val="left"/>
      <w:pPr>
        <w:tabs>
          <w:tab w:val="num" w:pos="720"/>
        </w:tabs>
        <w:ind w:left="720" w:hanging="360"/>
      </w:pPr>
      <w:rPr>
        <w:rFonts w:hint="default"/>
        <w:color w:val="FF0000"/>
        <w:sz w:val="22"/>
        <w:szCs w:val="22"/>
      </w:rPr>
    </w:lvl>
    <w:lvl w:ilvl="1">
      <w:start w:val="6"/>
      <w:numFmt w:val="decimal"/>
      <w:lvlText w:val="%2."/>
      <w:lvlJc w:val="left"/>
      <w:pPr>
        <w:tabs>
          <w:tab w:val="num" w:pos="1364"/>
        </w:tabs>
        <w:ind w:left="1364" w:hanging="284"/>
      </w:pPr>
      <w:rPr>
        <w:rFonts w:hint="default"/>
        <w:color w:val="FF000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45"/>
    <w:multiLevelType w:val="multilevel"/>
    <w:tmpl w:val="FD96FDB4"/>
    <w:name w:val="WW8Num69"/>
    <w:lvl w:ilvl="0">
      <w:start w:val="1"/>
      <w:numFmt w:val="lowerLetter"/>
      <w:lvlText w:val="%1)"/>
      <w:lvlJc w:val="left"/>
      <w:pPr>
        <w:tabs>
          <w:tab w:val="num" w:pos="0"/>
        </w:tabs>
        <w:ind w:left="720" w:hanging="360"/>
      </w:pPr>
      <w:rPr>
        <w:rFonts w:hint="default"/>
        <w:color w:val="auto"/>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00BE1B2E"/>
    <w:multiLevelType w:val="hybridMultilevel"/>
    <w:tmpl w:val="1BC00298"/>
    <w:lvl w:ilvl="0" w:tplc="04150017">
      <w:start w:val="1"/>
      <w:numFmt w:val="lowerLetter"/>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4C6592A"/>
    <w:multiLevelType w:val="multilevel"/>
    <w:tmpl w:val="7D9066F0"/>
    <w:lvl w:ilvl="0">
      <w:start w:val="4"/>
      <w:numFmt w:val="decimal"/>
      <w:lvlText w:val="%1."/>
      <w:lvlJc w:val="left"/>
      <w:pPr>
        <w:ind w:left="0" w:firstLine="0"/>
      </w:pPr>
      <w:rPr>
        <w:rFonts w:hint="default"/>
        <w:color w:val="auto"/>
      </w:rPr>
    </w:lvl>
    <w:lvl w:ilvl="1">
      <w:start w:val="2"/>
      <w:numFmt w:val="decimal"/>
      <w:lvlText w:val="%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3" w15:restartNumberingAfterBreak="0">
    <w:nsid w:val="05A06880"/>
    <w:multiLevelType w:val="hybridMultilevel"/>
    <w:tmpl w:val="6C848650"/>
    <w:name w:val="WW8Num132"/>
    <w:lvl w:ilvl="0" w:tplc="04150011">
      <w:start w:val="1"/>
      <w:numFmt w:val="decimal"/>
      <w:lvlText w:val="%1)"/>
      <w:lvlJc w:val="left"/>
      <w:pPr>
        <w:ind w:left="2445" w:hanging="360"/>
      </w:pPr>
    </w:lvl>
    <w:lvl w:ilvl="1" w:tplc="04150019" w:tentative="1">
      <w:start w:val="1"/>
      <w:numFmt w:val="lowerLetter"/>
      <w:lvlText w:val="%2."/>
      <w:lvlJc w:val="left"/>
      <w:pPr>
        <w:ind w:left="3165" w:hanging="360"/>
      </w:pPr>
    </w:lvl>
    <w:lvl w:ilvl="2" w:tplc="0415001B" w:tentative="1">
      <w:start w:val="1"/>
      <w:numFmt w:val="lowerRoman"/>
      <w:lvlText w:val="%3."/>
      <w:lvlJc w:val="right"/>
      <w:pPr>
        <w:ind w:left="3885" w:hanging="180"/>
      </w:pPr>
    </w:lvl>
    <w:lvl w:ilvl="3" w:tplc="0415000F" w:tentative="1">
      <w:start w:val="1"/>
      <w:numFmt w:val="decimal"/>
      <w:lvlText w:val="%4."/>
      <w:lvlJc w:val="left"/>
      <w:pPr>
        <w:ind w:left="4605" w:hanging="360"/>
      </w:pPr>
    </w:lvl>
    <w:lvl w:ilvl="4" w:tplc="04150019" w:tentative="1">
      <w:start w:val="1"/>
      <w:numFmt w:val="lowerLetter"/>
      <w:lvlText w:val="%5."/>
      <w:lvlJc w:val="left"/>
      <w:pPr>
        <w:ind w:left="5325" w:hanging="360"/>
      </w:pPr>
    </w:lvl>
    <w:lvl w:ilvl="5" w:tplc="0415001B" w:tentative="1">
      <w:start w:val="1"/>
      <w:numFmt w:val="lowerRoman"/>
      <w:lvlText w:val="%6."/>
      <w:lvlJc w:val="right"/>
      <w:pPr>
        <w:ind w:left="6045" w:hanging="180"/>
      </w:pPr>
    </w:lvl>
    <w:lvl w:ilvl="6" w:tplc="0415000F" w:tentative="1">
      <w:start w:val="1"/>
      <w:numFmt w:val="decimal"/>
      <w:lvlText w:val="%7."/>
      <w:lvlJc w:val="left"/>
      <w:pPr>
        <w:ind w:left="6765" w:hanging="360"/>
      </w:pPr>
    </w:lvl>
    <w:lvl w:ilvl="7" w:tplc="04150019" w:tentative="1">
      <w:start w:val="1"/>
      <w:numFmt w:val="lowerLetter"/>
      <w:lvlText w:val="%8."/>
      <w:lvlJc w:val="left"/>
      <w:pPr>
        <w:ind w:left="7485" w:hanging="360"/>
      </w:pPr>
    </w:lvl>
    <w:lvl w:ilvl="8" w:tplc="0415001B" w:tentative="1">
      <w:start w:val="1"/>
      <w:numFmt w:val="lowerRoman"/>
      <w:lvlText w:val="%9."/>
      <w:lvlJc w:val="right"/>
      <w:pPr>
        <w:ind w:left="8205" w:hanging="180"/>
      </w:pPr>
    </w:lvl>
  </w:abstractNum>
  <w:abstractNum w:abstractNumId="34" w15:restartNumberingAfterBreak="0">
    <w:nsid w:val="06593E53"/>
    <w:multiLevelType w:val="hybridMultilevel"/>
    <w:tmpl w:val="5F849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6621797"/>
    <w:multiLevelType w:val="hybridMultilevel"/>
    <w:tmpl w:val="745C8E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098562DA"/>
    <w:multiLevelType w:val="hybridMultilevel"/>
    <w:tmpl w:val="E82A191C"/>
    <w:name w:val="WW8Num28"/>
    <w:lvl w:ilvl="0" w:tplc="D990265A">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hint="default"/>
      </w:rPr>
    </w:lvl>
    <w:lvl w:ilvl="2" w:tplc="C1DEF2B6">
      <w:start w:val="2"/>
      <w:numFmt w:val="decimal"/>
      <w:lvlText w:val="%3."/>
      <w:lvlJc w:val="left"/>
      <w:rPr>
        <w:rFonts w:hint="default"/>
        <w:b w:val="0"/>
        <w:bCs w:val="0"/>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7" w15:restartNumberingAfterBreak="0">
    <w:nsid w:val="0F126470"/>
    <w:multiLevelType w:val="hybridMultilevel"/>
    <w:tmpl w:val="DE3C35A2"/>
    <w:lvl w:ilvl="0" w:tplc="5E520C36">
      <w:start w:val="1"/>
      <w:numFmt w:val="decimal"/>
      <w:lvlText w:val="%1)"/>
      <w:lvlJc w:val="left"/>
      <w:pPr>
        <w:ind w:left="644" w:hanging="360"/>
      </w:pPr>
      <w:rPr>
        <w:rFonts w:hint="default"/>
        <w:sz w:val="22"/>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10400E28"/>
    <w:multiLevelType w:val="hybridMultilevel"/>
    <w:tmpl w:val="C9263D98"/>
    <w:lvl w:ilvl="0" w:tplc="DE9ECF4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B0543646">
      <w:start w:val="1"/>
      <w:numFmt w:val="decimal"/>
      <w:lvlText w:val="%3."/>
      <w:lvlJc w:val="left"/>
      <w:rPr>
        <w:rFonts w:hint="default"/>
        <w:color w:val="auto"/>
      </w:rPr>
    </w:lvl>
    <w:lvl w:ilvl="3" w:tplc="415817B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17A1E50"/>
    <w:multiLevelType w:val="hybridMultilevel"/>
    <w:tmpl w:val="36A248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133E68AB"/>
    <w:multiLevelType w:val="hybridMultilevel"/>
    <w:tmpl w:val="89D88A6C"/>
    <w:lvl w:ilvl="0" w:tplc="677670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EA6EF3"/>
    <w:multiLevelType w:val="hybridMultilevel"/>
    <w:tmpl w:val="4C6417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77F122D"/>
    <w:multiLevelType w:val="singleLevel"/>
    <w:tmpl w:val="0415000F"/>
    <w:lvl w:ilvl="0">
      <w:start w:val="1"/>
      <w:numFmt w:val="decimal"/>
      <w:lvlText w:val="%1."/>
      <w:lvlJc w:val="left"/>
      <w:pPr>
        <w:ind w:left="1080" w:hanging="360"/>
      </w:pPr>
      <w:rPr>
        <w:rFonts w:hint="default"/>
      </w:rPr>
    </w:lvl>
  </w:abstractNum>
  <w:abstractNum w:abstractNumId="43" w15:restartNumberingAfterBreak="0">
    <w:nsid w:val="17EA18B7"/>
    <w:multiLevelType w:val="hybridMultilevel"/>
    <w:tmpl w:val="D8E8C638"/>
    <w:lvl w:ilvl="0" w:tplc="F678EF54">
      <w:start w:val="7"/>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81173E6"/>
    <w:multiLevelType w:val="hybridMultilevel"/>
    <w:tmpl w:val="05EEDA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8790BE2"/>
    <w:multiLevelType w:val="hybridMultilevel"/>
    <w:tmpl w:val="3B3249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19370FAC"/>
    <w:multiLevelType w:val="hybridMultilevel"/>
    <w:tmpl w:val="DFC0840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8" w15:restartNumberingAfterBreak="0">
    <w:nsid w:val="1A83406E"/>
    <w:multiLevelType w:val="hybridMultilevel"/>
    <w:tmpl w:val="050294E8"/>
    <w:name w:val="WW8Num283"/>
    <w:lvl w:ilvl="0" w:tplc="7284BBCC">
      <w:start w:val="14"/>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D2F4B45"/>
    <w:multiLevelType w:val="multilevel"/>
    <w:tmpl w:val="4956FB76"/>
    <w:lvl w:ilvl="0">
      <w:start w:val="1"/>
      <w:numFmt w:val="lowerLetter"/>
      <w:lvlText w:val="%1)"/>
      <w:lvlJc w:val="left"/>
      <w:pPr>
        <w:ind w:left="426" w:firstLine="0"/>
      </w:pPr>
      <w:rPr>
        <w:b w:val="0"/>
        <w:color w:val="000000"/>
        <w:sz w:val="20"/>
        <w:szCs w:val="20"/>
      </w:rPr>
    </w:lvl>
    <w:lvl w:ilvl="1">
      <w:start w:val="1"/>
      <w:numFmt w:val="decimal"/>
      <w:lvlText w:val="%1.%2"/>
      <w:lvlJc w:val="left"/>
      <w:pPr>
        <w:ind w:left="426" w:firstLine="0"/>
      </w:pPr>
      <w:rPr>
        <w:b w:val="0"/>
        <w:color w:val="000000"/>
        <w:sz w:val="24"/>
        <w:szCs w:val="24"/>
      </w:rPr>
    </w:lvl>
    <w:lvl w:ilvl="2">
      <w:start w:val="1"/>
      <w:numFmt w:val="decimal"/>
      <w:lvlText w:val="%1.%2.%3"/>
      <w:lvlJc w:val="left"/>
      <w:pPr>
        <w:ind w:left="426" w:firstLine="0"/>
      </w:pPr>
      <w:rPr>
        <w:b w:val="0"/>
        <w:color w:val="000000"/>
        <w:sz w:val="24"/>
        <w:szCs w:val="24"/>
      </w:rPr>
    </w:lvl>
    <w:lvl w:ilvl="3">
      <w:start w:val="1"/>
      <w:numFmt w:val="decimal"/>
      <w:lvlText w:val="%1.%2.%3.%4"/>
      <w:lvlJc w:val="left"/>
      <w:pPr>
        <w:ind w:left="426" w:firstLine="0"/>
      </w:pPr>
      <w:rPr>
        <w:b w:val="0"/>
        <w:color w:val="000000"/>
        <w:sz w:val="24"/>
        <w:szCs w:val="24"/>
      </w:rPr>
    </w:lvl>
    <w:lvl w:ilvl="4">
      <w:start w:val="1"/>
      <w:numFmt w:val="decimal"/>
      <w:lvlText w:val="%1.%2.%3.%4.%5"/>
      <w:lvlJc w:val="left"/>
      <w:pPr>
        <w:ind w:left="426" w:firstLine="0"/>
      </w:pPr>
      <w:rPr>
        <w:b w:val="0"/>
        <w:color w:val="000000"/>
        <w:sz w:val="24"/>
        <w:szCs w:val="24"/>
      </w:rPr>
    </w:lvl>
    <w:lvl w:ilvl="5">
      <w:start w:val="1"/>
      <w:numFmt w:val="decimal"/>
      <w:lvlText w:val="%1.%2.%3.%4.%5.%6"/>
      <w:lvlJc w:val="left"/>
      <w:pPr>
        <w:ind w:left="426" w:firstLine="0"/>
      </w:pPr>
      <w:rPr>
        <w:b w:val="0"/>
        <w:color w:val="000000"/>
        <w:sz w:val="24"/>
        <w:szCs w:val="24"/>
      </w:rPr>
    </w:lvl>
    <w:lvl w:ilvl="6">
      <w:start w:val="1"/>
      <w:numFmt w:val="decimal"/>
      <w:lvlText w:val="%1.%2.%3.%4.%5.%6.%7"/>
      <w:lvlJc w:val="left"/>
      <w:pPr>
        <w:ind w:left="426" w:firstLine="0"/>
      </w:pPr>
      <w:rPr>
        <w:b w:val="0"/>
        <w:color w:val="000000"/>
        <w:sz w:val="24"/>
        <w:szCs w:val="24"/>
      </w:rPr>
    </w:lvl>
    <w:lvl w:ilvl="7">
      <w:start w:val="1"/>
      <w:numFmt w:val="decimal"/>
      <w:lvlText w:val="%1.%2.%3.%4.%5.%6.%7.%8"/>
      <w:lvlJc w:val="left"/>
      <w:pPr>
        <w:ind w:left="426" w:firstLine="0"/>
      </w:pPr>
      <w:rPr>
        <w:b w:val="0"/>
        <w:color w:val="000000"/>
        <w:sz w:val="24"/>
        <w:szCs w:val="24"/>
      </w:rPr>
    </w:lvl>
    <w:lvl w:ilvl="8">
      <w:start w:val="1"/>
      <w:numFmt w:val="decimal"/>
      <w:lvlText w:val="%1.%2.%3.%4.%5.%6.%7.%8.%9"/>
      <w:lvlJc w:val="left"/>
      <w:pPr>
        <w:ind w:left="426" w:firstLine="0"/>
      </w:pPr>
      <w:rPr>
        <w:b w:val="0"/>
        <w:color w:val="000000"/>
        <w:sz w:val="24"/>
        <w:szCs w:val="24"/>
      </w:rPr>
    </w:lvl>
  </w:abstractNum>
  <w:abstractNum w:abstractNumId="50" w15:restartNumberingAfterBreak="0">
    <w:nsid w:val="1E196CDF"/>
    <w:multiLevelType w:val="hybridMultilevel"/>
    <w:tmpl w:val="EC5630F4"/>
    <w:name w:val="WW8Num1323"/>
    <w:lvl w:ilvl="0" w:tplc="31E6BC1E">
      <w:start w:val="4"/>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E9C03BC"/>
    <w:multiLevelType w:val="multilevel"/>
    <w:tmpl w:val="2CDEBFA8"/>
    <w:lvl w:ilvl="0">
      <w:start w:val="3"/>
      <w:numFmt w:val="decimal"/>
      <w:lvlText w:val="%1."/>
      <w:lvlJc w:val="left"/>
      <w:pPr>
        <w:ind w:left="0" w:firstLine="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2" w15:restartNumberingAfterBreak="0">
    <w:nsid w:val="21305B8C"/>
    <w:multiLevelType w:val="hybridMultilevel"/>
    <w:tmpl w:val="A800A51E"/>
    <w:lvl w:ilvl="0" w:tplc="4B78A78C">
      <w:start w:val="4"/>
      <w:numFmt w:val="decimal"/>
      <w:lvlText w:val="%1."/>
      <w:lvlJc w:val="left"/>
      <w:pPr>
        <w:ind w:left="72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20B453E"/>
    <w:multiLevelType w:val="hybridMultilevel"/>
    <w:tmpl w:val="6AEE8876"/>
    <w:name w:val="WW8Num2832222"/>
    <w:lvl w:ilvl="0" w:tplc="04150011">
      <w:start w:val="1"/>
      <w:numFmt w:val="decimal"/>
      <w:lvlText w:val="%1)"/>
      <w:lvlJc w:val="left"/>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25514995"/>
    <w:multiLevelType w:val="hybridMultilevel"/>
    <w:tmpl w:val="459CC96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25990E8F"/>
    <w:multiLevelType w:val="hybridMultilevel"/>
    <w:tmpl w:val="7210421E"/>
    <w:lvl w:ilvl="0" w:tplc="34EA4BB8">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27DA1D10"/>
    <w:multiLevelType w:val="singleLevel"/>
    <w:tmpl w:val="DF34811E"/>
    <w:name w:val="WW8Num132"/>
    <w:lvl w:ilvl="0">
      <w:start w:val="1"/>
      <w:numFmt w:val="decimal"/>
      <w:lvlText w:val="%1)"/>
      <w:lvlJc w:val="left"/>
      <w:pPr>
        <w:ind w:left="1004" w:hanging="360"/>
      </w:pPr>
      <w:rPr>
        <w:rFonts w:hint="default"/>
        <w:color w:val="auto"/>
        <w:sz w:val="18"/>
        <w:szCs w:val="18"/>
      </w:rPr>
    </w:lvl>
  </w:abstractNum>
  <w:abstractNum w:abstractNumId="58" w15:restartNumberingAfterBreak="0">
    <w:nsid w:val="284F230A"/>
    <w:multiLevelType w:val="hybridMultilevel"/>
    <w:tmpl w:val="D4D8F0E0"/>
    <w:lvl w:ilvl="0" w:tplc="612C5C68">
      <w:start w:val="1"/>
      <w:numFmt w:val="decimal"/>
      <w:lvlText w:val="%1)"/>
      <w:lvlJc w:val="left"/>
      <w:pPr>
        <w:ind w:left="2771"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90F5602"/>
    <w:multiLevelType w:val="multilevel"/>
    <w:tmpl w:val="06147514"/>
    <w:lvl w:ilvl="0">
      <w:start w:val="1"/>
      <w:numFmt w:val="decimal"/>
      <w:lvlText w:val="%1."/>
      <w:lvlJc w:val="left"/>
    </w:lvl>
    <w:lvl w:ilvl="1">
      <w:start w:val="2"/>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60" w15:restartNumberingAfterBreak="0">
    <w:nsid w:val="2C306B9F"/>
    <w:multiLevelType w:val="hybridMultilevel"/>
    <w:tmpl w:val="A808D0AA"/>
    <w:lvl w:ilvl="0" w:tplc="19B8F416">
      <w:start w:val="1"/>
      <w:numFmt w:val="decimal"/>
      <w:lvlText w:val="%1."/>
      <w:lvlJc w:val="left"/>
      <w:rPr>
        <w:color w:val="auto"/>
      </w:rPr>
    </w:lvl>
    <w:lvl w:ilvl="1" w:tplc="9878A5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C5E5D2E"/>
    <w:multiLevelType w:val="hybridMultilevel"/>
    <w:tmpl w:val="54A80876"/>
    <w:lvl w:ilvl="0" w:tplc="16E80968">
      <w:start w:val="1"/>
      <w:numFmt w:val="decimal"/>
      <w:lvlText w:val="%1)"/>
      <w:lvlJc w:val="left"/>
      <w:pPr>
        <w:tabs>
          <w:tab w:val="num" w:pos="360"/>
        </w:tabs>
        <w:ind w:left="1080" w:hanging="360"/>
      </w:pPr>
      <w:rPr>
        <w:rFonts w:cs="Times New Roman"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2" w15:restartNumberingAfterBreak="0">
    <w:nsid w:val="2F516777"/>
    <w:multiLevelType w:val="hybridMultilevel"/>
    <w:tmpl w:val="CF2C580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30847AAA"/>
    <w:multiLevelType w:val="hybridMultilevel"/>
    <w:tmpl w:val="0FB4C7AE"/>
    <w:lvl w:ilvl="0" w:tplc="6B68FD7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2052795"/>
    <w:multiLevelType w:val="hybridMultilevel"/>
    <w:tmpl w:val="5D70EF8C"/>
    <w:name w:val="WW8Num223"/>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6" w15:restartNumberingAfterBreak="0">
    <w:nsid w:val="35B64C2B"/>
    <w:multiLevelType w:val="hybridMultilevel"/>
    <w:tmpl w:val="407EA4A4"/>
    <w:lvl w:ilvl="0" w:tplc="04150017">
      <w:start w:val="1"/>
      <w:numFmt w:val="lowerLetter"/>
      <w:lvlText w:val="%1)"/>
      <w:lvlJc w:val="left"/>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3B03151F"/>
    <w:multiLevelType w:val="hybridMultilevel"/>
    <w:tmpl w:val="1082890A"/>
    <w:lvl w:ilvl="0" w:tplc="176C111A">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C1D6B1B"/>
    <w:multiLevelType w:val="hybridMultilevel"/>
    <w:tmpl w:val="560C96EA"/>
    <w:lvl w:ilvl="0" w:tplc="F8D24002">
      <w:start w:val="1"/>
      <w:numFmt w:val="decimal"/>
      <w:lvlText w:val="%1."/>
      <w:lvlJc w:val="left"/>
      <w:pPr>
        <w:ind w:left="838" w:hanging="358"/>
      </w:pPr>
      <w:rPr>
        <w:rFonts w:ascii="Times New Roman" w:eastAsia="Times New Roman" w:hAnsi="Times New Roman" w:cs="Times New Roman" w:hint="default"/>
        <w:b w:val="0"/>
        <w:bCs w:val="0"/>
        <w:i w:val="0"/>
        <w:iCs w:val="0"/>
        <w:spacing w:val="0"/>
        <w:w w:val="100"/>
        <w:sz w:val="22"/>
        <w:szCs w:val="22"/>
        <w:lang w:val="pl-PL" w:eastAsia="en-US" w:bidi="ar-SA"/>
      </w:rPr>
    </w:lvl>
    <w:lvl w:ilvl="1" w:tplc="1A34B28C">
      <w:numFmt w:val="bullet"/>
      <w:lvlText w:val="-"/>
      <w:lvlJc w:val="left"/>
      <w:pPr>
        <w:ind w:left="838" w:hanging="123"/>
      </w:pPr>
      <w:rPr>
        <w:rFonts w:ascii="Times New Roman" w:eastAsia="Times New Roman" w:hAnsi="Times New Roman" w:cs="Times New Roman" w:hint="default"/>
        <w:b w:val="0"/>
        <w:bCs w:val="0"/>
        <w:i w:val="0"/>
        <w:iCs w:val="0"/>
        <w:spacing w:val="0"/>
        <w:w w:val="100"/>
        <w:sz w:val="22"/>
        <w:szCs w:val="22"/>
        <w:lang w:val="pl-PL" w:eastAsia="en-US" w:bidi="ar-SA"/>
      </w:rPr>
    </w:lvl>
    <w:lvl w:ilvl="2" w:tplc="201E9EA8">
      <w:numFmt w:val="bullet"/>
      <w:lvlText w:val="•"/>
      <w:lvlJc w:val="left"/>
      <w:pPr>
        <w:ind w:left="2533" w:hanging="123"/>
      </w:pPr>
      <w:rPr>
        <w:rFonts w:hint="default"/>
        <w:lang w:val="pl-PL" w:eastAsia="en-US" w:bidi="ar-SA"/>
      </w:rPr>
    </w:lvl>
    <w:lvl w:ilvl="3" w:tplc="38022C22">
      <w:numFmt w:val="bullet"/>
      <w:lvlText w:val="•"/>
      <w:lvlJc w:val="left"/>
      <w:pPr>
        <w:ind w:left="3379" w:hanging="123"/>
      </w:pPr>
      <w:rPr>
        <w:rFonts w:hint="default"/>
        <w:lang w:val="pl-PL" w:eastAsia="en-US" w:bidi="ar-SA"/>
      </w:rPr>
    </w:lvl>
    <w:lvl w:ilvl="4" w:tplc="5A6EBFBE">
      <w:numFmt w:val="bullet"/>
      <w:lvlText w:val="•"/>
      <w:lvlJc w:val="left"/>
      <w:pPr>
        <w:ind w:left="4226" w:hanging="123"/>
      </w:pPr>
      <w:rPr>
        <w:rFonts w:hint="default"/>
        <w:lang w:val="pl-PL" w:eastAsia="en-US" w:bidi="ar-SA"/>
      </w:rPr>
    </w:lvl>
    <w:lvl w:ilvl="5" w:tplc="7CC290B8">
      <w:numFmt w:val="bullet"/>
      <w:lvlText w:val="•"/>
      <w:lvlJc w:val="left"/>
      <w:pPr>
        <w:ind w:left="5073" w:hanging="123"/>
      </w:pPr>
      <w:rPr>
        <w:rFonts w:hint="default"/>
        <w:lang w:val="pl-PL" w:eastAsia="en-US" w:bidi="ar-SA"/>
      </w:rPr>
    </w:lvl>
    <w:lvl w:ilvl="6" w:tplc="845428F8">
      <w:numFmt w:val="bullet"/>
      <w:lvlText w:val="•"/>
      <w:lvlJc w:val="left"/>
      <w:pPr>
        <w:ind w:left="5919" w:hanging="123"/>
      </w:pPr>
      <w:rPr>
        <w:rFonts w:hint="default"/>
        <w:lang w:val="pl-PL" w:eastAsia="en-US" w:bidi="ar-SA"/>
      </w:rPr>
    </w:lvl>
    <w:lvl w:ilvl="7" w:tplc="0B78499E">
      <w:numFmt w:val="bullet"/>
      <w:lvlText w:val="•"/>
      <w:lvlJc w:val="left"/>
      <w:pPr>
        <w:ind w:left="6766" w:hanging="123"/>
      </w:pPr>
      <w:rPr>
        <w:rFonts w:hint="default"/>
        <w:lang w:val="pl-PL" w:eastAsia="en-US" w:bidi="ar-SA"/>
      </w:rPr>
    </w:lvl>
    <w:lvl w:ilvl="8" w:tplc="B0182E3A">
      <w:numFmt w:val="bullet"/>
      <w:lvlText w:val="•"/>
      <w:lvlJc w:val="left"/>
      <w:pPr>
        <w:ind w:left="7613" w:hanging="123"/>
      </w:pPr>
      <w:rPr>
        <w:rFonts w:hint="default"/>
        <w:lang w:val="pl-PL" w:eastAsia="en-US" w:bidi="ar-SA"/>
      </w:rPr>
    </w:lvl>
  </w:abstractNum>
  <w:abstractNum w:abstractNumId="69" w15:restartNumberingAfterBreak="0">
    <w:nsid w:val="3CDA2E20"/>
    <w:multiLevelType w:val="hybridMultilevel"/>
    <w:tmpl w:val="ABB8266E"/>
    <w:lvl w:ilvl="0" w:tplc="CCBE47F6">
      <w:start w:val="3"/>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D077CFA"/>
    <w:multiLevelType w:val="hybridMultilevel"/>
    <w:tmpl w:val="12BE4CC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1" w15:restartNumberingAfterBreak="0">
    <w:nsid w:val="40AA05E6"/>
    <w:multiLevelType w:val="hybridMultilevel"/>
    <w:tmpl w:val="F5A44F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0AB192C"/>
    <w:multiLevelType w:val="multilevel"/>
    <w:tmpl w:val="E48A48AC"/>
    <w:lvl w:ilvl="0">
      <w:start w:val="1"/>
      <w:numFmt w:val="decimal"/>
      <w:lvlText w:val="%1)"/>
      <w:lvlJc w:val="left"/>
      <w:pPr>
        <w:ind w:left="720" w:hanging="360"/>
      </w:pPr>
      <w:rPr>
        <w:rFonts w:ascii="Arial" w:hAnsi="Arial" w:cs="Arial" w:hint="default"/>
        <w:b w:val="0"/>
        <w:bCs w:val="0"/>
        <w:i w:val="0"/>
        <w:iCs w:val="0"/>
        <w:color w:val="auto"/>
        <w:spacing w:val="0"/>
        <w:w w:val="100"/>
        <w:kern w:val="20"/>
        <w:position w:val="0"/>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41650853"/>
    <w:multiLevelType w:val="hybridMultilevel"/>
    <w:tmpl w:val="678852C8"/>
    <w:lvl w:ilvl="0" w:tplc="F7643D56">
      <w:start w:val="1"/>
      <w:numFmt w:val="decimal"/>
      <w:lvlText w:val="%1)"/>
      <w:lvlJc w:val="left"/>
      <w:pPr>
        <w:ind w:left="644" w:hanging="360"/>
      </w:pPr>
      <w:rPr>
        <w:rFonts w:eastAsia="SimSu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41D41716"/>
    <w:multiLevelType w:val="hybridMultilevel"/>
    <w:tmpl w:val="18F4BA5A"/>
    <w:name w:val="WW8Num283222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5" w15:restartNumberingAfterBreak="0">
    <w:nsid w:val="4201567F"/>
    <w:multiLevelType w:val="hybridMultilevel"/>
    <w:tmpl w:val="A8E6058C"/>
    <w:name w:val="WW8Num72"/>
    <w:lvl w:ilvl="0" w:tplc="0A2A553C">
      <w:start w:val="6"/>
      <w:numFmt w:val="decimal"/>
      <w:lvlText w:val="%1."/>
      <w:lvlJc w:val="left"/>
      <w:pPr>
        <w:tabs>
          <w:tab w:val="num" w:pos="0"/>
        </w:tabs>
        <w:ind w:left="4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38D31AA"/>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7" w15:restartNumberingAfterBreak="0">
    <w:nsid w:val="45E760D4"/>
    <w:multiLevelType w:val="hybridMultilevel"/>
    <w:tmpl w:val="0686875C"/>
    <w:name w:val="WW8Num283222223"/>
    <w:lvl w:ilvl="0" w:tplc="59A6B934">
      <w:start w:val="16"/>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61D0142"/>
    <w:multiLevelType w:val="hybridMultilevel"/>
    <w:tmpl w:val="BB3C8656"/>
    <w:lvl w:ilvl="0" w:tplc="D6504C9C">
      <w:start w:val="8"/>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717732C"/>
    <w:multiLevelType w:val="singleLevel"/>
    <w:tmpl w:val="973EAB46"/>
    <w:lvl w:ilvl="0">
      <w:start w:val="1"/>
      <w:numFmt w:val="decimal"/>
      <w:lvlText w:val="%1)"/>
      <w:lvlJc w:val="left"/>
      <w:pPr>
        <w:ind w:left="540" w:hanging="360"/>
      </w:pPr>
      <w:rPr>
        <w:rFonts w:cs="Times New Roman"/>
      </w:rPr>
    </w:lvl>
  </w:abstractNum>
  <w:abstractNum w:abstractNumId="80" w15:restartNumberingAfterBreak="0">
    <w:nsid w:val="471B25AD"/>
    <w:multiLevelType w:val="hybridMultilevel"/>
    <w:tmpl w:val="38C8A85E"/>
    <w:name w:val="WW8Num1324"/>
    <w:lvl w:ilvl="0" w:tplc="2FF2D0FA">
      <w:start w:val="6"/>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75662FE"/>
    <w:multiLevelType w:val="multilevel"/>
    <w:tmpl w:val="E2C8A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3" w15:restartNumberingAfterBreak="0">
    <w:nsid w:val="4DEF146A"/>
    <w:multiLevelType w:val="hybridMultilevel"/>
    <w:tmpl w:val="C27A6E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4EDC09CB"/>
    <w:multiLevelType w:val="hybridMultilevel"/>
    <w:tmpl w:val="D8142CE2"/>
    <w:name w:val="WW8Num1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197531E"/>
    <w:multiLevelType w:val="hybridMultilevel"/>
    <w:tmpl w:val="0246A274"/>
    <w:name w:val="WW8Num222"/>
    <w:lvl w:ilvl="0" w:tplc="2E4EBCBA">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5A43932"/>
    <w:multiLevelType w:val="singleLevel"/>
    <w:tmpl w:val="0415000F"/>
    <w:lvl w:ilvl="0">
      <w:start w:val="1"/>
      <w:numFmt w:val="decimal"/>
      <w:lvlText w:val="%1."/>
      <w:lvlJc w:val="left"/>
      <w:pPr>
        <w:ind w:left="1080" w:hanging="360"/>
      </w:pPr>
      <w:rPr>
        <w:rFonts w:hint="default"/>
      </w:rPr>
    </w:lvl>
  </w:abstractNum>
  <w:abstractNum w:abstractNumId="87" w15:restartNumberingAfterBreak="0">
    <w:nsid w:val="55D34A2F"/>
    <w:multiLevelType w:val="hybridMultilevel"/>
    <w:tmpl w:val="1A34A1B0"/>
    <w:lvl w:ilvl="0" w:tplc="9E9409C8">
      <w:start w:val="12"/>
      <w:numFmt w:val="decimal"/>
      <w:lvlText w:val="%1."/>
      <w:lvlJc w:val="left"/>
      <w:pPr>
        <w:ind w:left="0" w:firstLine="0"/>
      </w:pPr>
      <w:rPr>
        <w:rFonts w:hint="default"/>
      </w:rPr>
    </w:lvl>
    <w:lvl w:ilvl="1" w:tplc="0415000F">
      <w:start w:val="1"/>
      <w:numFmt w:val="decimal"/>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8DE0A2F"/>
    <w:multiLevelType w:val="hybridMultilevel"/>
    <w:tmpl w:val="382679F4"/>
    <w:lvl w:ilvl="0" w:tplc="04150011">
      <w:start w:val="1"/>
      <w:numFmt w:val="decimal"/>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89" w15:restartNumberingAfterBreak="0">
    <w:nsid w:val="5A0700EC"/>
    <w:multiLevelType w:val="hybridMultilevel"/>
    <w:tmpl w:val="76B0DC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A0F3D84"/>
    <w:multiLevelType w:val="multilevel"/>
    <w:tmpl w:val="DE142AF2"/>
    <w:lvl w:ilvl="0">
      <w:start w:val="4"/>
      <w:numFmt w:val="decimal"/>
      <w:lvlText w:val="%1."/>
      <w:lvlJc w:val="left"/>
      <w:pPr>
        <w:ind w:left="0" w:firstLine="0"/>
      </w:pPr>
      <w:rPr>
        <w:rFonts w:hint="default"/>
        <w:color w:val="auto"/>
      </w:rPr>
    </w:lvl>
    <w:lvl w:ilvl="1">
      <w:start w:val="1"/>
      <w:numFmt w:val="decimal"/>
      <w:lvlText w:val="%2)"/>
      <w:lvlJc w:val="left"/>
      <w:pPr>
        <w:ind w:left="36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1" w15:restartNumberingAfterBreak="0">
    <w:nsid w:val="5C074C90"/>
    <w:multiLevelType w:val="hybridMultilevel"/>
    <w:tmpl w:val="A8B0E8F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2" w15:restartNumberingAfterBreak="0">
    <w:nsid w:val="5DAA178A"/>
    <w:multiLevelType w:val="hybridMultilevel"/>
    <w:tmpl w:val="5C98D0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0D933E9"/>
    <w:multiLevelType w:val="hybridMultilevel"/>
    <w:tmpl w:val="40A8C5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2C31C1E"/>
    <w:multiLevelType w:val="hybridMultilevel"/>
    <w:tmpl w:val="915AA57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15:restartNumberingAfterBreak="0">
    <w:nsid w:val="63DF3313"/>
    <w:multiLevelType w:val="hybridMultilevel"/>
    <w:tmpl w:val="4AC84008"/>
    <w:name w:val="WW8Num2832222222"/>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96" w15:restartNumberingAfterBreak="0">
    <w:nsid w:val="6507030B"/>
    <w:multiLevelType w:val="multilevel"/>
    <w:tmpl w:val="EA60FD98"/>
    <w:styleLink w:val="WWNum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655827BE"/>
    <w:multiLevelType w:val="hybridMultilevel"/>
    <w:tmpl w:val="3ABA3EFC"/>
    <w:lvl w:ilvl="0" w:tplc="9392B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6242E7B"/>
    <w:multiLevelType w:val="hybridMultilevel"/>
    <w:tmpl w:val="BDAE4092"/>
    <w:lvl w:ilvl="0" w:tplc="A4F6DE24">
      <w:start w:val="1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8BA029C"/>
    <w:multiLevelType w:val="hybridMultilevel"/>
    <w:tmpl w:val="A476E65A"/>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E370322"/>
    <w:multiLevelType w:val="hybridMultilevel"/>
    <w:tmpl w:val="A6CA20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1" w15:restartNumberingAfterBreak="0">
    <w:nsid w:val="71E40830"/>
    <w:multiLevelType w:val="hybridMultilevel"/>
    <w:tmpl w:val="84FE66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2" w15:restartNumberingAfterBreak="0">
    <w:nsid w:val="72074DB8"/>
    <w:multiLevelType w:val="hybridMultilevel"/>
    <w:tmpl w:val="64ACABF2"/>
    <w:lvl w:ilvl="0" w:tplc="04150011">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2531CA1"/>
    <w:multiLevelType w:val="hybridMultilevel"/>
    <w:tmpl w:val="EDF44ED0"/>
    <w:name w:val="WW8Num283222222"/>
    <w:lvl w:ilvl="0" w:tplc="ACD863B0">
      <w:start w:val="1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44663C6"/>
    <w:multiLevelType w:val="hybridMultilevel"/>
    <w:tmpl w:val="E5E63A30"/>
    <w:name w:val="WW8Num282"/>
    <w:lvl w:ilvl="0" w:tplc="A8BA80F6">
      <w:start w:val="3"/>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4D55DEF"/>
    <w:multiLevelType w:val="hybridMultilevel"/>
    <w:tmpl w:val="32C629E2"/>
    <w:lvl w:ilvl="0" w:tplc="B0543646">
      <w:start w:val="1"/>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78C03BD"/>
    <w:multiLevelType w:val="hybridMultilevel"/>
    <w:tmpl w:val="C4380D4A"/>
    <w:name w:val="WW8Num28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7" w15:restartNumberingAfterBreak="0">
    <w:nsid w:val="793F3EE2"/>
    <w:multiLevelType w:val="hybridMultilevel"/>
    <w:tmpl w:val="30966F1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8" w15:restartNumberingAfterBreak="0">
    <w:nsid w:val="7B303282"/>
    <w:multiLevelType w:val="multilevel"/>
    <w:tmpl w:val="BC2A23E8"/>
    <w:styleLink w:val="WWNum1"/>
    <w:lvl w:ilvl="0">
      <w:numFmt w:val="bullet"/>
      <w:pStyle w:val="Nagwek1"/>
      <w:lvlText w:val=""/>
      <w:lvlJc w:val="left"/>
      <w:rPr>
        <w:rFonts w:ascii="Wingdings" w:hAnsi="Wingdings"/>
      </w:rPr>
    </w:lvl>
    <w:lvl w:ilvl="1">
      <w:numFmt w:val="bullet"/>
      <w:lvlText w:val="o"/>
      <w:lvlJc w:val="left"/>
      <w:rPr>
        <w:rFonts w:ascii="Courier New" w:hAnsi="Courier New" w:cs="Courier New"/>
      </w:rPr>
    </w:lvl>
    <w:lvl w:ilvl="2">
      <w:numFmt w:val="bullet"/>
      <w:pStyle w:val="Nagwek3"/>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pStyle w:val="Nagwek7"/>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9" w15:restartNumberingAfterBreak="0">
    <w:nsid w:val="7B5C59F2"/>
    <w:multiLevelType w:val="hybridMultilevel"/>
    <w:tmpl w:val="E0CCB534"/>
    <w:name w:val="WW8Num222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0" w15:restartNumberingAfterBreak="0">
    <w:nsid w:val="7D766334"/>
    <w:multiLevelType w:val="multilevel"/>
    <w:tmpl w:val="13447340"/>
    <w:lvl w:ilvl="0">
      <w:start w:val="1"/>
      <w:numFmt w:val="lowerLetter"/>
      <w:lvlText w:val="%1)"/>
      <w:lvlJc w:val="left"/>
      <w:pPr>
        <w:tabs>
          <w:tab w:val="num" w:pos="717"/>
        </w:tabs>
        <w:ind w:left="717" w:hanging="360"/>
      </w:pPr>
      <w:rPr>
        <w:rFonts w:cs="Times New Roman" w:hint="default"/>
        <w:b w:val="0"/>
        <w:bCs w:val="0"/>
        <w:color w:val="000000"/>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111" w15:restartNumberingAfterBreak="0">
    <w:nsid w:val="7DF618D9"/>
    <w:multiLevelType w:val="hybridMultilevel"/>
    <w:tmpl w:val="14C086C2"/>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E2F1B60"/>
    <w:multiLevelType w:val="multilevel"/>
    <w:tmpl w:val="3CC480D0"/>
    <w:lvl w:ilvl="0">
      <w:start w:val="1"/>
      <w:numFmt w:val="decimal"/>
      <w:lvlText w:val="%1."/>
      <w:lvlJc w:val="left"/>
      <w:pPr>
        <w:ind w:left="2062" w:hanging="360"/>
      </w:pPr>
      <w:rPr>
        <w:rFonts w:hint="default"/>
        <w:color w:val="auto"/>
      </w:rPr>
    </w:lvl>
    <w:lvl w:ilvl="1">
      <w:start w:val="1"/>
      <w:numFmt w:val="decimal"/>
      <w:isLgl/>
      <w:lvlText w:val="%1.%2."/>
      <w:lvlJc w:val="left"/>
      <w:pPr>
        <w:ind w:left="2182" w:hanging="480"/>
      </w:pPr>
      <w:rPr>
        <w:rFonts w:eastAsia="Calibri" w:hint="default"/>
        <w:sz w:val="24"/>
      </w:rPr>
    </w:lvl>
    <w:lvl w:ilvl="2">
      <w:start w:val="1"/>
      <w:numFmt w:val="decimal"/>
      <w:isLgl/>
      <w:lvlText w:val="%1.%2.%3."/>
      <w:lvlJc w:val="left"/>
      <w:pPr>
        <w:ind w:left="2422" w:hanging="720"/>
      </w:pPr>
      <w:rPr>
        <w:rFonts w:eastAsia="Calibri" w:hint="default"/>
        <w:sz w:val="24"/>
      </w:rPr>
    </w:lvl>
    <w:lvl w:ilvl="3">
      <w:start w:val="1"/>
      <w:numFmt w:val="decimal"/>
      <w:isLgl/>
      <w:lvlText w:val="%1.%2.%3.%4."/>
      <w:lvlJc w:val="left"/>
      <w:pPr>
        <w:ind w:left="2422" w:hanging="720"/>
      </w:pPr>
      <w:rPr>
        <w:rFonts w:eastAsia="Calibri" w:hint="default"/>
        <w:sz w:val="24"/>
      </w:rPr>
    </w:lvl>
    <w:lvl w:ilvl="4">
      <w:start w:val="1"/>
      <w:numFmt w:val="decimal"/>
      <w:isLgl/>
      <w:lvlText w:val="%1.%2.%3.%4.%5."/>
      <w:lvlJc w:val="left"/>
      <w:pPr>
        <w:ind w:left="2782" w:hanging="1080"/>
      </w:pPr>
      <w:rPr>
        <w:rFonts w:eastAsia="Calibri" w:hint="default"/>
        <w:sz w:val="24"/>
      </w:rPr>
    </w:lvl>
    <w:lvl w:ilvl="5">
      <w:start w:val="1"/>
      <w:numFmt w:val="decimal"/>
      <w:isLgl/>
      <w:lvlText w:val="%1.%2.%3.%4.%5.%6."/>
      <w:lvlJc w:val="left"/>
      <w:pPr>
        <w:ind w:left="2782" w:hanging="1080"/>
      </w:pPr>
      <w:rPr>
        <w:rFonts w:eastAsia="Calibri" w:hint="default"/>
        <w:sz w:val="24"/>
      </w:rPr>
    </w:lvl>
    <w:lvl w:ilvl="6">
      <w:start w:val="1"/>
      <w:numFmt w:val="decimal"/>
      <w:isLgl/>
      <w:lvlText w:val="%1.%2.%3.%4.%5.%6.%7."/>
      <w:lvlJc w:val="left"/>
      <w:pPr>
        <w:ind w:left="3142" w:hanging="1440"/>
      </w:pPr>
      <w:rPr>
        <w:rFonts w:eastAsia="Calibri" w:hint="default"/>
        <w:sz w:val="24"/>
      </w:rPr>
    </w:lvl>
    <w:lvl w:ilvl="7">
      <w:start w:val="1"/>
      <w:numFmt w:val="decimal"/>
      <w:isLgl/>
      <w:lvlText w:val="%1.%2.%3.%4.%5.%6.%7.%8."/>
      <w:lvlJc w:val="left"/>
      <w:pPr>
        <w:ind w:left="3142" w:hanging="1440"/>
      </w:pPr>
      <w:rPr>
        <w:rFonts w:eastAsia="Calibri" w:hint="default"/>
        <w:sz w:val="24"/>
      </w:rPr>
    </w:lvl>
    <w:lvl w:ilvl="8">
      <w:start w:val="1"/>
      <w:numFmt w:val="decimal"/>
      <w:isLgl/>
      <w:lvlText w:val="%1.%2.%3.%4.%5.%6.%7.%8.%9."/>
      <w:lvlJc w:val="left"/>
      <w:pPr>
        <w:ind w:left="3502" w:hanging="1800"/>
      </w:pPr>
      <w:rPr>
        <w:rFonts w:eastAsia="Calibri" w:hint="default"/>
        <w:sz w:val="24"/>
      </w:rPr>
    </w:lvl>
  </w:abstractNum>
  <w:abstractNum w:abstractNumId="113" w15:restartNumberingAfterBreak="0">
    <w:nsid w:val="7EA378B1"/>
    <w:multiLevelType w:val="hybridMultilevel"/>
    <w:tmpl w:val="E7E623FE"/>
    <w:name w:val="WW8Num283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2633441">
    <w:abstractNumId w:val="108"/>
  </w:num>
  <w:num w:numId="2" w16cid:durableId="1525440178">
    <w:abstractNumId w:val="96"/>
  </w:num>
  <w:num w:numId="3" w16cid:durableId="678779449">
    <w:abstractNumId w:val="61"/>
  </w:num>
  <w:num w:numId="4" w16cid:durableId="987906303">
    <w:abstractNumId w:val="38"/>
  </w:num>
  <w:num w:numId="5" w16cid:durableId="1044525932">
    <w:abstractNumId w:val="40"/>
  </w:num>
  <w:num w:numId="6" w16cid:durableId="283466752">
    <w:abstractNumId w:val="104"/>
  </w:num>
  <w:num w:numId="7" w16cid:durableId="1887329024">
    <w:abstractNumId w:val="106"/>
  </w:num>
  <w:num w:numId="8" w16cid:durableId="235674999">
    <w:abstractNumId w:val="48"/>
  </w:num>
  <w:num w:numId="9" w16cid:durableId="1903711060">
    <w:abstractNumId w:val="53"/>
  </w:num>
  <w:num w:numId="10" w16cid:durableId="1412046674">
    <w:abstractNumId w:val="74"/>
  </w:num>
  <w:num w:numId="11" w16cid:durableId="1766421628">
    <w:abstractNumId w:val="59"/>
  </w:num>
  <w:num w:numId="12" w16cid:durableId="1383360351">
    <w:abstractNumId w:val="83"/>
  </w:num>
  <w:num w:numId="13" w16cid:durableId="727534505">
    <w:abstractNumId w:val="105"/>
  </w:num>
  <w:num w:numId="14" w16cid:durableId="1067453661">
    <w:abstractNumId w:val="41"/>
  </w:num>
  <w:num w:numId="15" w16cid:durableId="463697139">
    <w:abstractNumId w:val="44"/>
  </w:num>
  <w:num w:numId="16" w16cid:durableId="1876309611">
    <w:abstractNumId w:val="111"/>
  </w:num>
  <w:num w:numId="17" w16cid:durableId="2018802337">
    <w:abstractNumId w:val="100"/>
  </w:num>
  <w:num w:numId="18" w16cid:durableId="713961944">
    <w:abstractNumId w:val="51"/>
  </w:num>
  <w:num w:numId="19" w16cid:durableId="1873883234">
    <w:abstractNumId w:val="101"/>
  </w:num>
  <w:num w:numId="20" w16cid:durableId="1994019373">
    <w:abstractNumId w:val="34"/>
  </w:num>
  <w:num w:numId="21" w16cid:durableId="246042736">
    <w:abstractNumId w:val="43"/>
  </w:num>
  <w:num w:numId="22" w16cid:durableId="1569072569">
    <w:abstractNumId w:val="71"/>
  </w:num>
  <w:num w:numId="23" w16cid:durableId="1178688670">
    <w:abstractNumId w:val="31"/>
  </w:num>
  <w:num w:numId="24" w16cid:durableId="1384869218">
    <w:abstractNumId w:val="62"/>
  </w:num>
  <w:num w:numId="25" w16cid:durableId="1779063444">
    <w:abstractNumId w:val="102"/>
  </w:num>
  <w:num w:numId="26" w16cid:durableId="324164007">
    <w:abstractNumId w:val="97"/>
  </w:num>
  <w:num w:numId="27" w16cid:durableId="190116503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42782780">
    <w:abstractNumId w:val="79"/>
  </w:num>
  <w:num w:numId="29" w16cid:durableId="340280271">
    <w:abstractNumId w:val="94"/>
  </w:num>
  <w:num w:numId="30" w16cid:durableId="1020858193">
    <w:abstractNumId w:val="55"/>
  </w:num>
  <w:num w:numId="31" w16cid:durableId="1781801218">
    <w:abstractNumId w:val="99"/>
  </w:num>
  <w:num w:numId="32" w16cid:durableId="119883166">
    <w:abstractNumId w:val="82"/>
  </w:num>
  <w:num w:numId="33" w16cid:durableId="374161788">
    <w:abstractNumId w:val="56"/>
  </w:num>
  <w:num w:numId="34" w16cid:durableId="1171140262">
    <w:abstractNumId w:val="47"/>
  </w:num>
  <w:num w:numId="35" w16cid:durableId="1063068114">
    <w:abstractNumId w:val="65"/>
  </w:num>
  <w:num w:numId="36" w16cid:durableId="1468090517">
    <w:abstractNumId w:val="66"/>
  </w:num>
  <w:num w:numId="37" w16cid:durableId="1924991495">
    <w:abstractNumId w:val="76"/>
  </w:num>
  <w:num w:numId="38" w16cid:durableId="1541894521">
    <w:abstractNumId w:val="1"/>
  </w:num>
  <w:num w:numId="39" w16cid:durableId="458450365">
    <w:abstractNumId w:val="89"/>
  </w:num>
  <w:num w:numId="40" w16cid:durableId="2014647407">
    <w:abstractNumId w:val="54"/>
  </w:num>
  <w:num w:numId="41" w16cid:durableId="1011685274">
    <w:abstractNumId w:val="92"/>
  </w:num>
  <w:num w:numId="42" w16cid:durableId="522522780">
    <w:abstractNumId w:val="107"/>
  </w:num>
  <w:num w:numId="43" w16cid:durableId="1924489202">
    <w:abstractNumId w:val="98"/>
  </w:num>
  <w:num w:numId="44" w16cid:durableId="2127238274">
    <w:abstractNumId w:val="52"/>
  </w:num>
  <w:num w:numId="45" w16cid:durableId="25329324">
    <w:abstractNumId w:val="73"/>
  </w:num>
  <w:num w:numId="46" w16cid:durableId="1419213118">
    <w:abstractNumId w:val="87"/>
  </w:num>
  <w:num w:numId="47" w16cid:durableId="1867477844">
    <w:abstractNumId w:val="6"/>
  </w:num>
  <w:num w:numId="48" w16cid:durableId="513737744">
    <w:abstractNumId w:val="57"/>
  </w:num>
  <w:num w:numId="49" w16cid:durableId="24572600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7369650">
    <w:abstractNumId w:val="112"/>
  </w:num>
  <w:num w:numId="51" w16cid:durableId="1385370372">
    <w:abstractNumId w:val="37"/>
  </w:num>
  <w:num w:numId="52" w16cid:durableId="342827601">
    <w:abstractNumId w:val="46"/>
  </w:num>
  <w:num w:numId="53" w16cid:durableId="442654824">
    <w:abstractNumId w:val="33"/>
  </w:num>
  <w:num w:numId="54" w16cid:durableId="376852411">
    <w:abstractNumId w:val="36"/>
  </w:num>
  <w:num w:numId="55" w16cid:durableId="906036737">
    <w:abstractNumId w:val="69"/>
  </w:num>
  <w:num w:numId="56" w16cid:durableId="1671250100">
    <w:abstractNumId w:val="63"/>
  </w:num>
  <w:num w:numId="57" w16cid:durableId="1826622913">
    <w:abstractNumId w:val="90"/>
  </w:num>
  <w:num w:numId="58" w16cid:durableId="474421292">
    <w:abstractNumId w:val="58"/>
  </w:num>
  <w:num w:numId="59" w16cid:durableId="1293946731">
    <w:abstractNumId w:val="50"/>
  </w:num>
  <w:num w:numId="60" w16cid:durableId="1867401381">
    <w:abstractNumId w:val="49"/>
  </w:num>
  <w:num w:numId="61" w16cid:durableId="1627662897">
    <w:abstractNumId w:val="72"/>
  </w:num>
  <w:num w:numId="62" w16cid:durableId="93407049">
    <w:abstractNumId w:val="103"/>
  </w:num>
  <w:num w:numId="63" w16cid:durableId="211042975">
    <w:abstractNumId w:val="95"/>
  </w:num>
  <w:num w:numId="64" w16cid:durableId="781993000">
    <w:abstractNumId w:val="113"/>
  </w:num>
  <w:num w:numId="65" w16cid:durableId="1884825586">
    <w:abstractNumId w:val="70"/>
  </w:num>
  <w:num w:numId="66" w16cid:durableId="811294749">
    <w:abstractNumId w:val="93"/>
  </w:num>
  <w:num w:numId="67" w16cid:durableId="287052898">
    <w:abstractNumId w:val="110"/>
  </w:num>
  <w:num w:numId="68" w16cid:durableId="1879507516">
    <w:abstractNumId w:val="35"/>
  </w:num>
  <w:num w:numId="69" w16cid:durableId="1937901752">
    <w:abstractNumId w:val="45"/>
  </w:num>
  <w:num w:numId="70" w16cid:durableId="589316783">
    <w:abstractNumId w:val="88"/>
  </w:num>
  <w:num w:numId="71" w16cid:durableId="731385889">
    <w:abstractNumId w:val="67"/>
  </w:num>
  <w:num w:numId="72" w16cid:durableId="94715110">
    <w:abstractNumId w:val="77"/>
  </w:num>
  <w:num w:numId="73" w16cid:durableId="751123549">
    <w:abstractNumId w:val="68"/>
  </w:num>
  <w:num w:numId="74" w16cid:durableId="433525465">
    <w:abstractNumId w:val="80"/>
  </w:num>
  <w:num w:numId="75" w16cid:durableId="1991669041">
    <w:abstractNumId w:val="78"/>
  </w:num>
  <w:num w:numId="76" w16cid:durableId="1592154394">
    <w:abstractNumId w:val="91"/>
  </w:num>
  <w:num w:numId="77" w16cid:durableId="126363223">
    <w:abstractNumId w:val="39"/>
  </w:num>
  <w:num w:numId="78" w16cid:durableId="1637181348">
    <w:abstractNumId w:val="86"/>
  </w:num>
  <w:num w:numId="79" w16cid:durableId="572357172">
    <w:abstractNumId w:val="81"/>
  </w:num>
  <w:num w:numId="80" w16cid:durableId="1881285020">
    <w:abstractNumId w:val="42"/>
  </w:num>
  <w:num w:numId="81" w16cid:durableId="808784609">
    <w:abstractNumId w:val="3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7"/>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8AA"/>
    <w:rsid w:val="00002FEC"/>
    <w:rsid w:val="00003042"/>
    <w:rsid w:val="00011524"/>
    <w:rsid w:val="0001382A"/>
    <w:rsid w:val="000208B4"/>
    <w:rsid w:val="0003048F"/>
    <w:rsid w:val="00036568"/>
    <w:rsid w:val="0004146A"/>
    <w:rsid w:val="00043E8F"/>
    <w:rsid w:val="00044ABA"/>
    <w:rsid w:val="00047BD4"/>
    <w:rsid w:val="00064557"/>
    <w:rsid w:val="0006671C"/>
    <w:rsid w:val="00067E52"/>
    <w:rsid w:val="00075D7B"/>
    <w:rsid w:val="00083A2F"/>
    <w:rsid w:val="00086F4F"/>
    <w:rsid w:val="00087F35"/>
    <w:rsid w:val="00096877"/>
    <w:rsid w:val="00097617"/>
    <w:rsid w:val="000A7FC8"/>
    <w:rsid w:val="000B0561"/>
    <w:rsid w:val="000B6E21"/>
    <w:rsid w:val="000C006C"/>
    <w:rsid w:val="000C0DD6"/>
    <w:rsid w:val="000C2117"/>
    <w:rsid w:val="000C3684"/>
    <w:rsid w:val="000D0CC2"/>
    <w:rsid w:val="000D267D"/>
    <w:rsid w:val="000D45AA"/>
    <w:rsid w:val="000F069B"/>
    <w:rsid w:val="000F2F90"/>
    <w:rsid w:val="000F45EF"/>
    <w:rsid w:val="00101D83"/>
    <w:rsid w:val="00102950"/>
    <w:rsid w:val="00105440"/>
    <w:rsid w:val="00127024"/>
    <w:rsid w:val="00127C47"/>
    <w:rsid w:val="00130655"/>
    <w:rsid w:val="00141F58"/>
    <w:rsid w:val="00147A02"/>
    <w:rsid w:val="00147B76"/>
    <w:rsid w:val="00163DDC"/>
    <w:rsid w:val="00164F8D"/>
    <w:rsid w:val="001717E1"/>
    <w:rsid w:val="0017491B"/>
    <w:rsid w:val="001869DD"/>
    <w:rsid w:val="00187E02"/>
    <w:rsid w:val="0019636D"/>
    <w:rsid w:val="001A19F7"/>
    <w:rsid w:val="001A4805"/>
    <w:rsid w:val="001A7F36"/>
    <w:rsid w:val="001B7B85"/>
    <w:rsid w:val="001C2156"/>
    <w:rsid w:val="001C4706"/>
    <w:rsid w:val="001C5303"/>
    <w:rsid w:val="001C60A4"/>
    <w:rsid w:val="001C7B53"/>
    <w:rsid w:val="001D3830"/>
    <w:rsid w:val="001D3B72"/>
    <w:rsid w:val="001F04B9"/>
    <w:rsid w:val="001F6038"/>
    <w:rsid w:val="00205FDC"/>
    <w:rsid w:val="0020630B"/>
    <w:rsid w:val="002175E3"/>
    <w:rsid w:val="00225B0A"/>
    <w:rsid w:val="002361DB"/>
    <w:rsid w:val="00263570"/>
    <w:rsid w:val="00265E39"/>
    <w:rsid w:val="00287E98"/>
    <w:rsid w:val="002A38A9"/>
    <w:rsid w:val="002B0AE0"/>
    <w:rsid w:val="002B1BC7"/>
    <w:rsid w:val="002B1C07"/>
    <w:rsid w:val="002B3377"/>
    <w:rsid w:val="002B6574"/>
    <w:rsid w:val="002B76D3"/>
    <w:rsid w:val="003056FA"/>
    <w:rsid w:val="003074E9"/>
    <w:rsid w:val="003149A0"/>
    <w:rsid w:val="003175B0"/>
    <w:rsid w:val="003373F8"/>
    <w:rsid w:val="0034212A"/>
    <w:rsid w:val="00343918"/>
    <w:rsid w:val="00351CED"/>
    <w:rsid w:val="00353C73"/>
    <w:rsid w:val="00361BC3"/>
    <w:rsid w:val="00367E5F"/>
    <w:rsid w:val="0039413C"/>
    <w:rsid w:val="003948EC"/>
    <w:rsid w:val="003A1B3C"/>
    <w:rsid w:val="003A4727"/>
    <w:rsid w:val="003B2E0D"/>
    <w:rsid w:val="003B69B3"/>
    <w:rsid w:val="003B761E"/>
    <w:rsid w:val="003C35FF"/>
    <w:rsid w:val="003C77D4"/>
    <w:rsid w:val="003D383E"/>
    <w:rsid w:val="003D5C2F"/>
    <w:rsid w:val="003F3AB2"/>
    <w:rsid w:val="003F6C1F"/>
    <w:rsid w:val="00402D2A"/>
    <w:rsid w:val="004158C8"/>
    <w:rsid w:val="0042363D"/>
    <w:rsid w:val="00427C90"/>
    <w:rsid w:val="00451064"/>
    <w:rsid w:val="004520B8"/>
    <w:rsid w:val="004536CD"/>
    <w:rsid w:val="00456F2F"/>
    <w:rsid w:val="0045737A"/>
    <w:rsid w:val="004911A4"/>
    <w:rsid w:val="00495322"/>
    <w:rsid w:val="004A1E53"/>
    <w:rsid w:val="004A5FDF"/>
    <w:rsid w:val="004B0950"/>
    <w:rsid w:val="004B199D"/>
    <w:rsid w:val="004B2A39"/>
    <w:rsid w:val="004D3BE3"/>
    <w:rsid w:val="004E093B"/>
    <w:rsid w:val="004E323C"/>
    <w:rsid w:val="004E4DB9"/>
    <w:rsid w:val="004F0835"/>
    <w:rsid w:val="00501931"/>
    <w:rsid w:val="00506B66"/>
    <w:rsid w:val="005174A0"/>
    <w:rsid w:val="00520ED4"/>
    <w:rsid w:val="0052278C"/>
    <w:rsid w:val="0052303A"/>
    <w:rsid w:val="00531F04"/>
    <w:rsid w:val="005322A9"/>
    <w:rsid w:val="00540695"/>
    <w:rsid w:val="00547EBC"/>
    <w:rsid w:val="00551038"/>
    <w:rsid w:val="005611A2"/>
    <w:rsid w:val="00566A14"/>
    <w:rsid w:val="00575B89"/>
    <w:rsid w:val="00580826"/>
    <w:rsid w:val="0058247A"/>
    <w:rsid w:val="00583E5E"/>
    <w:rsid w:val="00596A4F"/>
    <w:rsid w:val="005A3C2D"/>
    <w:rsid w:val="005B5A72"/>
    <w:rsid w:val="005D134F"/>
    <w:rsid w:val="005D21DC"/>
    <w:rsid w:val="005E094A"/>
    <w:rsid w:val="005E4442"/>
    <w:rsid w:val="005F1196"/>
    <w:rsid w:val="00601C78"/>
    <w:rsid w:val="00604C9C"/>
    <w:rsid w:val="00616FDC"/>
    <w:rsid w:val="00633DB9"/>
    <w:rsid w:val="006429FF"/>
    <w:rsid w:val="00643997"/>
    <w:rsid w:val="00652595"/>
    <w:rsid w:val="00663EEF"/>
    <w:rsid w:val="0067184D"/>
    <w:rsid w:val="00671CF2"/>
    <w:rsid w:val="006908C2"/>
    <w:rsid w:val="00694E16"/>
    <w:rsid w:val="006C2F50"/>
    <w:rsid w:val="006C3739"/>
    <w:rsid w:val="006C73F6"/>
    <w:rsid w:val="006D20C7"/>
    <w:rsid w:val="006D341C"/>
    <w:rsid w:val="006D45EE"/>
    <w:rsid w:val="006F33C8"/>
    <w:rsid w:val="00705B31"/>
    <w:rsid w:val="00710017"/>
    <w:rsid w:val="00712D99"/>
    <w:rsid w:val="0072021B"/>
    <w:rsid w:val="00721F6B"/>
    <w:rsid w:val="00733653"/>
    <w:rsid w:val="007337B4"/>
    <w:rsid w:val="00736B25"/>
    <w:rsid w:val="007427F1"/>
    <w:rsid w:val="00742ECE"/>
    <w:rsid w:val="00746139"/>
    <w:rsid w:val="00752948"/>
    <w:rsid w:val="007534FB"/>
    <w:rsid w:val="00757845"/>
    <w:rsid w:val="00764154"/>
    <w:rsid w:val="00781B9B"/>
    <w:rsid w:val="00781C13"/>
    <w:rsid w:val="00793437"/>
    <w:rsid w:val="007942A7"/>
    <w:rsid w:val="007A1B09"/>
    <w:rsid w:val="007B03B6"/>
    <w:rsid w:val="007C0733"/>
    <w:rsid w:val="007C5194"/>
    <w:rsid w:val="007C59E7"/>
    <w:rsid w:val="007C60A6"/>
    <w:rsid w:val="007D36C4"/>
    <w:rsid w:val="007D6C96"/>
    <w:rsid w:val="007F2869"/>
    <w:rsid w:val="008070FE"/>
    <w:rsid w:val="00812A63"/>
    <w:rsid w:val="00821C84"/>
    <w:rsid w:val="008245C0"/>
    <w:rsid w:val="0082550D"/>
    <w:rsid w:val="00827EC6"/>
    <w:rsid w:val="00842052"/>
    <w:rsid w:val="00855D64"/>
    <w:rsid w:val="008600BF"/>
    <w:rsid w:val="0086704C"/>
    <w:rsid w:val="0088731E"/>
    <w:rsid w:val="008906C2"/>
    <w:rsid w:val="00896280"/>
    <w:rsid w:val="008C239D"/>
    <w:rsid w:val="008D4AE3"/>
    <w:rsid w:val="008D6120"/>
    <w:rsid w:val="008F3FB3"/>
    <w:rsid w:val="00903CAD"/>
    <w:rsid w:val="00903CB7"/>
    <w:rsid w:val="00910D23"/>
    <w:rsid w:val="00912AED"/>
    <w:rsid w:val="00917791"/>
    <w:rsid w:val="00922E10"/>
    <w:rsid w:val="00935231"/>
    <w:rsid w:val="0094121B"/>
    <w:rsid w:val="0094197C"/>
    <w:rsid w:val="00950F69"/>
    <w:rsid w:val="0097207C"/>
    <w:rsid w:val="00977E3B"/>
    <w:rsid w:val="009851E8"/>
    <w:rsid w:val="00986DE9"/>
    <w:rsid w:val="009D0249"/>
    <w:rsid w:val="009D35C7"/>
    <w:rsid w:val="009D37BA"/>
    <w:rsid w:val="009D74CE"/>
    <w:rsid w:val="009D75BE"/>
    <w:rsid w:val="009D764C"/>
    <w:rsid w:val="009E6527"/>
    <w:rsid w:val="009F337D"/>
    <w:rsid w:val="00A038C0"/>
    <w:rsid w:val="00A175B4"/>
    <w:rsid w:val="00A2688F"/>
    <w:rsid w:val="00A27E4E"/>
    <w:rsid w:val="00A3276D"/>
    <w:rsid w:val="00A41E05"/>
    <w:rsid w:val="00A45663"/>
    <w:rsid w:val="00A47BB8"/>
    <w:rsid w:val="00A5511A"/>
    <w:rsid w:val="00A616F4"/>
    <w:rsid w:val="00A703FE"/>
    <w:rsid w:val="00A72FCB"/>
    <w:rsid w:val="00A749EF"/>
    <w:rsid w:val="00A95117"/>
    <w:rsid w:val="00A97A6B"/>
    <w:rsid w:val="00AA1A71"/>
    <w:rsid w:val="00AA4370"/>
    <w:rsid w:val="00AB03E5"/>
    <w:rsid w:val="00AB33F2"/>
    <w:rsid w:val="00AB5069"/>
    <w:rsid w:val="00AB6DD6"/>
    <w:rsid w:val="00AB6F32"/>
    <w:rsid w:val="00AC2F42"/>
    <w:rsid w:val="00AC3A61"/>
    <w:rsid w:val="00AC4DAB"/>
    <w:rsid w:val="00AC6D7F"/>
    <w:rsid w:val="00AD587B"/>
    <w:rsid w:val="00AD60C2"/>
    <w:rsid w:val="00AE599D"/>
    <w:rsid w:val="00AE5EB8"/>
    <w:rsid w:val="00AF1DFD"/>
    <w:rsid w:val="00AF2F58"/>
    <w:rsid w:val="00B04792"/>
    <w:rsid w:val="00B050FF"/>
    <w:rsid w:val="00B05A40"/>
    <w:rsid w:val="00B109BE"/>
    <w:rsid w:val="00B11A04"/>
    <w:rsid w:val="00B17888"/>
    <w:rsid w:val="00B30BA3"/>
    <w:rsid w:val="00B31261"/>
    <w:rsid w:val="00B47897"/>
    <w:rsid w:val="00B628BE"/>
    <w:rsid w:val="00B96580"/>
    <w:rsid w:val="00B96C66"/>
    <w:rsid w:val="00BA1756"/>
    <w:rsid w:val="00BB4C7C"/>
    <w:rsid w:val="00BC2E07"/>
    <w:rsid w:val="00BC477E"/>
    <w:rsid w:val="00BC6BDA"/>
    <w:rsid w:val="00BD0FE0"/>
    <w:rsid w:val="00BD1493"/>
    <w:rsid w:val="00BD2AA2"/>
    <w:rsid w:val="00BD579D"/>
    <w:rsid w:val="00BE54BC"/>
    <w:rsid w:val="00BE58C6"/>
    <w:rsid w:val="00BE652A"/>
    <w:rsid w:val="00BF4BDB"/>
    <w:rsid w:val="00BF709C"/>
    <w:rsid w:val="00C04B15"/>
    <w:rsid w:val="00C078C5"/>
    <w:rsid w:val="00C23C5C"/>
    <w:rsid w:val="00C33883"/>
    <w:rsid w:val="00C510CC"/>
    <w:rsid w:val="00C643BA"/>
    <w:rsid w:val="00C82C5B"/>
    <w:rsid w:val="00C859C3"/>
    <w:rsid w:val="00C941EB"/>
    <w:rsid w:val="00C96148"/>
    <w:rsid w:val="00CA0FB4"/>
    <w:rsid w:val="00CA4FD9"/>
    <w:rsid w:val="00CB031F"/>
    <w:rsid w:val="00CB1E45"/>
    <w:rsid w:val="00CD28AC"/>
    <w:rsid w:val="00CE01EF"/>
    <w:rsid w:val="00CE0AC5"/>
    <w:rsid w:val="00CF2A3F"/>
    <w:rsid w:val="00D1523F"/>
    <w:rsid w:val="00D1675F"/>
    <w:rsid w:val="00D31272"/>
    <w:rsid w:val="00D31941"/>
    <w:rsid w:val="00D65018"/>
    <w:rsid w:val="00D65255"/>
    <w:rsid w:val="00D761B9"/>
    <w:rsid w:val="00D8070B"/>
    <w:rsid w:val="00DA47F1"/>
    <w:rsid w:val="00DA5798"/>
    <w:rsid w:val="00DD135B"/>
    <w:rsid w:val="00DE1768"/>
    <w:rsid w:val="00DE294A"/>
    <w:rsid w:val="00DE3805"/>
    <w:rsid w:val="00DE54A2"/>
    <w:rsid w:val="00DF17EE"/>
    <w:rsid w:val="00DF7C5D"/>
    <w:rsid w:val="00E13D5D"/>
    <w:rsid w:val="00E2691E"/>
    <w:rsid w:val="00E339F3"/>
    <w:rsid w:val="00E35514"/>
    <w:rsid w:val="00E408C5"/>
    <w:rsid w:val="00E467CE"/>
    <w:rsid w:val="00E50C62"/>
    <w:rsid w:val="00E520AB"/>
    <w:rsid w:val="00E53E6E"/>
    <w:rsid w:val="00E61C9A"/>
    <w:rsid w:val="00E6271B"/>
    <w:rsid w:val="00E74E7D"/>
    <w:rsid w:val="00E76102"/>
    <w:rsid w:val="00E804E2"/>
    <w:rsid w:val="00E83463"/>
    <w:rsid w:val="00E84D5C"/>
    <w:rsid w:val="00EA7919"/>
    <w:rsid w:val="00EB1211"/>
    <w:rsid w:val="00EB46B2"/>
    <w:rsid w:val="00ED60F5"/>
    <w:rsid w:val="00EF2A86"/>
    <w:rsid w:val="00F0056C"/>
    <w:rsid w:val="00F06F8F"/>
    <w:rsid w:val="00F22561"/>
    <w:rsid w:val="00F237A9"/>
    <w:rsid w:val="00F33D84"/>
    <w:rsid w:val="00F45BB4"/>
    <w:rsid w:val="00F51F76"/>
    <w:rsid w:val="00F553FA"/>
    <w:rsid w:val="00F76721"/>
    <w:rsid w:val="00F77CD7"/>
    <w:rsid w:val="00F825FF"/>
    <w:rsid w:val="00F8505E"/>
    <w:rsid w:val="00F867F8"/>
    <w:rsid w:val="00F87886"/>
    <w:rsid w:val="00F914C7"/>
    <w:rsid w:val="00F921F3"/>
    <w:rsid w:val="00F948AA"/>
    <w:rsid w:val="00F94E8B"/>
    <w:rsid w:val="00FA23DB"/>
    <w:rsid w:val="00FB2639"/>
    <w:rsid w:val="00FB5C92"/>
    <w:rsid w:val="00FB7E8D"/>
    <w:rsid w:val="00FC38EE"/>
    <w:rsid w:val="00FE106D"/>
    <w:rsid w:val="00FF45C0"/>
    <w:rsid w:val="00FF4C26"/>
    <w:rsid w:val="00FF75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E7F38"/>
  <w15:chartTrackingRefBased/>
  <w15:docId w15:val="{B0B6CCEA-A2C1-42BC-B33F-4292F77C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7A02"/>
  </w:style>
  <w:style w:type="paragraph" w:styleId="Nagwek1">
    <w:name w:val="heading 1"/>
    <w:basedOn w:val="Normalny"/>
    <w:next w:val="Normalny"/>
    <w:link w:val="Nagwek1Znak"/>
    <w:qFormat/>
    <w:rsid w:val="00DE294A"/>
    <w:pPr>
      <w:keepNext/>
      <w:widowControl w:val="0"/>
      <w:numPr>
        <w:numId w:val="1"/>
      </w:numPr>
      <w:suppressAutoHyphens/>
      <w:autoSpaceDE w:val="0"/>
      <w:spacing w:after="0" w:line="240" w:lineRule="auto"/>
      <w:ind w:left="1134"/>
      <w:outlineLvl w:val="0"/>
    </w:pPr>
    <w:rPr>
      <w:rFonts w:ascii="Times New Roman" w:eastAsia="Times New Roman" w:hAnsi="Times New Roman" w:cs="Times New Roman"/>
      <w:b/>
      <w:bCs/>
      <w:sz w:val="28"/>
      <w:szCs w:val="28"/>
      <w:lang w:val="x-none" w:eastAsia="ar-SA"/>
    </w:rPr>
  </w:style>
  <w:style w:type="paragraph" w:styleId="Nagwek2">
    <w:name w:val="heading 2"/>
    <w:basedOn w:val="Normalny"/>
    <w:next w:val="Normalny"/>
    <w:link w:val="Nagwek2Znak"/>
    <w:uiPriority w:val="9"/>
    <w:unhideWhenUsed/>
    <w:qFormat/>
    <w:rsid w:val="00575B8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DE294A"/>
    <w:pPr>
      <w:keepNext/>
      <w:widowControl w:val="0"/>
      <w:numPr>
        <w:ilvl w:val="2"/>
        <w:numId w:val="1"/>
      </w:numPr>
      <w:suppressAutoHyphens/>
      <w:autoSpaceDE w:val="0"/>
      <w:spacing w:after="0" w:line="240" w:lineRule="auto"/>
      <w:ind w:left="709"/>
      <w:outlineLvl w:val="2"/>
    </w:pPr>
    <w:rPr>
      <w:rFonts w:ascii="Times New Roman" w:eastAsia="Times New Roman" w:hAnsi="Times New Roman" w:cs="Times New Roman"/>
      <w:b/>
      <w:bCs/>
      <w:sz w:val="24"/>
      <w:szCs w:val="24"/>
      <w:lang w:val="x-none" w:eastAsia="ar-SA"/>
    </w:rPr>
  </w:style>
  <w:style w:type="paragraph" w:styleId="Nagwek4">
    <w:name w:val="heading 4"/>
    <w:basedOn w:val="Normalny"/>
    <w:next w:val="Normalny"/>
    <w:link w:val="Nagwek4Znak"/>
    <w:uiPriority w:val="9"/>
    <w:unhideWhenUsed/>
    <w:qFormat/>
    <w:rsid w:val="00575B8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575B89"/>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575B89"/>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qFormat/>
    <w:rsid w:val="00DE294A"/>
    <w:pPr>
      <w:keepNext/>
      <w:keepLines/>
      <w:numPr>
        <w:ilvl w:val="6"/>
        <w:numId w:val="1"/>
      </w:numPr>
      <w:suppressAutoHyphens/>
      <w:spacing w:before="40" w:after="0" w:line="276" w:lineRule="auto"/>
      <w:outlineLvl w:val="6"/>
    </w:pPr>
    <w:rPr>
      <w:rFonts w:ascii="Calibri Light" w:eastAsia="Times New Roman" w:hAnsi="Calibri Light" w:cs="Times New Roman"/>
      <w:i/>
      <w:iCs/>
      <w:color w:val="1F4D7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F948AA"/>
  </w:style>
  <w:style w:type="paragraph" w:customStyle="1" w:styleId="Standard">
    <w:name w:val="Standard"/>
    <w:uiPriority w:val="99"/>
    <w:rsid w:val="00F948AA"/>
    <w:pPr>
      <w:suppressAutoHyphens/>
      <w:autoSpaceDN w:val="0"/>
      <w:spacing w:after="200" w:line="276" w:lineRule="auto"/>
      <w:textAlignment w:val="baseline"/>
    </w:pPr>
    <w:rPr>
      <w:rFonts w:ascii="Calibri" w:eastAsia="SimSun" w:hAnsi="Calibri" w:cs="F"/>
      <w:kern w:val="3"/>
    </w:rPr>
  </w:style>
  <w:style w:type="paragraph" w:customStyle="1" w:styleId="Heading">
    <w:name w:val="Heading"/>
    <w:basedOn w:val="Standard"/>
    <w:next w:val="Textbody"/>
    <w:rsid w:val="00F948AA"/>
    <w:pPr>
      <w:keepNext/>
      <w:spacing w:before="240" w:after="120"/>
    </w:pPr>
    <w:rPr>
      <w:rFonts w:ascii="Arial" w:eastAsia="Microsoft YaHei" w:hAnsi="Arial" w:cs="Mangal"/>
      <w:sz w:val="28"/>
      <w:szCs w:val="28"/>
    </w:rPr>
  </w:style>
  <w:style w:type="paragraph" w:customStyle="1" w:styleId="Textbody">
    <w:name w:val="Text body"/>
    <w:basedOn w:val="Standard"/>
    <w:rsid w:val="00F948AA"/>
    <w:pPr>
      <w:spacing w:after="120"/>
    </w:pPr>
  </w:style>
  <w:style w:type="paragraph" w:styleId="Lista">
    <w:name w:val="List"/>
    <w:basedOn w:val="Textbody"/>
    <w:rsid w:val="00F948AA"/>
    <w:rPr>
      <w:rFonts w:cs="Mangal"/>
    </w:rPr>
  </w:style>
  <w:style w:type="paragraph" w:styleId="Legenda">
    <w:name w:val="caption"/>
    <w:basedOn w:val="Standard"/>
    <w:rsid w:val="00F948AA"/>
    <w:pPr>
      <w:suppressLineNumbers/>
      <w:spacing w:before="120" w:after="120"/>
    </w:pPr>
    <w:rPr>
      <w:rFonts w:cs="Mangal"/>
      <w:i/>
      <w:iCs/>
      <w:sz w:val="24"/>
      <w:szCs w:val="24"/>
    </w:rPr>
  </w:style>
  <w:style w:type="paragraph" w:customStyle="1" w:styleId="Index">
    <w:name w:val="Index"/>
    <w:basedOn w:val="Standard"/>
    <w:rsid w:val="00F948AA"/>
    <w:pPr>
      <w:suppressLineNumbers/>
    </w:pPr>
    <w:rPr>
      <w:rFonts w:cs="Mangal"/>
    </w:rPr>
  </w:style>
  <w:style w:type="paragraph" w:styleId="Akapitzlist">
    <w:name w:val="List Paragraph"/>
    <w:aliases w:val="L1,Numerowanie,Akapit z listą5,T_SZ_List Paragraph,normalny tekst,Akapit z listą BS,Kolorowa lista — akcent 11,Colorful List Accent 1,CW_Lista,Akapit z listą4,Akapit z listą1,Średnia siatka 1 — akcent 21,sw tekst,Colorful List - Accent 11"/>
    <w:basedOn w:val="Standard"/>
    <w:uiPriority w:val="1"/>
    <w:qFormat/>
    <w:rsid w:val="00F948AA"/>
    <w:pPr>
      <w:ind w:left="720"/>
    </w:pPr>
  </w:style>
  <w:style w:type="character" w:customStyle="1" w:styleId="ListLabel1">
    <w:name w:val="ListLabel 1"/>
    <w:rsid w:val="00F948AA"/>
    <w:rPr>
      <w:rFonts w:cs="Courier New"/>
    </w:rPr>
  </w:style>
  <w:style w:type="character" w:customStyle="1" w:styleId="ListLabel2">
    <w:name w:val="ListLabel 2"/>
    <w:rsid w:val="00F948AA"/>
    <w:rPr>
      <w:b w:val="0"/>
    </w:rPr>
  </w:style>
  <w:style w:type="paragraph" w:styleId="Nagwek">
    <w:name w:val="header"/>
    <w:aliases w:val="Nagłówek strony"/>
    <w:basedOn w:val="Normalny"/>
    <w:link w:val="Nagwek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NagwekZnak">
    <w:name w:val="Nagłówek Znak"/>
    <w:aliases w:val="Nagłówek strony Znak"/>
    <w:basedOn w:val="Domylnaczcionkaakapitu"/>
    <w:link w:val="Nagwek"/>
    <w:uiPriority w:val="99"/>
    <w:rsid w:val="00F948AA"/>
    <w:rPr>
      <w:rFonts w:ascii="Calibri" w:eastAsia="SimSun" w:hAnsi="Calibri" w:cs="F"/>
      <w:kern w:val="3"/>
    </w:rPr>
  </w:style>
  <w:style w:type="paragraph" w:styleId="Stopka">
    <w:name w:val="footer"/>
    <w:basedOn w:val="Normalny"/>
    <w:link w:val="Stopka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StopkaZnak">
    <w:name w:val="Stopka Znak"/>
    <w:basedOn w:val="Domylnaczcionkaakapitu"/>
    <w:link w:val="Stopka"/>
    <w:uiPriority w:val="99"/>
    <w:rsid w:val="00F948AA"/>
    <w:rPr>
      <w:rFonts w:ascii="Calibri" w:eastAsia="SimSun" w:hAnsi="Calibri" w:cs="F"/>
      <w:kern w:val="3"/>
    </w:rPr>
  </w:style>
  <w:style w:type="paragraph" w:styleId="Tekstdymka">
    <w:name w:val="Balloon Text"/>
    <w:basedOn w:val="Normalny"/>
    <w:link w:val="TekstdymkaZnak"/>
    <w:uiPriority w:val="99"/>
    <w:rsid w:val="00F948AA"/>
    <w:pPr>
      <w:widowControl w:val="0"/>
      <w:suppressAutoHyphens/>
      <w:autoSpaceDN w:val="0"/>
      <w:spacing w:after="0" w:line="240" w:lineRule="auto"/>
      <w:textAlignment w:val="baseline"/>
    </w:pPr>
    <w:rPr>
      <w:rFonts w:ascii="Tahoma" w:eastAsia="SimSun" w:hAnsi="Tahoma" w:cs="Tahoma"/>
      <w:kern w:val="3"/>
      <w:sz w:val="16"/>
      <w:szCs w:val="16"/>
    </w:rPr>
  </w:style>
  <w:style w:type="character" w:customStyle="1" w:styleId="TekstdymkaZnak">
    <w:name w:val="Tekst dymka Znak"/>
    <w:basedOn w:val="Domylnaczcionkaakapitu"/>
    <w:link w:val="Tekstdymka"/>
    <w:uiPriority w:val="99"/>
    <w:rsid w:val="00F948AA"/>
    <w:rPr>
      <w:rFonts w:ascii="Tahoma" w:eastAsia="SimSun" w:hAnsi="Tahoma" w:cs="Tahoma"/>
      <w:kern w:val="3"/>
      <w:sz w:val="16"/>
      <w:szCs w:val="16"/>
    </w:rPr>
  </w:style>
  <w:style w:type="character" w:customStyle="1" w:styleId="Pole">
    <w:name w:val="Pole"/>
    <w:rsid w:val="00F948AA"/>
    <w:rPr>
      <w:rFonts w:ascii="Times New Roman" w:hAnsi="Times New Roman"/>
    </w:rPr>
  </w:style>
  <w:style w:type="paragraph" w:customStyle="1" w:styleId="Lista1">
    <w:name w:val="Lista1"/>
    <w:basedOn w:val="Normalny"/>
    <w:rsid w:val="00F948AA"/>
    <w:pPr>
      <w:widowControl w:val="0"/>
      <w:suppressAutoHyphens/>
      <w:autoSpaceDN w:val="0"/>
      <w:spacing w:after="0" w:line="240" w:lineRule="auto"/>
      <w:ind w:left="709" w:hanging="425"/>
      <w:jc w:val="both"/>
    </w:pPr>
    <w:rPr>
      <w:rFonts w:ascii="Times New Roman" w:eastAsia="Times New Roman" w:hAnsi="Times New Roman" w:cs="Times New Roman"/>
      <w:sz w:val="24"/>
      <w:szCs w:val="20"/>
      <w:lang w:eastAsia="pl-PL"/>
    </w:rPr>
  </w:style>
  <w:style w:type="numbering" w:customStyle="1" w:styleId="WWNum1">
    <w:name w:val="WWNum1"/>
    <w:basedOn w:val="Bezlisty"/>
    <w:rsid w:val="00F948AA"/>
    <w:pPr>
      <w:numPr>
        <w:numId w:val="1"/>
      </w:numPr>
    </w:pPr>
  </w:style>
  <w:style w:type="numbering" w:customStyle="1" w:styleId="WWNum2">
    <w:name w:val="WWNum2"/>
    <w:basedOn w:val="Bezlisty"/>
    <w:rsid w:val="00F948AA"/>
    <w:pPr>
      <w:numPr>
        <w:numId w:val="2"/>
      </w:numPr>
    </w:pPr>
  </w:style>
  <w:style w:type="paragraph" w:styleId="Bezodstpw">
    <w:name w:val="No Spacing"/>
    <w:uiPriority w:val="1"/>
    <w:qFormat/>
    <w:rsid w:val="00F948AA"/>
    <w:pPr>
      <w:widowControl w:val="0"/>
      <w:suppressAutoHyphens/>
      <w:autoSpaceDN w:val="0"/>
      <w:spacing w:after="0" w:line="240" w:lineRule="auto"/>
      <w:textAlignment w:val="baseline"/>
    </w:pPr>
    <w:rPr>
      <w:rFonts w:ascii="Calibri" w:eastAsia="SimSun" w:hAnsi="Calibri" w:cs="F"/>
      <w:kern w:val="3"/>
    </w:rPr>
  </w:style>
  <w:style w:type="character" w:customStyle="1" w:styleId="markedcontent">
    <w:name w:val="markedcontent"/>
    <w:basedOn w:val="Domylnaczcionkaakapitu"/>
    <w:rsid w:val="00F948AA"/>
  </w:style>
  <w:style w:type="character" w:customStyle="1" w:styleId="Nagwek1Znak">
    <w:name w:val="Nagłówek 1 Znak"/>
    <w:basedOn w:val="Domylnaczcionkaakapitu"/>
    <w:link w:val="Nagwek1"/>
    <w:rsid w:val="00DE294A"/>
    <w:rPr>
      <w:rFonts w:ascii="Times New Roman" w:eastAsia="Times New Roman" w:hAnsi="Times New Roman" w:cs="Times New Roman"/>
      <w:b/>
      <w:bCs/>
      <w:sz w:val="28"/>
      <w:szCs w:val="28"/>
      <w:lang w:val="x-none" w:eastAsia="ar-SA"/>
    </w:rPr>
  </w:style>
  <w:style w:type="character" w:customStyle="1" w:styleId="Nagwek3Znak">
    <w:name w:val="Nagłówek 3 Znak"/>
    <w:basedOn w:val="Domylnaczcionkaakapitu"/>
    <w:link w:val="Nagwek3"/>
    <w:rsid w:val="00DE294A"/>
    <w:rPr>
      <w:rFonts w:ascii="Times New Roman" w:eastAsia="Times New Roman" w:hAnsi="Times New Roman" w:cs="Times New Roman"/>
      <w:b/>
      <w:bCs/>
      <w:sz w:val="24"/>
      <w:szCs w:val="24"/>
      <w:lang w:val="x-none" w:eastAsia="ar-SA"/>
    </w:rPr>
  </w:style>
  <w:style w:type="character" w:customStyle="1" w:styleId="Nagwek7Znak">
    <w:name w:val="Nagłówek 7 Znak"/>
    <w:basedOn w:val="Domylnaczcionkaakapitu"/>
    <w:link w:val="Nagwek7"/>
    <w:uiPriority w:val="9"/>
    <w:rsid w:val="00DE294A"/>
    <w:rPr>
      <w:rFonts w:ascii="Calibri Light" w:eastAsia="Times New Roman" w:hAnsi="Calibri Light" w:cs="Times New Roman"/>
      <w:i/>
      <w:iCs/>
      <w:color w:val="1F4D78"/>
      <w:lang w:eastAsia="ar-SA"/>
    </w:rPr>
  </w:style>
  <w:style w:type="numbering" w:customStyle="1" w:styleId="Bezlisty2">
    <w:name w:val="Bez listy2"/>
    <w:next w:val="Bezlisty"/>
    <w:uiPriority w:val="99"/>
    <w:semiHidden/>
    <w:unhideWhenUsed/>
    <w:rsid w:val="00DE294A"/>
  </w:style>
  <w:style w:type="character" w:customStyle="1" w:styleId="WW8Num1z0">
    <w:name w:val="WW8Num1z0"/>
    <w:rsid w:val="00DE294A"/>
    <w:rPr>
      <w:b w:val="0"/>
      <w:bCs w:val="0"/>
    </w:rPr>
  </w:style>
  <w:style w:type="character" w:customStyle="1" w:styleId="WW8Num1z1">
    <w:name w:val="WW8Num1z1"/>
    <w:rsid w:val="00DE294A"/>
    <w:rPr>
      <w:b w:val="0"/>
    </w:rPr>
  </w:style>
  <w:style w:type="character" w:customStyle="1" w:styleId="WW8Num1z2">
    <w:name w:val="WW8Num1z2"/>
    <w:rsid w:val="00DE294A"/>
  </w:style>
  <w:style w:type="character" w:customStyle="1" w:styleId="WW8Num1z3">
    <w:name w:val="WW8Num1z3"/>
    <w:rsid w:val="00DE294A"/>
  </w:style>
  <w:style w:type="character" w:customStyle="1" w:styleId="WW8Num1z4">
    <w:name w:val="WW8Num1z4"/>
    <w:rsid w:val="00DE294A"/>
  </w:style>
  <w:style w:type="character" w:customStyle="1" w:styleId="WW8Num1z5">
    <w:name w:val="WW8Num1z5"/>
    <w:rsid w:val="00DE294A"/>
  </w:style>
  <w:style w:type="character" w:customStyle="1" w:styleId="WW8Num1z6">
    <w:name w:val="WW8Num1z6"/>
    <w:rsid w:val="00DE294A"/>
  </w:style>
  <w:style w:type="character" w:customStyle="1" w:styleId="WW8Num1z7">
    <w:name w:val="WW8Num1z7"/>
    <w:rsid w:val="00DE294A"/>
  </w:style>
  <w:style w:type="character" w:customStyle="1" w:styleId="WW8Num1z8">
    <w:name w:val="WW8Num1z8"/>
    <w:rsid w:val="00DE294A"/>
  </w:style>
  <w:style w:type="character" w:customStyle="1" w:styleId="WW8Num2z0">
    <w:name w:val="WW8Num2z0"/>
    <w:rsid w:val="00DE294A"/>
    <w:rPr>
      <w:rFonts w:cs="Times New Roman"/>
    </w:rPr>
  </w:style>
  <w:style w:type="character" w:customStyle="1" w:styleId="WW8Num2z2">
    <w:name w:val="WW8Num2z2"/>
    <w:rsid w:val="00DE294A"/>
  </w:style>
  <w:style w:type="character" w:customStyle="1" w:styleId="WW8Num2z3">
    <w:name w:val="WW8Num2z3"/>
    <w:rsid w:val="00DE294A"/>
  </w:style>
  <w:style w:type="character" w:customStyle="1" w:styleId="WW8Num2z4">
    <w:name w:val="WW8Num2z4"/>
    <w:rsid w:val="00DE294A"/>
  </w:style>
  <w:style w:type="character" w:customStyle="1" w:styleId="WW8Num2z5">
    <w:name w:val="WW8Num2z5"/>
    <w:rsid w:val="00DE294A"/>
  </w:style>
  <w:style w:type="character" w:customStyle="1" w:styleId="WW8Num2z6">
    <w:name w:val="WW8Num2z6"/>
    <w:rsid w:val="00DE294A"/>
  </w:style>
  <w:style w:type="character" w:customStyle="1" w:styleId="WW8Num2z7">
    <w:name w:val="WW8Num2z7"/>
    <w:rsid w:val="00DE294A"/>
  </w:style>
  <w:style w:type="character" w:customStyle="1" w:styleId="WW8Num2z8">
    <w:name w:val="WW8Num2z8"/>
    <w:rsid w:val="00DE294A"/>
  </w:style>
  <w:style w:type="character" w:customStyle="1" w:styleId="WW8Num3z0">
    <w:name w:val="WW8Num3z0"/>
    <w:rsid w:val="00DE294A"/>
    <w:rPr>
      <w:rFonts w:ascii="Times New Roman" w:hAnsi="Times New Roman" w:cs="Times New Roman" w:hint="default"/>
      <w:color w:val="FF0000"/>
    </w:rPr>
  </w:style>
  <w:style w:type="character" w:customStyle="1" w:styleId="WW8Num4z0">
    <w:name w:val="WW8Num4z0"/>
    <w:rsid w:val="00DE294A"/>
    <w:rPr>
      <w:rFonts w:hint="default"/>
    </w:rPr>
  </w:style>
  <w:style w:type="character" w:customStyle="1" w:styleId="WW8Num4z1">
    <w:name w:val="WW8Num4z1"/>
    <w:rsid w:val="00DE294A"/>
  </w:style>
  <w:style w:type="character" w:customStyle="1" w:styleId="WW8Num4z2">
    <w:name w:val="WW8Num4z2"/>
    <w:rsid w:val="00DE294A"/>
  </w:style>
  <w:style w:type="character" w:customStyle="1" w:styleId="WW8Num4z3">
    <w:name w:val="WW8Num4z3"/>
    <w:rsid w:val="00DE294A"/>
  </w:style>
  <w:style w:type="character" w:customStyle="1" w:styleId="WW8Num4z4">
    <w:name w:val="WW8Num4z4"/>
    <w:rsid w:val="00DE294A"/>
  </w:style>
  <w:style w:type="character" w:customStyle="1" w:styleId="WW8Num4z5">
    <w:name w:val="WW8Num4z5"/>
    <w:rsid w:val="00DE294A"/>
  </w:style>
  <w:style w:type="character" w:customStyle="1" w:styleId="WW8Num4z6">
    <w:name w:val="WW8Num4z6"/>
    <w:rsid w:val="00DE294A"/>
  </w:style>
  <w:style w:type="character" w:customStyle="1" w:styleId="WW8Num4z7">
    <w:name w:val="WW8Num4z7"/>
    <w:rsid w:val="00DE294A"/>
  </w:style>
  <w:style w:type="character" w:customStyle="1" w:styleId="WW8Num4z8">
    <w:name w:val="WW8Num4z8"/>
    <w:rsid w:val="00DE294A"/>
  </w:style>
  <w:style w:type="character" w:customStyle="1" w:styleId="WW8Num5z0">
    <w:name w:val="WW8Num5z0"/>
    <w:rsid w:val="00DE294A"/>
    <w:rPr>
      <w:rFonts w:ascii="Times New Roman" w:hAnsi="Times New Roman" w:cs="Times New Roman" w:hint="default"/>
      <w:b w:val="0"/>
      <w:bCs/>
      <w:i w:val="0"/>
      <w:color w:val="000000"/>
      <w:sz w:val="24"/>
      <w:szCs w:val="24"/>
    </w:rPr>
  </w:style>
  <w:style w:type="character" w:customStyle="1" w:styleId="WW8Num5z1">
    <w:name w:val="WW8Num5z1"/>
    <w:rsid w:val="00DE294A"/>
  </w:style>
  <w:style w:type="character" w:customStyle="1" w:styleId="WW8Num5z2">
    <w:name w:val="WW8Num5z2"/>
    <w:rsid w:val="00DE294A"/>
  </w:style>
  <w:style w:type="character" w:customStyle="1" w:styleId="WW8Num5z3">
    <w:name w:val="WW8Num5z3"/>
    <w:rsid w:val="00DE294A"/>
  </w:style>
  <w:style w:type="character" w:customStyle="1" w:styleId="WW8Num5z4">
    <w:name w:val="WW8Num5z4"/>
    <w:rsid w:val="00DE294A"/>
  </w:style>
  <w:style w:type="character" w:customStyle="1" w:styleId="WW8Num5z5">
    <w:name w:val="WW8Num5z5"/>
    <w:rsid w:val="00DE294A"/>
  </w:style>
  <w:style w:type="character" w:customStyle="1" w:styleId="WW8Num5z6">
    <w:name w:val="WW8Num5z6"/>
    <w:rsid w:val="00DE294A"/>
  </w:style>
  <w:style w:type="character" w:customStyle="1" w:styleId="WW8Num5z7">
    <w:name w:val="WW8Num5z7"/>
    <w:rsid w:val="00DE294A"/>
  </w:style>
  <w:style w:type="character" w:customStyle="1" w:styleId="WW8Num5z8">
    <w:name w:val="WW8Num5z8"/>
    <w:rsid w:val="00DE294A"/>
  </w:style>
  <w:style w:type="character" w:customStyle="1" w:styleId="WW8Num6z0">
    <w:name w:val="WW8Num6z0"/>
    <w:rsid w:val="00DE294A"/>
    <w:rPr>
      <w:rFonts w:ascii="Arial" w:hAnsi="Arial" w:cs="Arial" w:hint="default"/>
      <w:color w:val="000000"/>
    </w:rPr>
  </w:style>
  <w:style w:type="character" w:customStyle="1" w:styleId="WW8Num7z0">
    <w:name w:val="WW8Num7z0"/>
    <w:rsid w:val="00DE294A"/>
    <w:rPr>
      <w:rFonts w:cs="Arial" w:hint="default"/>
      <w:color w:val="000000"/>
    </w:rPr>
  </w:style>
  <w:style w:type="character" w:customStyle="1" w:styleId="WW8Num7z1">
    <w:name w:val="WW8Num7z1"/>
    <w:rsid w:val="00DE294A"/>
    <w:rPr>
      <w:rFonts w:ascii="Times New Roman" w:hAnsi="Times New Roman" w:cs="Times New Roman"/>
      <w:color w:val="FF0000"/>
    </w:rPr>
  </w:style>
  <w:style w:type="character" w:customStyle="1" w:styleId="WW8Num7z2">
    <w:name w:val="WW8Num7z2"/>
    <w:rsid w:val="00DE294A"/>
  </w:style>
  <w:style w:type="character" w:customStyle="1" w:styleId="WW8Num7z3">
    <w:name w:val="WW8Num7z3"/>
    <w:rsid w:val="00DE294A"/>
  </w:style>
  <w:style w:type="character" w:customStyle="1" w:styleId="WW8Num7z4">
    <w:name w:val="WW8Num7z4"/>
    <w:rsid w:val="00DE294A"/>
  </w:style>
  <w:style w:type="character" w:customStyle="1" w:styleId="WW8Num7z5">
    <w:name w:val="WW8Num7z5"/>
    <w:rsid w:val="00DE294A"/>
  </w:style>
  <w:style w:type="character" w:customStyle="1" w:styleId="WW8Num7z6">
    <w:name w:val="WW8Num7z6"/>
    <w:rsid w:val="00DE294A"/>
  </w:style>
  <w:style w:type="character" w:customStyle="1" w:styleId="WW8Num7z7">
    <w:name w:val="WW8Num7z7"/>
    <w:rsid w:val="00DE294A"/>
  </w:style>
  <w:style w:type="character" w:customStyle="1" w:styleId="WW8Num7z8">
    <w:name w:val="WW8Num7z8"/>
    <w:rsid w:val="00DE294A"/>
  </w:style>
  <w:style w:type="character" w:customStyle="1" w:styleId="WW8Num8z0">
    <w:name w:val="WW8Num8z0"/>
    <w:rsid w:val="00DE294A"/>
    <w:rPr>
      <w:rFonts w:ascii="Times New Roman" w:hAnsi="Times New Roman" w:cs="Times New Roman" w:hint="default"/>
      <w:strike/>
      <w:color w:val="auto"/>
      <w:kern w:val="1"/>
      <w:sz w:val="22"/>
      <w:szCs w:val="22"/>
      <w:u w:val="none"/>
    </w:rPr>
  </w:style>
  <w:style w:type="character" w:customStyle="1" w:styleId="WW8Num9z0">
    <w:name w:val="WW8Num9z0"/>
    <w:rsid w:val="00DE294A"/>
    <w:rPr>
      <w:rFonts w:cs="Times New Roman"/>
      <w:b w:val="0"/>
      <w:bCs w:val="0"/>
    </w:rPr>
  </w:style>
  <w:style w:type="character" w:customStyle="1" w:styleId="WW8Num10z0">
    <w:name w:val="WW8Num10z0"/>
    <w:rsid w:val="00DE294A"/>
    <w:rPr>
      <w:rFonts w:cs="Times New Roman"/>
      <w:b w:val="0"/>
      <w:bCs w:val="0"/>
      <w:sz w:val="24"/>
      <w:szCs w:val="24"/>
    </w:rPr>
  </w:style>
  <w:style w:type="character" w:customStyle="1" w:styleId="WW8Num10z2">
    <w:name w:val="WW8Num10z2"/>
    <w:rsid w:val="00DE294A"/>
  </w:style>
  <w:style w:type="character" w:customStyle="1" w:styleId="WW8Num10z3">
    <w:name w:val="WW8Num10z3"/>
    <w:rsid w:val="00DE294A"/>
  </w:style>
  <w:style w:type="character" w:customStyle="1" w:styleId="WW8Num10z4">
    <w:name w:val="WW8Num10z4"/>
    <w:rsid w:val="00DE294A"/>
  </w:style>
  <w:style w:type="character" w:customStyle="1" w:styleId="WW8Num10z5">
    <w:name w:val="WW8Num10z5"/>
    <w:rsid w:val="00DE294A"/>
  </w:style>
  <w:style w:type="character" w:customStyle="1" w:styleId="WW8Num10z6">
    <w:name w:val="WW8Num10z6"/>
    <w:rsid w:val="00DE294A"/>
  </w:style>
  <w:style w:type="character" w:customStyle="1" w:styleId="WW8Num10z7">
    <w:name w:val="WW8Num10z7"/>
    <w:rsid w:val="00DE294A"/>
  </w:style>
  <w:style w:type="character" w:customStyle="1" w:styleId="WW8Num10z8">
    <w:name w:val="WW8Num10z8"/>
    <w:rsid w:val="00DE294A"/>
  </w:style>
  <w:style w:type="character" w:customStyle="1" w:styleId="WW8Num11z0">
    <w:name w:val="WW8Num11z0"/>
    <w:rsid w:val="00DE294A"/>
    <w:rPr>
      <w:b w:val="0"/>
      <w:bCs w:val="0"/>
    </w:rPr>
  </w:style>
  <w:style w:type="character" w:customStyle="1" w:styleId="WW8Num11z2">
    <w:name w:val="WW8Num11z2"/>
    <w:rsid w:val="00DE294A"/>
  </w:style>
  <w:style w:type="character" w:customStyle="1" w:styleId="WW8Num11z3">
    <w:name w:val="WW8Num11z3"/>
    <w:rsid w:val="00DE294A"/>
  </w:style>
  <w:style w:type="character" w:customStyle="1" w:styleId="WW8Num11z4">
    <w:name w:val="WW8Num11z4"/>
    <w:rsid w:val="00DE294A"/>
  </w:style>
  <w:style w:type="character" w:customStyle="1" w:styleId="WW8Num11z5">
    <w:name w:val="WW8Num11z5"/>
    <w:rsid w:val="00DE294A"/>
  </w:style>
  <w:style w:type="character" w:customStyle="1" w:styleId="WW8Num11z6">
    <w:name w:val="WW8Num11z6"/>
    <w:rsid w:val="00DE294A"/>
  </w:style>
  <w:style w:type="character" w:customStyle="1" w:styleId="WW8Num11z7">
    <w:name w:val="WW8Num11z7"/>
    <w:rsid w:val="00DE294A"/>
  </w:style>
  <w:style w:type="character" w:customStyle="1" w:styleId="WW8Num11z8">
    <w:name w:val="WW8Num11z8"/>
    <w:rsid w:val="00DE294A"/>
  </w:style>
  <w:style w:type="character" w:customStyle="1" w:styleId="WW8Num12z0">
    <w:name w:val="WW8Num12z0"/>
    <w:rsid w:val="00DE294A"/>
    <w:rPr>
      <w:b w:val="0"/>
      <w:bCs w:val="0"/>
    </w:rPr>
  </w:style>
  <w:style w:type="character" w:customStyle="1" w:styleId="WW8Num13z0">
    <w:name w:val="WW8Num13z0"/>
    <w:rsid w:val="00DE294A"/>
    <w:rPr>
      <w:b w:val="0"/>
      <w:bCs w:val="0"/>
    </w:rPr>
  </w:style>
  <w:style w:type="character" w:customStyle="1" w:styleId="WW8Num13z1">
    <w:name w:val="WW8Num13z1"/>
    <w:rsid w:val="00DE294A"/>
  </w:style>
  <w:style w:type="character" w:customStyle="1" w:styleId="WW8Num13z2">
    <w:name w:val="WW8Num13z2"/>
    <w:rsid w:val="00DE294A"/>
  </w:style>
  <w:style w:type="character" w:customStyle="1" w:styleId="WW8Num13z3">
    <w:name w:val="WW8Num13z3"/>
    <w:rsid w:val="00DE294A"/>
  </w:style>
  <w:style w:type="character" w:customStyle="1" w:styleId="WW8Num13z4">
    <w:name w:val="WW8Num13z4"/>
    <w:rsid w:val="00DE294A"/>
  </w:style>
  <w:style w:type="character" w:customStyle="1" w:styleId="WW8Num13z5">
    <w:name w:val="WW8Num13z5"/>
    <w:rsid w:val="00DE294A"/>
  </w:style>
  <w:style w:type="character" w:customStyle="1" w:styleId="WW8Num13z6">
    <w:name w:val="WW8Num13z6"/>
    <w:rsid w:val="00DE294A"/>
  </w:style>
  <w:style w:type="character" w:customStyle="1" w:styleId="WW8Num13z7">
    <w:name w:val="WW8Num13z7"/>
    <w:rsid w:val="00DE294A"/>
  </w:style>
  <w:style w:type="character" w:customStyle="1" w:styleId="WW8Num13z8">
    <w:name w:val="WW8Num13z8"/>
    <w:rsid w:val="00DE294A"/>
  </w:style>
  <w:style w:type="character" w:customStyle="1" w:styleId="WW8Num14z0">
    <w:name w:val="WW8Num14z0"/>
    <w:rsid w:val="00DE294A"/>
    <w:rPr>
      <w:b w:val="0"/>
      <w:bCs w:val="0"/>
    </w:rPr>
  </w:style>
  <w:style w:type="character" w:customStyle="1" w:styleId="WW8Num15z0">
    <w:name w:val="WW8Num15z0"/>
    <w:rsid w:val="00DE294A"/>
    <w:rPr>
      <w:rFonts w:ascii="Times New Roman" w:hAnsi="Times New Roman" w:cs="Times New Roman"/>
      <w:b w:val="0"/>
      <w:i w:val="0"/>
      <w:sz w:val="22"/>
    </w:rPr>
  </w:style>
  <w:style w:type="character" w:customStyle="1" w:styleId="WW8Num16z0">
    <w:name w:val="WW8Num16z0"/>
    <w:rsid w:val="00DE294A"/>
    <w:rPr>
      <w:rFonts w:cs="Times New Roman"/>
    </w:rPr>
  </w:style>
  <w:style w:type="character" w:customStyle="1" w:styleId="WW8Num17z0">
    <w:name w:val="WW8Num17z0"/>
    <w:rsid w:val="00DE294A"/>
  </w:style>
  <w:style w:type="character" w:customStyle="1" w:styleId="WW8Num18z0">
    <w:name w:val="WW8Num18z0"/>
    <w:rsid w:val="00DE294A"/>
    <w:rPr>
      <w:rFonts w:ascii="Wingdings" w:hAnsi="Wingdings" w:cs="Times New Roman"/>
      <w:b w:val="0"/>
      <w:i w:val="0"/>
      <w:sz w:val="22"/>
    </w:rPr>
  </w:style>
  <w:style w:type="character" w:customStyle="1" w:styleId="WW8Num19z0">
    <w:name w:val="WW8Num19z0"/>
    <w:rsid w:val="00DE294A"/>
    <w:rPr>
      <w:rFonts w:ascii="Arial" w:hAnsi="Arial" w:cs="Times New Roman" w:hint="default"/>
      <w:sz w:val="24"/>
      <w:szCs w:val="24"/>
    </w:rPr>
  </w:style>
  <w:style w:type="character" w:customStyle="1" w:styleId="WW8Num20z0">
    <w:name w:val="WW8Num20z0"/>
    <w:rsid w:val="00DE294A"/>
    <w:rPr>
      <w:rFonts w:ascii="Times New Roman" w:hAnsi="Times New Roman" w:cs="Times New Roman"/>
      <w:color w:val="FF0000"/>
      <w:kern w:val="1"/>
    </w:rPr>
  </w:style>
  <w:style w:type="character" w:customStyle="1" w:styleId="WW8Num21z0">
    <w:name w:val="WW8Num21z0"/>
    <w:rsid w:val="00DE294A"/>
    <w:rPr>
      <w:rFonts w:ascii="Times New Roman" w:hAnsi="Times New Roman" w:cs="Times New Roman"/>
      <w:color w:val="FF0000"/>
      <w:kern w:val="1"/>
    </w:rPr>
  </w:style>
  <w:style w:type="character" w:customStyle="1" w:styleId="WW8Num21z1">
    <w:name w:val="WW8Num21z1"/>
    <w:rsid w:val="00DE294A"/>
  </w:style>
  <w:style w:type="character" w:customStyle="1" w:styleId="WW8Num21z2">
    <w:name w:val="WW8Num21z2"/>
    <w:rsid w:val="00DE294A"/>
    <w:rPr>
      <w:rFonts w:cs="Times New Roman"/>
    </w:rPr>
  </w:style>
  <w:style w:type="character" w:customStyle="1" w:styleId="WW8Num21z3">
    <w:name w:val="WW8Num21z3"/>
    <w:rsid w:val="00DE294A"/>
  </w:style>
  <w:style w:type="character" w:customStyle="1" w:styleId="WW8Num21z4">
    <w:name w:val="WW8Num21z4"/>
    <w:rsid w:val="00DE294A"/>
  </w:style>
  <w:style w:type="character" w:customStyle="1" w:styleId="WW8Num21z5">
    <w:name w:val="WW8Num21z5"/>
    <w:rsid w:val="00DE294A"/>
  </w:style>
  <w:style w:type="character" w:customStyle="1" w:styleId="WW8Num21z6">
    <w:name w:val="WW8Num21z6"/>
    <w:rsid w:val="00DE294A"/>
  </w:style>
  <w:style w:type="character" w:customStyle="1" w:styleId="WW8Num21z7">
    <w:name w:val="WW8Num21z7"/>
    <w:rsid w:val="00DE294A"/>
  </w:style>
  <w:style w:type="character" w:customStyle="1" w:styleId="WW8Num21z8">
    <w:name w:val="WW8Num21z8"/>
    <w:rsid w:val="00DE294A"/>
  </w:style>
  <w:style w:type="character" w:customStyle="1" w:styleId="WW8Num22z0">
    <w:name w:val="WW8Num22z0"/>
    <w:rsid w:val="00DE294A"/>
    <w:rPr>
      <w:rFonts w:ascii="Wingdings" w:hAnsi="Wingdings" w:cs="Times New Roman"/>
      <w:iCs/>
      <w:lang w:val="pl-PL"/>
    </w:rPr>
  </w:style>
  <w:style w:type="character" w:customStyle="1" w:styleId="WW8Num23z0">
    <w:name w:val="WW8Num23z0"/>
    <w:rsid w:val="00DE294A"/>
    <w:rPr>
      <w:rFonts w:ascii="Times New Roman" w:hAnsi="Times New Roman" w:cs="Times New Roman" w:hint="default"/>
      <w:b w:val="0"/>
      <w:i w:val="0"/>
      <w:shadow/>
    </w:rPr>
  </w:style>
  <w:style w:type="character" w:customStyle="1" w:styleId="WW8Num23z1">
    <w:name w:val="WW8Num23z1"/>
    <w:rsid w:val="00DE294A"/>
    <w:rPr>
      <w:rFonts w:ascii="Times New Roman" w:hAnsi="Times New Roman" w:cs="Times New Roman"/>
      <w:b w:val="0"/>
      <w:color w:val="FF0000"/>
    </w:rPr>
  </w:style>
  <w:style w:type="character" w:customStyle="1" w:styleId="WW8Num23z2">
    <w:name w:val="WW8Num23z2"/>
    <w:rsid w:val="00DE294A"/>
  </w:style>
  <w:style w:type="character" w:customStyle="1" w:styleId="WW8Num23z3">
    <w:name w:val="WW8Num23z3"/>
    <w:rsid w:val="00DE294A"/>
  </w:style>
  <w:style w:type="character" w:customStyle="1" w:styleId="WW8Num23z4">
    <w:name w:val="WW8Num23z4"/>
    <w:rsid w:val="00DE294A"/>
  </w:style>
  <w:style w:type="character" w:customStyle="1" w:styleId="WW8Num23z5">
    <w:name w:val="WW8Num23z5"/>
    <w:rsid w:val="00DE294A"/>
  </w:style>
  <w:style w:type="character" w:customStyle="1" w:styleId="WW8Num23z6">
    <w:name w:val="WW8Num23z6"/>
    <w:rsid w:val="00DE294A"/>
  </w:style>
  <w:style w:type="character" w:customStyle="1" w:styleId="WW8Num23z7">
    <w:name w:val="WW8Num23z7"/>
    <w:rsid w:val="00DE294A"/>
  </w:style>
  <w:style w:type="character" w:customStyle="1" w:styleId="WW8Num23z8">
    <w:name w:val="WW8Num23z8"/>
    <w:rsid w:val="00DE294A"/>
  </w:style>
  <w:style w:type="character" w:customStyle="1" w:styleId="WW8Num24z0">
    <w:name w:val="WW8Num24z0"/>
    <w:rsid w:val="00DE294A"/>
  </w:style>
  <w:style w:type="character" w:customStyle="1" w:styleId="WW8Num25z0">
    <w:name w:val="WW8Num25z0"/>
    <w:rsid w:val="00DE294A"/>
  </w:style>
  <w:style w:type="character" w:customStyle="1" w:styleId="WW8Num26z0">
    <w:name w:val="WW8Num26z0"/>
    <w:rsid w:val="00DE294A"/>
    <w:rPr>
      <w:rFonts w:cs="Times New Roman"/>
      <w:strike w:val="0"/>
      <w:dstrike w:val="0"/>
      <w:color w:val="auto"/>
      <w:sz w:val="22"/>
      <w:szCs w:val="22"/>
    </w:rPr>
  </w:style>
  <w:style w:type="character" w:customStyle="1" w:styleId="WW8Num27z0">
    <w:name w:val="WW8Num27z0"/>
    <w:rsid w:val="00DE294A"/>
    <w:rPr>
      <w:color w:val="FF0000"/>
      <w:sz w:val="22"/>
      <w:szCs w:val="22"/>
      <w:shd w:val="clear" w:color="auto" w:fill="FFFFFF"/>
    </w:rPr>
  </w:style>
  <w:style w:type="character" w:customStyle="1" w:styleId="WW8Num28z0">
    <w:name w:val="WW8Num28z0"/>
    <w:rsid w:val="00DE294A"/>
    <w:rPr>
      <w:rFonts w:ascii="Times New Roman" w:hAnsi="Times New Roman" w:cs="Times New Roman" w:hint="default"/>
      <w:bCs/>
      <w:color w:val="FF0000"/>
      <w:sz w:val="22"/>
      <w:szCs w:val="22"/>
    </w:rPr>
  </w:style>
  <w:style w:type="character" w:customStyle="1" w:styleId="WW8Num29z0">
    <w:name w:val="WW8Num29z0"/>
    <w:rsid w:val="00DE294A"/>
    <w:rPr>
      <w:rFonts w:ascii="Times New Roman" w:hAnsi="Times New Roman" w:cs="Times New Roman" w:hint="default"/>
      <w:color w:val="FF0000"/>
    </w:rPr>
  </w:style>
  <w:style w:type="character" w:customStyle="1" w:styleId="WW8Num29z1">
    <w:name w:val="WW8Num29z1"/>
    <w:rsid w:val="00DE294A"/>
  </w:style>
  <w:style w:type="character" w:customStyle="1" w:styleId="WW8Num29z2">
    <w:name w:val="WW8Num29z2"/>
    <w:rsid w:val="00DE294A"/>
  </w:style>
  <w:style w:type="character" w:customStyle="1" w:styleId="WW8Num29z3">
    <w:name w:val="WW8Num29z3"/>
    <w:rsid w:val="00DE294A"/>
  </w:style>
  <w:style w:type="character" w:customStyle="1" w:styleId="WW8Num29z4">
    <w:name w:val="WW8Num29z4"/>
    <w:rsid w:val="00DE294A"/>
  </w:style>
  <w:style w:type="character" w:customStyle="1" w:styleId="WW8Num29z5">
    <w:name w:val="WW8Num29z5"/>
    <w:rsid w:val="00DE294A"/>
  </w:style>
  <w:style w:type="character" w:customStyle="1" w:styleId="WW8Num29z6">
    <w:name w:val="WW8Num29z6"/>
    <w:rsid w:val="00DE294A"/>
  </w:style>
  <w:style w:type="character" w:customStyle="1" w:styleId="WW8Num29z7">
    <w:name w:val="WW8Num29z7"/>
    <w:rsid w:val="00DE294A"/>
  </w:style>
  <w:style w:type="character" w:customStyle="1" w:styleId="WW8Num29z8">
    <w:name w:val="WW8Num29z8"/>
    <w:rsid w:val="00DE294A"/>
  </w:style>
  <w:style w:type="character" w:customStyle="1" w:styleId="WW8Num30z0">
    <w:name w:val="WW8Num30z0"/>
    <w:rsid w:val="00DE294A"/>
    <w:rPr>
      <w:rFonts w:ascii="Arial" w:hAnsi="Arial" w:cs="Arial" w:hint="default"/>
      <w:color w:val="FF0000"/>
    </w:rPr>
  </w:style>
  <w:style w:type="character" w:customStyle="1" w:styleId="WW8Num30z2">
    <w:name w:val="WW8Num30z2"/>
    <w:rsid w:val="00DE294A"/>
    <w:rPr>
      <w:rFonts w:ascii="Wingdings" w:hAnsi="Wingdings" w:cs="Wingdings" w:hint="default"/>
    </w:rPr>
  </w:style>
  <w:style w:type="character" w:customStyle="1" w:styleId="WW8Num30z3">
    <w:name w:val="WW8Num30z3"/>
    <w:rsid w:val="00DE294A"/>
    <w:rPr>
      <w:rFonts w:ascii="Symbol" w:hAnsi="Symbol" w:cs="Symbol" w:hint="default"/>
    </w:rPr>
  </w:style>
  <w:style w:type="character" w:customStyle="1" w:styleId="WW8Num30z4">
    <w:name w:val="WW8Num30z4"/>
    <w:rsid w:val="00DE294A"/>
  </w:style>
  <w:style w:type="character" w:customStyle="1" w:styleId="WW8Num30z5">
    <w:name w:val="WW8Num30z5"/>
    <w:rsid w:val="00DE294A"/>
  </w:style>
  <w:style w:type="character" w:customStyle="1" w:styleId="WW8Num30z6">
    <w:name w:val="WW8Num30z6"/>
    <w:rsid w:val="00DE294A"/>
  </w:style>
  <w:style w:type="character" w:customStyle="1" w:styleId="WW8Num30z7">
    <w:name w:val="WW8Num30z7"/>
    <w:rsid w:val="00DE294A"/>
  </w:style>
  <w:style w:type="character" w:customStyle="1" w:styleId="WW8Num30z8">
    <w:name w:val="WW8Num30z8"/>
    <w:rsid w:val="00DE294A"/>
  </w:style>
  <w:style w:type="character" w:customStyle="1" w:styleId="WW8Num31z0">
    <w:name w:val="WW8Num31z0"/>
    <w:rsid w:val="00DE294A"/>
  </w:style>
  <w:style w:type="character" w:customStyle="1" w:styleId="WW8Num32z0">
    <w:name w:val="WW8Num32z0"/>
    <w:rsid w:val="00DE294A"/>
    <w:rPr>
      <w:rFonts w:ascii="Times New Roman" w:hAnsi="Times New Roman" w:cs="Times New Roman"/>
      <w:color w:val="FF0000"/>
      <w:lang w:val="pl-PL"/>
    </w:rPr>
  </w:style>
  <w:style w:type="character" w:customStyle="1" w:styleId="WW8Num33z0">
    <w:name w:val="WW8Num33z0"/>
    <w:rsid w:val="00DE294A"/>
    <w:rPr>
      <w:rFonts w:eastAsia="Times-Roman"/>
      <w:color w:val="FF0000"/>
      <w:sz w:val="22"/>
      <w:szCs w:val="22"/>
    </w:rPr>
  </w:style>
  <w:style w:type="character" w:customStyle="1" w:styleId="WW8Num33z2">
    <w:name w:val="WW8Num33z2"/>
    <w:rsid w:val="00DE294A"/>
  </w:style>
  <w:style w:type="character" w:customStyle="1" w:styleId="WW8Num33z3">
    <w:name w:val="WW8Num33z3"/>
    <w:rsid w:val="00DE294A"/>
    <w:rPr>
      <w:rFonts w:ascii="Times New Roman" w:hAnsi="Times New Roman" w:cs="Times New Roman"/>
    </w:rPr>
  </w:style>
  <w:style w:type="character" w:customStyle="1" w:styleId="WW8Num33z4">
    <w:name w:val="WW8Num33z4"/>
    <w:rsid w:val="00DE294A"/>
  </w:style>
  <w:style w:type="character" w:customStyle="1" w:styleId="WW8Num33z5">
    <w:name w:val="WW8Num33z5"/>
    <w:rsid w:val="00DE294A"/>
  </w:style>
  <w:style w:type="character" w:customStyle="1" w:styleId="WW8Num33z6">
    <w:name w:val="WW8Num33z6"/>
    <w:rsid w:val="00DE294A"/>
    <w:rPr>
      <w:lang w:val="pl-PL"/>
    </w:rPr>
  </w:style>
  <w:style w:type="character" w:customStyle="1" w:styleId="WW8Num33z7">
    <w:name w:val="WW8Num33z7"/>
    <w:rsid w:val="00DE294A"/>
  </w:style>
  <w:style w:type="character" w:customStyle="1" w:styleId="WW8Num33z8">
    <w:name w:val="WW8Num33z8"/>
    <w:rsid w:val="00DE294A"/>
  </w:style>
  <w:style w:type="character" w:customStyle="1" w:styleId="WW8Num34z0">
    <w:name w:val="WW8Num34z0"/>
    <w:rsid w:val="00DE294A"/>
    <w:rPr>
      <w:rFonts w:ascii="Times New Roman" w:hAnsi="Times New Roman" w:cs="Times New Roman" w:hint="default"/>
      <w:color w:val="FF0000"/>
      <w:szCs w:val="24"/>
      <w:lang w:eastAsia="he-IL" w:bidi="he-IL"/>
    </w:rPr>
  </w:style>
  <w:style w:type="character" w:customStyle="1" w:styleId="WW8Num35z0">
    <w:name w:val="WW8Num35z0"/>
    <w:rsid w:val="00DE294A"/>
    <w:rPr>
      <w:rFonts w:ascii="Arial" w:eastAsia="Times-Roman" w:hAnsi="Arial" w:cs="Arial" w:hint="default"/>
      <w:color w:val="FF0000"/>
      <w:sz w:val="22"/>
      <w:szCs w:val="22"/>
    </w:rPr>
  </w:style>
  <w:style w:type="character" w:customStyle="1" w:styleId="WW8Num36z0">
    <w:name w:val="WW8Num36z0"/>
    <w:rsid w:val="00DE294A"/>
    <w:rPr>
      <w:rFonts w:ascii="Arial" w:hAnsi="Arial" w:cs="Arial" w:hint="default"/>
    </w:rPr>
  </w:style>
  <w:style w:type="character" w:customStyle="1" w:styleId="WW8Num36z1">
    <w:name w:val="WW8Num36z1"/>
    <w:rsid w:val="00DE294A"/>
    <w:rPr>
      <w:rFonts w:ascii="Courier New" w:hAnsi="Courier New" w:cs="Courier New" w:hint="default"/>
    </w:rPr>
  </w:style>
  <w:style w:type="character" w:customStyle="1" w:styleId="WW8Num36z2">
    <w:name w:val="WW8Num36z2"/>
    <w:rsid w:val="00DE294A"/>
    <w:rPr>
      <w:rFonts w:ascii="Wingdings" w:hAnsi="Wingdings" w:cs="Wingdings" w:hint="default"/>
    </w:rPr>
  </w:style>
  <w:style w:type="character" w:customStyle="1" w:styleId="WW8Num36z3">
    <w:name w:val="WW8Num36z3"/>
    <w:rsid w:val="00DE294A"/>
    <w:rPr>
      <w:rFonts w:ascii="Symbol" w:hAnsi="Symbol" w:cs="Symbol" w:hint="default"/>
    </w:rPr>
  </w:style>
  <w:style w:type="character" w:customStyle="1" w:styleId="WW8Num36z4">
    <w:name w:val="WW8Num36z4"/>
    <w:rsid w:val="00DE294A"/>
  </w:style>
  <w:style w:type="character" w:customStyle="1" w:styleId="WW8Num36z5">
    <w:name w:val="WW8Num36z5"/>
    <w:rsid w:val="00DE294A"/>
  </w:style>
  <w:style w:type="character" w:customStyle="1" w:styleId="WW8Num36z6">
    <w:name w:val="WW8Num36z6"/>
    <w:rsid w:val="00DE294A"/>
  </w:style>
  <w:style w:type="character" w:customStyle="1" w:styleId="WW8Num36z7">
    <w:name w:val="WW8Num36z7"/>
    <w:rsid w:val="00DE294A"/>
  </w:style>
  <w:style w:type="character" w:customStyle="1" w:styleId="WW8Num36z8">
    <w:name w:val="WW8Num36z8"/>
    <w:rsid w:val="00DE294A"/>
  </w:style>
  <w:style w:type="character" w:customStyle="1" w:styleId="WW8Num37z0">
    <w:name w:val="WW8Num37z0"/>
    <w:rsid w:val="00DE294A"/>
    <w:rPr>
      <w:rFonts w:ascii="Times New Roman" w:hAnsi="Times New Roman" w:cs="Times New Roman"/>
      <w:b w:val="0"/>
      <w:color w:val="FF0000"/>
    </w:rPr>
  </w:style>
  <w:style w:type="character" w:customStyle="1" w:styleId="WW8Num38z0">
    <w:name w:val="WW8Num38z0"/>
    <w:rsid w:val="00DE294A"/>
    <w:rPr>
      <w:rFonts w:ascii="Times New Roman" w:hAnsi="Times New Roman" w:cs="Times New Roman"/>
      <w:b w:val="0"/>
      <w:i w:val="0"/>
      <w:color w:val="FF0000"/>
      <w:shd w:val="clear" w:color="auto" w:fill="FFFF00"/>
    </w:rPr>
  </w:style>
  <w:style w:type="character" w:customStyle="1" w:styleId="WW8Num39z0">
    <w:name w:val="WW8Num39z0"/>
    <w:rsid w:val="00DE294A"/>
    <w:rPr>
      <w:color w:val="FF0000"/>
      <w:sz w:val="22"/>
      <w:szCs w:val="22"/>
      <w:lang w:val="pl-PL"/>
    </w:rPr>
  </w:style>
  <w:style w:type="character" w:customStyle="1" w:styleId="WW8Num40z0">
    <w:name w:val="WW8Num40z0"/>
    <w:rsid w:val="00DE294A"/>
  </w:style>
  <w:style w:type="character" w:customStyle="1" w:styleId="WW8Num40z1">
    <w:name w:val="WW8Num40z1"/>
    <w:rsid w:val="00DE294A"/>
  </w:style>
  <w:style w:type="character" w:customStyle="1" w:styleId="WW8Num40z2">
    <w:name w:val="WW8Num40z2"/>
    <w:rsid w:val="00DE294A"/>
    <w:rPr>
      <w:rFonts w:ascii="Times New Roman" w:eastAsia="TimesNewRomanPS-BoldMT" w:hAnsi="Times New Roman" w:cs="Times New Roman"/>
      <w:bCs/>
      <w:color w:val="FF0000"/>
      <w:sz w:val="22"/>
      <w:szCs w:val="22"/>
    </w:rPr>
  </w:style>
  <w:style w:type="character" w:customStyle="1" w:styleId="WW8Num40z3">
    <w:name w:val="WW8Num40z3"/>
    <w:rsid w:val="00DE294A"/>
  </w:style>
  <w:style w:type="character" w:customStyle="1" w:styleId="WW8Num40z4">
    <w:name w:val="WW8Num40z4"/>
    <w:rsid w:val="00DE294A"/>
  </w:style>
  <w:style w:type="character" w:customStyle="1" w:styleId="WW8Num40z5">
    <w:name w:val="WW8Num40z5"/>
    <w:rsid w:val="00DE294A"/>
  </w:style>
  <w:style w:type="character" w:customStyle="1" w:styleId="WW8Num40z6">
    <w:name w:val="WW8Num40z6"/>
    <w:rsid w:val="00DE294A"/>
  </w:style>
  <w:style w:type="character" w:customStyle="1" w:styleId="WW8Num40z7">
    <w:name w:val="WW8Num40z7"/>
    <w:rsid w:val="00DE294A"/>
  </w:style>
  <w:style w:type="character" w:customStyle="1" w:styleId="WW8Num40z8">
    <w:name w:val="WW8Num40z8"/>
    <w:rsid w:val="00DE294A"/>
  </w:style>
  <w:style w:type="character" w:customStyle="1" w:styleId="WW8Num41z0">
    <w:name w:val="WW8Num41z0"/>
    <w:rsid w:val="00DE294A"/>
    <w:rPr>
      <w:rFonts w:ascii="Arial" w:hAnsi="Arial" w:cs="Times New Roman"/>
      <w:color w:val="FF0000"/>
      <w:sz w:val="24"/>
      <w:szCs w:val="24"/>
    </w:rPr>
  </w:style>
  <w:style w:type="character" w:customStyle="1" w:styleId="WW8Num42z0">
    <w:name w:val="WW8Num42z0"/>
    <w:rsid w:val="00DE294A"/>
  </w:style>
  <w:style w:type="character" w:customStyle="1" w:styleId="WW8Num43z0">
    <w:name w:val="WW8Num43z0"/>
    <w:rsid w:val="00DE294A"/>
    <w:rPr>
      <w:rFonts w:ascii="Times New Roman" w:hAnsi="Times New Roman" w:cs="Times New Roman" w:hint="default"/>
      <w:color w:val="auto"/>
      <w:sz w:val="22"/>
      <w:szCs w:val="22"/>
      <w:lang w:val="pl-PL"/>
    </w:rPr>
  </w:style>
  <w:style w:type="character" w:customStyle="1" w:styleId="WW8Num44z0">
    <w:name w:val="WW8Num44z0"/>
    <w:rsid w:val="00DE294A"/>
    <w:rPr>
      <w:rFonts w:ascii="Times New Roman" w:hAnsi="Times New Roman" w:cs="Times New Roman" w:hint="default"/>
      <w:color w:val="FF0000"/>
    </w:rPr>
  </w:style>
  <w:style w:type="character" w:customStyle="1" w:styleId="WW8Num45z0">
    <w:name w:val="WW8Num45z0"/>
    <w:rsid w:val="00DE294A"/>
    <w:rPr>
      <w:rFonts w:ascii="Times New Roman" w:hAnsi="Times New Roman" w:cs="Times New Roman"/>
      <w:color w:val="FF0000"/>
      <w:szCs w:val="24"/>
    </w:rPr>
  </w:style>
  <w:style w:type="character" w:customStyle="1" w:styleId="WW8Num46z0">
    <w:name w:val="WW8Num46z0"/>
    <w:rsid w:val="00DE294A"/>
    <w:rPr>
      <w:rFonts w:ascii="Times New Roman" w:hAnsi="Times New Roman" w:cs="Times New Roman"/>
      <w:b w:val="0"/>
      <w:color w:val="FF0000"/>
    </w:rPr>
  </w:style>
  <w:style w:type="character" w:customStyle="1" w:styleId="WW8Num46z1">
    <w:name w:val="WW8Num46z1"/>
    <w:rsid w:val="00DE294A"/>
    <w:rPr>
      <w:rFonts w:cs="Times New Roman"/>
    </w:rPr>
  </w:style>
  <w:style w:type="character" w:customStyle="1" w:styleId="WW8Num46z2">
    <w:name w:val="WW8Num46z2"/>
    <w:rsid w:val="00DE294A"/>
  </w:style>
  <w:style w:type="character" w:customStyle="1" w:styleId="WW8Num46z3">
    <w:name w:val="WW8Num46z3"/>
    <w:rsid w:val="00DE294A"/>
  </w:style>
  <w:style w:type="character" w:customStyle="1" w:styleId="WW8Num46z4">
    <w:name w:val="WW8Num46z4"/>
    <w:rsid w:val="00DE294A"/>
  </w:style>
  <w:style w:type="character" w:customStyle="1" w:styleId="WW8Num46z5">
    <w:name w:val="WW8Num46z5"/>
    <w:rsid w:val="00DE294A"/>
  </w:style>
  <w:style w:type="character" w:customStyle="1" w:styleId="WW8Num46z6">
    <w:name w:val="WW8Num46z6"/>
    <w:rsid w:val="00DE294A"/>
  </w:style>
  <w:style w:type="character" w:customStyle="1" w:styleId="WW8Num46z7">
    <w:name w:val="WW8Num46z7"/>
    <w:rsid w:val="00DE294A"/>
  </w:style>
  <w:style w:type="character" w:customStyle="1" w:styleId="WW8Num46z8">
    <w:name w:val="WW8Num46z8"/>
    <w:rsid w:val="00DE294A"/>
  </w:style>
  <w:style w:type="character" w:customStyle="1" w:styleId="WW8Num47z0">
    <w:name w:val="WW8Num47z0"/>
    <w:rsid w:val="00DE294A"/>
    <w:rPr>
      <w:color w:val="FF0000"/>
      <w:sz w:val="22"/>
      <w:szCs w:val="22"/>
    </w:rPr>
  </w:style>
  <w:style w:type="character" w:customStyle="1" w:styleId="WW8Num48z0">
    <w:name w:val="WW8Num48z0"/>
    <w:rsid w:val="00DE294A"/>
  </w:style>
  <w:style w:type="character" w:customStyle="1" w:styleId="WW8Num49z0">
    <w:name w:val="WW8Num49z0"/>
    <w:rsid w:val="00DE294A"/>
    <w:rPr>
      <w:rFonts w:ascii="Times New Roman" w:hAnsi="Times New Roman" w:cs="Times New Roman" w:hint="default"/>
      <w:color w:val="FF0000"/>
    </w:rPr>
  </w:style>
  <w:style w:type="character" w:customStyle="1" w:styleId="WW8Num49z1">
    <w:name w:val="WW8Num49z1"/>
    <w:rsid w:val="00DE294A"/>
    <w:rPr>
      <w:rFonts w:ascii="Arial" w:hAnsi="Arial" w:cs="Times New Roman"/>
      <w:color w:val="FF0000"/>
    </w:rPr>
  </w:style>
  <w:style w:type="character" w:customStyle="1" w:styleId="WW8Num49z2">
    <w:name w:val="WW8Num49z2"/>
    <w:rsid w:val="00DE294A"/>
  </w:style>
  <w:style w:type="character" w:customStyle="1" w:styleId="WW8Num49z3">
    <w:name w:val="WW8Num49z3"/>
    <w:rsid w:val="00DE294A"/>
  </w:style>
  <w:style w:type="character" w:customStyle="1" w:styleId="WW8Num49z4">
    <w:name w:val="WW8Num49z4"/>
    <w:rsid w:val="00DE294A"/>
  </w:style>
  <w:style w:type="character" w:customStyle="1" w:styleId="WW8Num49z5">
    <w:name w:val="WW8Num49z5"/>
    <w:rsid w:val="00DE294A"/>
  </w:style>
  <w:style w:type="character" w:customStyle="1" w:styleId="WW8Num49z6">
    <w:name w:val="WW8Num49z6"/>
    <w:rsid w:val="00DE294A"/>
  </w:style>
  <w:style w:type="character" w:customStyle="1" w:styleId="WW8Num49z7">
    <w:name w:val="WW8Num49z7"/>
    <w:rsid w:val="00DE294A"/>
  </w:style>
  <w:style w:type="character" w:customStyle="1" w:styleId="WW8Num49z8">
    <w:name w:val="WW8Num49z8"/>
    <w:rsid w:val="00DE294A"/>
  </w:style>
  <w:style w:type="character" w:customStyle="1" w:styleId="WW8Num50z0">
    <w:name w:val="WW8Num50z0"/>
    <w:rsid w:val="00DE294A"/>
    <w:rPr>
      <w:rFonts w:ascii="Wingdings" w:hAnsi="Wingdings" w:cs="Wingdings" w:hint="default"/>
      <w:color w:val="auto"/>
      <w:sz w:val="22"/>
      <w:szCs w:val="22"/>
    </w:rPr>
  </w:style>
  <w:style w:type="character" w:customStyle="1" w:styleId="WW8Num51z0">
    <w:name w:val="WW8Num51z0"/>
    <w:rsid w:val="00DE294A"/>
    <w:rPr>
      <w:color w:val="FF0000"/>
      <w:sz w:val="22"/>
      <w:szCs w:val="22"/>
    </w:rPr>
  </w:style>
  <w:style w:type="character" w:customStyle="1" w:styleId="WW8Num52z0">
    <w:name w:val="WW8Num52z0"/>
    <w:rsid w:val="00DE294A"/>
    <w:rPr>
      <w:rFonts w:ascii="Arial" w:hAnsi="Arial" w:cs="Arial" w:hint="default"/>
      <w:color w:val="FF0000"/>
      <w:sz w:val="22"/>
      <w:szCs w:val="22"/>
    </w:rPr>
  </w:style>
  <w:style w:type="character" w:customStyle="1" w:styleId="WW8Num53z0">
    <w:name w:val="WW8Num53z0"/>
    <w:rsid w:val="00DE294A"/>
    <w:rPr>
      <w:rFonts w:ascii="Times New Roman" w:hAnsi="Times New Roman" w:cs="Times New Roman" w:hint="default"/>
      <w:color w:val="auto"/>
      <w:sz w:val="22"/>
    </w:rPr>
  </w:style>
  <w:style w:type="character" w:customStyle="1" w:styleId="WW8Num54z0">
    <w:name w:val="WW8Num54z0"/>
    <w:rsid w:val="00DE294A"/>
    <w:rPr>
      <w:rFonts w:cs="Times New Roman"/>
      <w:color w:val="FF0000"/>
      <w:sz w:val="22"/>
      <w:szCs w:val="22"/>
    </w:rPr>
  </w:style>
  <w:style w:type="character" w:customStyle="1" w:styleId="WW8Num55z0">
    <w:name w:val="WW8Num55z0"/>
    <w:rsid w:val="00DE294A"/>
  </w:style>
  <w:style w:type="character" w:customStyle="1" w:styleId="WW8Num55z1">
    <w:name w:val="WW8Num55z1"/>
    <w:rsid w:val="00DE294A"/>
    <w:rPr>
      <w:rFonts w:cs="Times New Roman"/>
      <w:b w:val="0"/>
      <w:color w:val="FF0000"/>
      <w:sz w:val="22"/>
      <w:szCs w:val="22"/>
    </w:rPr>
  </w:style>
  <w:style w:type="character" w:customStyle="1" w:styleId="WW8Num55z3">
    <w:name w:val="WW8Num55z3"/>
    <w:rsid w:val="00DE294A"/>
  </w:style>
  <w:style w:type="character" w:customStyle="1" w:styleId="WW8Num55z4">
    <w:name w:val="WW8Num55z4"/>
    <w:rsid w:val="00DE294A"/>
  </w:style>
  <w:style w:type="character" w:customStyle="1" w:styleId="WW8Num55z5">
    <w:name w:val="WW8Num55z5"/>
    <w:rsid w:val="00DE294A"/>
  </w:style>
  <w:style w:type="character" w:customStyle="1" w:styleId="WW8Num55z6">
    <w:name w:val="WW8Num55z6"/>
    <w:rsid w:val="00DE294A"/>
  </w:style>
  <w:style w:type="character" w:customStyle="1" w:styleId="WW8Num55z7">
    <w:name w:val="WW8Num55z7"/>
    <w:rsid w:val="00DE294A"/>
  </w:style>
  <w:style w:type="character" w:customStyle="1" w:styleId="WW8Num55z8">
    <w:name w:val="WW8Num55z8"/>
    <w:rsid w:val="00DE294A"/>
  </w:style>
  <w:style w:type="character" w:customStyle="1" w:styleId="WW8Num56z0">
    <w:name w:val="WW8Num56z0"/>
    <w:rsid w:val="00DE294A"/>
    <w:rPr>
      <w:color w:val="FF0000"/>
      <w:sz w:val="22"/>
      <w:szCs w:val="22"/>
    </w:rPr>
  </w:style>
  <w:style w:type="character" w:customStyle="1" w:styleId="WW8Num56z1">
    <w:name w:val="WW8Num56z1"/>
    <w:rsid w:val="00DE294A"/>
    <w:rPr>
      <w:rFonts w:cs="Times New Roman"/>
    </w:rPr>
  </w:style>
  <w:style w:type="character" w:customStyle="1" w:styleId="WW8Num56z2">
    <w:name w:val="WW8Num56z2"/>
    <w:rsid w:val="00DE294A"/>
    <w:rPr>
      <w:rFonts w:cs="Times New Roman"/>
    </w:rPr>
  </w:style>
  <w:style w:type="character" w:customStyle="1" w:styleId="WW8Num56z3">
    <w:name w:val="WW8Num56z3"/>
    <w:rsid w:val="00DE294A"/>
  </w:style>
  <w:style w:type="character" w:customStyle="1" w:styleId="WW8Num56z4">
    <w:name w:val="WW8Num56z4"/>
    <w:rsid w:val="00DE294A"/>
  </w:style>
  <w:style w:type="character" w:customStyle="1" w:styleId="WW8Num56z5">
    <w:name w:val="WW8Num56z5"/>
    <w:rsid w:val="00DE294A"/>
  </w:style>
  <w:style w:type="character" w:customStyle="1" w:styleId="WW8Num56z6">
    <w:name w:val="WW8Num56z6"/>
    <w:rsid w:val="00DE294A"/>
  </w:style>
  <w:style w:type="character" w:customStyle="1" w:styleId="WW8Num56z7">
    <w:name w:val="WW8Num56z7"/>
    <w:rsid w:val="00DE294A"/>
  </w:style>
  <w:style w:type="character" w:customStyle="1" w:styleId="WW8Num56z8">
    <w:name w:val="WW8Num56z8"/>
    <w:rsid w:val="00DE294A"/>
  </w:style>
  <w:style w:type="character" w:customStyle="1" w:styleId="WW8Num57z0">
    <w:name w:val="WW8Num57z0"/>
    <w:rsid w:val="00DE294A"/>
    <w:rPr>
      <w:rFonts w:ascii="Times New Roman" w:hAnsi="Times New Roman" w:cs="Times New Roman"/>
      <w:iCs/>
      <w:color w:val="FF0000"/>
    </w:rPr>
  </w:style>
  <w:style w:type="character" w:customStyle="1" w:styleId="WW8Num58z0">
    <w:name w:val="WW8Num58z0"/>
    <w:rsid w:val="00DE294A"/>
    <w:rPr>
      <w:rFonts w:eastAsia="Calibri"/>
      <w:color w:val="FF0000"/>
      <w:sz w:val="22"/>
      <w:szCs w:val="22"/>
    </w:rPr>
  </w:style>
  <w:style w:type="character" w:customStyle="1" w:styleId="WW8Num59z0">
    <w:name w:val="WW8Num59z0"/>
    <w:rsid w:val="00DE294A"/>
    <w:rPr>
      <w:lang w:val="pl-PL"/>
    </w:rPr>
  </w:style>
  <w:style w:type="character" w:customStyle="1" w:styleId="WW8Num60z0">
    <w:name w:val="WW8Num60z0"/>
    <w:rsid w:val="00DE294A"/>
    <w:rPr>
      <w:rFonts w:ascii="Times New Roman" w:eastAsia="MS Mincho" w:hAnsi="Times New Roman" w:cs="Times New Roman"/>
      <w:color w:val="FF0000"/>
      <w:kern w:val="1"/>
      <w:lang w:val="pl-PL"/>
    </w:rPr>
  </w:style>
  <w:style w:type="character" w:customStyle="1" w:styleId="WW8Num61z0">
    <w:name w:val="WW8Num61z0"/>
    <w:rsid w:val="00DE294A"/>
    <w:rPr>
      <w:rFonts w:ascii="Times New Roman" w:hAnsi="Times New Roman" w:cs="Times New Roman"/>
      <w:color w:val="FF0000"/>
      <w:kern w:val="1"/>
    </w:rPr>
  </w:style>
  <w:style w:type="character" w:customStyle="1" w:styleId="WW8Num61z1">
    <w:name w:val="WW8Num61z1"/>
    <w:rsid w:val="00DE294A"/>
  </w:style>
  <w:style w:type="character" w:customStyle="1" w:styleId="WW8Num61z2">
    <w:name w:val="WW8Num61z2"/>
    <w:rsid w:val="00DE294A"/>
  </w:style>
  <w:style w:type="character" w:customStyle="1" w:styleId="WW8Num61z3">
    <w:name w:val="WW8Num61z3"/>
    <w:rsid w:val="00DE294A"/>
  </w:style>
  <w:style w:type="character" w:customStyle="1" w:styleId="WW8Num61z4">
    <w:name w:val="WW8Num61z4"/>
    <w:rsid w:val="00DE294A"/>
  </w:style>
  <w:style w:type="character" w:customStyle="1" w:styleId="WW8Num61z5">
    <w:name w:val="WW8Num61z5"/>
    <w:rsid w:val="00DE294A"/>
  </w:style>
  <w:style w:type="character" w:customStyle="1" w:styleId="WW8Num61z6">
    <w:name w:val="WW8Num61z6"/>
    <w:rsid w:val="00DE294A"/>
  </w:style>
  <w:style w:type="character" w:customStyle="1" w:styleId="WW8Num61z7">
    <w:name w:val="WW8Num61z7"/>
    <w:rsid w:val="00DE294A"/>
  </w:style>
  <w:style w:type="character" w:customStyle="1" w:styleId="WW8Num61z8">
    <w:name w:val="WW8Num61z8"/>
    <w:rsid w:val="00DE294A"/>
  </w:style>
  <w:style w:type="character" w:customStyle="1" w:styleId="WW8Num62z0">
    <w:name w:val="WW8Num62z0"/>
    <w:rsid w:val="00DE294A"/>
    <w:rPr>
      <w:rFonts w:eastAsia="Times-Roman"/>
      <w:color w:val="FF0000"/>
      <w:sz w:val="22"/>
      <w:szCs w:val="22"/>
    </w:rPr>
  </w:style>
  <w:style w:type="character" w:customStyle="1" w:styleId="WW8Num62z1">
    <w:name w:val="WW8Num62z1"/>
    <w:rsid w:val="00DE294A"/>
  </w:style>
  <w:style w:type="character" w:customStyle="1" w:styleId="WW8Num62z2">
    <w:name w:val="WW8Num62z2"/>
    <w:rsid w:val="00DE294A"/>
    <w:rPr>
      <w:rFonts w:cs="Times New Roman"/>
    </w:rPr>
  </w:style>
  <w:style w:type="character" w:customStyle="1" w:styleId="WW8Num62z3">
    <w:name w:val="WW8Num62z3"/>
    <w:rsid w:val="00DE294A"/>
  </w:style>
  <w:style w:type="character" w:customStyle="1" w:styleId="WW8Num62z4">
    <w:name w:val="WW8Num62z4"/>
    <w:rsid w:val="00DE294A"/>
  </w:style>
  <w:style w:type="character" w:customStyle="1" w:styleId="WW8Num62z5">
    <w:name w:val="WW8Num62z5"/>
    <w:rsid w:val="00DE294A"/>
  </w:style>
  <w:style w:type="character" w:customStyle="1" w:styleId="WW8Num62z6">
    <w:name w:val="WW8Num62z6"/>
    <w:rsid w:val="00DE294A"/>
  </w:style>
  <w:style w:type="character" w:customStyle="1" w:styleId="WW8Num62z7">
    <w:name w:val="WW8Num62z7"/>
    <w:rsid w:val="00DE294A"/>
  </w:style>
  <w:style w:type="character" w:customStyle="1" w:styleId="WW8Num62z8">
    <w:name w:val="WW8Num62z8"/>
    <w:rsid w:val="00DE294A"/>
  </w:style>
  <w:style w:type="character" w:customStyle="1" w:styleId="WW8Num63z0">
    <w:name w:val="WW8Num63z0"/>
    <w:rsid w:val="00DE294A"/>
    <w:rPr>
      <w:rFonts w:eastAsia="Times-Roman"/>
      <w:color w:val="FF0000"/>
      <w:sz w:val="22"/>
      <w:szCs w:val="22"/>
    </w:rPr>
  </w:style>
  <w:style w:type="character" w:customStyle="1" w:styleId="WW8Num63z1">
    <w:name w:val="WW8Num63z1"/>
    <w:rsid w:val="00DE294A"/>
  </w:style>
  <w:style w:type="character" w:customStyle="1" w:styleId="WW8Num63z2">
    <w:name w:val="WW8Num63z2"/>
    <w:rsid w:val="00DE294A"/>
  </w:style>
  <w:style w:type="character" w:customStyle="1" w:styleId="WW8Num63z3">
    <w:name w:val="WW8Num63z3"/>
    <w:rsid w:val="00DE294A"/>
  </w:style>
  <w:style w:type="character" w:customStyle="1" w:styleId="WW8Num63z4">
    <w:name w:val="WW8Num63z4"/>
    <w:rsid w:val="00DE294A"/>
  </w:style>
  <w:style w:type="character" w:customStyle="1" w:styleId="WW8Num63z5">
    <w:name w:val="WW8Num63z5"/>
    <w:rsid w:val="00DE294A"/>
  </w:style>
  <w:style w:type="character" w:customStyle="1" w:styleId="WW8Num63z6">
    <w:name w:val="WW8Num63z6"/>
    <w:rsid w:val="00DE294A"/>
  </w:style>
  <w:style w:type="character" w:customStyle="1" w:styleId="WW8Num63z7">
    <w:name w:val="WW8Num63z7"/>
    <w:rsid w:val="00DE294A"/>
  </w:style>
  <w:style w:type="character" w:customStyle="1" w:styleId="WW8Num63z8">
    <w:name w:val="WW8Num63z8"/>
    <w:rsid w:val="00DE294A"/>
  </w:style>
  <w:style w:type="character" w:customStyle="1" w:styleId="WW8Num64z0">
    <w:name w:val="WW8Num64z0"/>
    <w:rsid w:val="00DE294A"/>
    <w:rPr>
      <w:rFonts w:ascii="Wingdings" w:hAnsi="Wingdings" w:cs="Wingdings" w:hint="default"/>
      <w:color w:val="FF0000"/>
      <w:sz w:val="22"/>
    </w:rPr>
  </w:style>
  <w:style w:type="character" w:customStyle="1" w:styleId="WW8Num65z0">
    <w:name w:val="WW8Num65z0"/>
    <w:rsid w:val="00DE294A"/>
  </w:style>
  <w:style w:type="character" w:customStyle="1" w:styleId="WW8Num66z0">
    <w:name w:val="WW8Num66z0"/>
    <w:rsid w:val="00DE294A"/>
    <w:rPr>
      <w:rFonts w:hint="default"/>
      <w:color w:val="FF0000"/>
      <w:sz w:val="22"/>
      <w:szCs w:val="22"/>
    </w:rPr>
  </w:style>
  <w:style w:type="character" w:customStyle="1" w:styleId="WW8Num66z2">
    <w:name w:val="WW8Num66z2"/>
    <w:rsid w:val="00DE294A"/>
  </w:style>
  <w:style w:type="character" w:customStyle="1" w:styleId="WW8Num66z3">
    <w:name w:val="WW8Num66z3"/>
    <w:rsid w:val="00DE294A"/>
  </w:style>
  <w:style w:type="character" w:customStyle="1" w:styleId="WW8Num66z4">
    <w:name w:val="WW8Num66z4"/>
    <w:rsid w:val="00DE294A"/>
  </w:style>
  <w:style w:type="character" w:customStyle="1" w:styleId="WW8Num66z5">
    <w:name w:val="WW8Num66z5"/>
    <w:rsid w:val="00DE294A"/>
  </w:style>
  <w:style w:type="character" w:customStyle="1" w:styleId="WW8Num66z6">
    <w:name w:val="WW8Num66z6"/>
    <w:rsid w:val="00DE294A"/>
    <w:rPr>
      <w:rFonts w:cs="Times New Roman"/>
    </w:rPr>
  </w:style>
  <w:style w:type="character" w:customStyle="1" w:styleId="WW8Num66z7">
    <w:name w:val="WW8Num66z7"/>
    <w:rsid w:val="00DE294A"/>
  </w:style>
  <w:style w:type="character" w:customStyle="1" w:styleId="WW8Num66z8">
    <w:name w:val="WW8Num66z8"/>
    <w:rsid w:val="00DE294A"/>
  </w:style>
  <w:style w:type="character" w:customStyle="1" w:styleId="WW8Num67z0">
    <w:name w:val="WW8Num67z0"/>
    <w:rsid w:val="00DE294A"/>
    <w:rPr>
      <w:rFonts w:ascii="Times New Roman" w:hAnsi="Times New Roman" w:cs="Times New Roman"/>
      <w:color w:val="FF0000"/>
    </w:rPr>
  </w:style>
  <w:style w:type="character" w:customStyle="1" w:styleId="WW8Num67z1">
    <w:name w:val="WW8Num67z1"/>
    <w:rsid w:val="00DE294A"/>
  </w:style>
  <w:style w:type="character" w:customStyle="1" w:styleId="WW8Num67z2">
    <w:name w:val="WW8Num67z2"/>
    <w:rsid w:val="00DE294A"/>
  </w:style>
  <w:style w:type="character" w:customStyle="1" w:styleId="WW8Num68z0">
    <w:name w:val="WW8Num68z0"/>
    <w:rsid w:val="00DE294A"/>
    <w:rPr>
      <w:rFonts w:ascii="Cambria" w:hAnsi="Cambria" w:cs="Cambria" w:hint="default"/>
      <w:b w:val="0"/>
      <w:color w:val="000000"/>
      <w:sz w:val="24"/>
      <w:szCs w:val="24"/>
      <w:shd w:val="clear" w:color="auto" w:fill="FFFF00"/>
    </w:rPr>
  </w:style>
  <w:style w:type="character" w:customStyle="1" w:styleId="WW8Num68z1">
    <w:name w:val="WW8Num68z1"/>
    <w:rsid w:val="00DE294A"/>
    <w:rPr>
      <w:rFonts w:ascii="Times New Roman" w:hAnsi="Times New Roman" w:cs="Times New Roman"/>
      <w:color w:val="FF0000"/>
    </w:rPr>
  </w:style>
  <w:style w:type="character" w:customStyle="1" w:styleId="WW8Num68z2">
    <w:name w:val="WW8Num68z2"/>
    <w:rsid w:val="00DE294A"/>
  </w:style>
  <w:style w:type="character" w:customStyle="1" w:styleId="WW8Num68z3">
    <w:name w:val="WW8Num68z3"/>
    <w:rsid w:val="00DE294A"/>
  </w:style>
  <w:style w:type="character" w:customStyle="1" w:styleId="WW8Num68z4">
    <w:name w:val="WW8Num68z4"/>
    <w:rsid w:val="00DE294A"/>
  </w:style>
  <w:style w:type="character" w:customStyle="1" w:styleId="WW8Num68z5">
    <w:name w:val="WW8Num68z5"/>
    <w:rsid w:val="00DE294A"/>
  </w:style>
  <w:style w:type="character" w:customStyle="1" w:styleId="WW8Num68z6">
    <w:name w:val="WW8Num68z6"/>
    <w:rsid w:val="00DE294A"/>
  </w:style>
  <w:style w:type="character" w:customStyle="1" w:styleId="WW8Num68z7">
    <w:name w:val="WW8Num68z7"/>
    <w:rsid w:val="00DE294A"/>
  </w:style>
  <w:style w:type="character" w:customStyle="1" w:styleId="WW8Num68z8">
    <w:name w:val="WW8Num68z8"/>
    <w:rsid w:val="00DE294A"/>
  </w:style>
  <w:style w:type="character" w:customStyle="1" w:styleId="WW8Num69z0">
    <w:name w:val="WW8Num69z0"/>
    <w:rsid w:val="00DE294A"/>
    <w:rPr>
      <w:rFonts w:ascii="Symbol" w:hAnsi="Symbol" w:cs="Symbol" w:hint="default"/>
      <w:color w:val="FF0000"/>
      <w:szCs w:val="24"/>
    </w:rPr>
  </w:style>
  <w:style w:type="character" w:customStyle="1" w:styleId="WW8Num69z1">
    <w:name w:val="WW8Num69z1"/>
    <w:rsid w:val="00DE294A"/>
    <w:rPr>
      <w:rFonts w:ascii="Courier New" w:hAnsi="Courier New" w:cs="Courier New" w:hint="default"/>
    </w:rPr>
  </w:style>
  <w:style w:type="character" w:customStyle="1" w:styleId="WW8Num69z2">
    <w:name w:val="WW8Num69z2"/>
    <w:rsid w:val="00DE294A"/>
    <w:rPr>
      <w:rFonts w:ascii="Wingdings" w:hAnsi="Wingdings" w:cs="Wingdings" w:hint="default"/>
    </w:rPr>
  </w:style>
  <w:style w:type="character" w:customStyle="1" w:styleId="WW8Num69z3">
    <w:name w:val="WW8Num69z3"/>
    <w:rsid w:val="00DE294A"/>
  </w:style>
  <w:style w:type="character" w:customStyle="1" w:styleId="WW8Num57z1">
    <w:name w:val="WW8Num57z1"/>
    <w:rsid w:val="00DE294A"/>
    <w:rPr>
      <w:rFonts w:cs="Times New Roman"/>
    </w:rPr>
  </w:style>
  <w:style w:type="character" w:customStyle="1" w:styleId="WW8Num57z2">
    <w:name w:val="WW8Num57z2"/>
    <w:rsid w:val="00DE294A"/>
  </w:style>
  <w:style w:type="character" w:customStyle="1" w:styleId="WW8Num57z3">
    <w:name w:val="WW8Num57z3"/>
    <w:rsid w:val="00DE294A"/>
  </w:style>
  <w:style w:type="character" w:customStyle="1" w:styleId="WW8Num57z4">
    <w:name w:val="WW8Num57z4"/>
    <w:rsid w:val="00DE294A"/>
  </w:style>
  <w:style w:type="character" w:customStyle="1" w:styleId="WW8Num57z5">
    <w:name w:val="WW8Num57z5"/>
    <w:rsid w:val="00DE294A"/>
  </w:style>
  <w:style w:type="character" w:customStyle="1" w:styleId="WW8Num57z6">
    <w:name w:val="WW8Num57z6"/>
    <w:rsid w:val="00DE294A"/>
  </w:style>
  <w:style w:type="character" w:customStyle="1" w:styleId="WW8Num57z7">
    <w:name w:val="WW8Num57z7"/>
    <w:rsid w:val="00DE294A"/>
  </w:style>
  <w:style w:type="character" w:customStyle="1" w:styleId="WW8Num57z8">
    <w:name w:val="WW8Num57z8"/>
    <w:rsid w:val="00DE294A"/>
  </w:style>
  <w:style w:type="character" w:customStyle="1" w:styleId="WW8Num64z1">
    <w:name w:val="WW8Num64z1"/>
    <w:rsid w:val="00DE294A"/>
    <w:rPr>
      <w:rFonts w:ascii="Courier New" w:hAnsi="Courier New" w:cs="Courier New" w:hint="default"/>
    </w:rPr>
  </w:style>
  <w:style w:type="character" w:customStyle="1" w:styleId="WW8Num64z2">
    <w:name w:val="WW8Num64z2"/>
    <w:rsid w:val="00DE294A"/>
  </w:style>
  <w:style w:type="character" w:customStyle="1" w:styleId="WW8Num64z3">
    <w:name w:val="WW8Num64z3"/>
    <w:rsid w:val="00DE294A"/>
    <w:rPr>
      <w:rFonts w:ascii="Symbol" w:hAnsi="Symbol" w:cs="Symbol" w:hint="default"/>
    </w:rPr>
  </w:style>
  <w:style w:type="character" w:customStyle="1" w:styleId="WW8Num64z4">
    <w:name w:val="WW8Num64z4"/>
    <w:rsid w:val="00DE294A"/>
  </w:style>
  <w:style w:type="character" w:customStyle="1" w:styleId="WW8Num64z5">
    <w:name w:val="WW8Num64z5"/>
    <w:rsid w:val="00DE294A"/>
  </w:style>
  <w:style w:type="character" w:customStyle="1" w:styleId="WW8Num64z6">
    <w:name w:val="WW8Num64z6"/>
    <w:rsid w:val="00DE294A"/>
  </w:style>
  <w:style w:type="character" w:customStyle="1" w:styleId="WW8Num64z7">
    <w:name w:val="WW8Num64z7"/>
    <w:rsid w:val="00DE294A"/>
  </w:style>
  <w:style w:type="character" w:customStyle="1" w:styleId="WW8Num64z8">
    <w:name w:val="WW8Num64z8"/>
    <w:rsid w:val="00DE294A"/>
  </w:style>
  <w:style w:type="character" w:customStyle="1" w:styleId="WW8Num67z3">
    <w:name w:val="WW8Num67z3"/>
    <w:rsid w:val="00DE294A"/>
  </w:style>
  <w:style w:type="character" w:customStyle="1" w:styleId="WW8Num67z4">
    <w:name w:val="WW8Num67z4"/>
    <w:rsid w:val="00DE294A"/>
  </w:style>
  <w:style w:type="character" w:customStyle="1" w:styleId="WW8Num67z5">
    <w:name w:val="WW8Num67z5"/>
    <w:rsid w:val="00DE294A"/>
  </w:style>
  <w:style w:type="character" w:customStyle="1" w:styleId="WW8Num67z6">
    <w:name w:val="WW8Num67z6"/>
    <w:rsid w:val="00DE294A"/>
    <w:rPr>
      <w:rFonts w:cs="Times New Roman"/>
    </w:rPr>
  </w:style>
  <w:style w:type="character" w:customStyle="1" w:styleId="WW8Num67z7">
    <w:name w:val="WW8Num67z7"/>
    <w:rsid w:val="00DE294A"/>
  </w:style>
  <w:style w:type="character" w:customStyle="1" w:styleId="WW8Num67z8">
    <w:name w:val="WW8Num67z8"/>
    <w:rsid w:val="00DE294A"/>
  </w:style>
  <w:style w:type="character" w:customStyle="1" w:styleId="WW8Num69z4">
    <w:name w:val="WW8Num69z4"/>
    <w:rsid w:val="00DE294A"/>
  </w:style>
  <w:style w:type="character" w:customStyle="1" w:styleId="WW8Num69z5">
    <w:name w:val="WW8Num69z5"/>
    <w:rsid w:val="00DE294A"/>
  </w:style>
  <w:style w:type="character" w:customStyle="1" w:styleId="WW8Num69z6">
    <w:name w:val="WW8Num69z6"/>
    <w:rsid w:val="00DE294A"/>
  </w:style>
  <w:style w:type="character" w:customStyle="1" w:styleId="WW8Num69z7">
    <w:name w:val="WW8Num69z7"/>
    <w:rsid w:val="00DE294A"/>
  </w:style>
  <w:style w:type="character" w:customStyle="1" w:styleId="WW8Num69z8">
    <w:name w:val="WW8Num69z8"/>
    <w:rsid w:val="00DE294A"/>
  </w:style>
  <w:style w:type="character" w:customStyle="1" w:styleId="WW8Num70z0">
    <w:name w:val="WW8Num70z0"/>
    <w:rsid w:val="00DE294A"/>
    <w:rPr>
      <w:rFonts w:ascii="Arial" w:hAnsi="Arial" w:cs="Arial" w:hint="default"/>
      <w:color w:val="FF0000"/>
    </w:rPr>
  </w:style>
  <w:style w:type="character" w:customStyle="1" w:styleId="WW8Num70z1">
    <w:name w:val="WW8Num70z1"/>
    <w:rsid w:val="00DE294A"/>
    <w:rPr>
      <w:rFonts w:ascii="Courier New" w:hAnsi="Courier New" w:cs="Courier New" w:hint="default"/>
    </w:rPr>
  </w:style>
  <w:style w:type="character" w:customStyle="1" w:styleId="WW8Num70z2">
    <w:name w:val="WW8Num70z2"/>
    <w:rsid w:val="00DE294A"/>
    <w:rPr>
      <w:rFonts w:ascii="Wingdings" w:hAnsi="Wingdings" w:cs="Wingdings" w:hint="default"/>
    </w:rPr>
  </w:style>
  <w:style w:type="character" w:customStyle="1" w:styleId="WW8Num70z3">
    <w:name w:val="WW8Num70z3"/>
    <w:rsid w:val="00DE294A"/>
    <w:rPr>
      <w:rFonts w:ascii="Symbol" w:hAnsi="Symbol" w:cs="Symbol" w:hint="default"/>
    </w:rPr>
  </w:style>
  <w:style w:type="character" w:customStyle="1" w:styleId="WW8Num2z1">
    <w:name w:val="WW8Num2z1"/>
    <w:rsid w:val="00DE294A"/>
  </w:style>
  <w:style w:type="character" w:customStyle="1" w:styleId="WW8Num3z2">
    <w:name w:val="WW8Num3z2"/>
    <w:rsid w:val="00DE294A"/>
  </w:style>
  <w:style w:type="character" w:customStyle="1" w:styleId="WW8Num3z3">
    <w:name w:val="WW8Num3z3"/>
    <w:rsid w:val="00DE294A"/>
  </w:style>
  <w:style w:type="character" w:customStyle="1" w:styleId="WW8Num3z4">
    <w:name w:val="WW8Num3z4"/>
    <w:rsid w:val="00DE294A"/>
  </w:style>
  <w:style w:type="character" w:customStyle="1" w:styleId="WW8Num3z5">
    <w:name w:val="WW8Num3z5"/>
    <w:rsid w:val="00DE294A"/>
  </w:style>
  <w:style w:type="character" w:customStyle="1" w:styleId="WW8Num3z6">
    <w:name w:val="WW8Num3z6"/>
    <w:rsid w:val="00DE294A"/>
  </w:style>
  <w:style w:type="character" w:customStyle="1" w:styleId="WW8Num3z7">
    <w:name w:val="WW8Num3z7"/>
    <w:rsid w:val="00DE294A"/>
  </w:style>
  <w:style w:type="character" w:customStyle="1" w:styleId="WW8Num3z8">
    <w:name w:val="WW8Num3z8"/>
    <w:rsid w:val="00DE294A"/>
  </w:style>
  <w:style w:type="character" w:customStyle="1" w:styleId="WW8Num9z1">
    <w:name w:val="WW8Num9z1"/>
    <w:rsid w:val="00DE294A"/>
  </w:style>
  <w:style w:type="character" w:customStyle="1" w:styleId="WW8Num9z2">
    <w:name w:val="WW8Num9z2"/>
    <w:rsid w:val="00DE294A"/>
  </w:style>
  <w:style w:type="character" w:customStyle="1" w:styleId="WW8Num9z3">
    <w:name w:val="WW8Num9z3"/>
    <w:rsid w:val="00DE294A"/>
  </w:style>
  <w:style w:type="character" w:customStyle="1" w:styleId="WW8Num9z4">
    <w:name w:val="WW8Num9z4"/>
    <w:rsid w:val="00DE294A"/>
  </w:style>
  <w:style w:type="character" w:customStyle="1" w:styleId="WW8Num9z5">
    <w:name w:val="WW8Num9z5"/>
    <w:rsid w:val="00DE294A"/>
  </w:style>
  <w:style w:type="character" w:customStyle="1" w:styleId="WW8Num9z6">
    <w:name w:val="WW8Num9z6"/>
    <w:rsid w:val="00DE294A"/>
  </w:style>
  <w:style w:type="character" w:customStyle="1" w:styleId="WW8Num9z7">
    <w:name w:val="WW8Num9z7"/>
    <w:rsid w:val="00DE294A"/>
  </w:style>
  <w:style w:type="character" w:customStyle="1" w:styleId="WW8Num9z8">
    <w:name w:val="WW8Num9z8"/>
    <w:rsid w:val="00DE294A"/>
  </w:style>
  <w:style w:type="character" w:customStyle="1" w:styleId="WW8Num10z1">
    <w:name w:val="WW8Num10z1"/>
    <w:rsid w:val="00DE294A"/>
  </w:style>
  <w:style w:type="character" w:customStyle="1" w:styleId="WW8Num11z1">
    <w:name w:val="WW8Num11z1"/>
    <w:rsid w:val="00DE294A"/>
  </w:style>
  <w:style w:type="character" w:customStyle="1" w:styleId="WW8Num12z1">
    <w:name w:val="WW8Num12z1"/>
    <w:rsid w:val="00DE294A"/>
  </w:style>
  <w:style w:type="character" w:customStyle="1" w:styleId="WW8Num12z2">
    <w:name w:val="WW8Num12z2"/>
    <w:rsid w:val="00DE294A"/>
  </w:style>
  <w:style w:type="character" w:customStyle="1" w:styleId="WW8Num12z3">
    <w:name w:val="WW8Num12z3"/>
    <w:rsid w:val="00DE294A"/>
  </w:style>
  <w:style w:type="character" w:customStyle="1" w:styleId="WW8Num12z4">
    <w:name w:val="WW8Num12z4"/>
    <w:rsid w:val="00DE294A"/>
  </w:style>
  <w:style w:type="character" w:customStyle="1" w:styleId="WW8Num12z5">
    <w:name w:val="WW8Num12z5"/>
    <w:rsid w:val="00DE294A"/>
  </w:style>
  <w:style w:type="character" w:customStyle="1" w:styleId="WW8Num12z6">
    <w:name w:val="WW8Num12z6"/>
    <w:rsid w:val="00DE294A"/>
  </w:style>
  <w:style w:type="character" w:customStyle="1" w:styleId="WW8Num12z7">
    <w:name w:val="WW8Num12z7"/>
    <w:rsid w:val="00DE294A"/>
  </w:style>
  <w:style w:type="character" w:customStyle="1" w:styleId="WW8Num12z8">
    <w:name w:val="WW8Num12z8"/>
    <w:rsid w:val="00DE294A"/>
  </w:style>
  <w:style w:type="character" w:customStyle="1" w:styleId="WW8Num14z1">
    <w:name w:val="WW8Num14z1"/>
    <w:rsid w:val="00DE294A"/>
  </w:style>
  <w:style w:type="character" w:customStyle="1" w:styleId="WW8Num14z2">
    <w:name w:val="WW8Num14z2"/>
    <w:rsid w:val="00DE294A"/>
  </w:style>
  <w:style w:type="character" w:customStyle="1" w:styleId="WW8Num14z3">
    <w:name w:val="WW8Num14z3"/>
    <w:rsid w:val="00DE294A"/>
  </w:style>
  <w:style w:type="character" w:customStyle="1" w:styleId="WW8Num14z4">
    <w:name w:val="WW8Num14z4"/>
    <w:rsid w:val="00DE294A"/>
  </w:style>
  <w:style w:type="character" w:customStyle="1" w:styleId="WW8Num14z5">
    <w:name w:val="WW8Num14z5"/>
    <w:rsid w:val="00DE294A"/>
  </w:style>
  <w:style w:type="character" w:customStyle="1" w:styleId="WW8Num14z6">
    <w:name w:val="WW8Num14z6"/>
    <w:rsid w:val="00DE294A"/>
  </w:style>
  <w:style w:type="character" w:customStyle="1" w:styleId="WW8Num14z7">
    <w:name w:val="WW8Num14z7"/>
    <w:rsid w:val="00DE294A"/>
  </w:style>
  <w:style w:type="character" w:customStyle="1" w:styleId="WW8Num14z8">
    <w:name w:val="WW8Num14z8"/>
    <w:rsid w:val="00DE294A"/>
  </w:style>
  <w:style w:type="character" w:customStyle="1" w:styleId="WW8Num16z1">
    <w:name w:val="WW8Num16z1"/>
    <w:rsid w:val="00DE294A"/>
  </w:style>
  <w:style w:type="character" w:customStyle="1" w:styleId="WW8Num16z2">
    <w:name w:val="WW8Num16z2"/>
    <w:rsid w:val="00DE294A"/>
  </w:style>
  <w:style w:type="character" w:customStyle="1" w:styleId="WW8Num16z3">
    <w:name w:val="WW8Num16z3"/>
    <w:rsid w:val="00DE294A"/>
  </w:style>
  <w:style w:type="character" w:customStyle="1" w:styleId="WW8Num16z4">
    <w:name w:val="WW8Num16z4"/>
    <w:rsid w:val="00DE294A"/>
  </w:style>
  <w:style w:type="character" w:customStyle="1" w:styleId="WW8Num16z5">
    <w:name w:val="WW8Num16z5"/>
    <w:rsid w:val="00DE294A"/>
  </w:style>
  <w:style w:type="character" w:customStyle="1" w:styleId="WW8Num16z6">
    <w:name w:val="WW8Num16z6"/>
    <w:rsid w:val="00DE294A"/>
  </w:style>
  <w:style w:type="character" w:customStyle="1" w:styleId="WW8Num16z7">
    <w:name w:val="WW8Num16z7"/>
    <w:rsid w:val="00DE294A"/>
  </w:style>
  <w:style w:type="character" w:customStyle="1" w:styleId="WW8Num16z8">
    <w:name w:val="WW8Num16z8"/>
    <w:rsid w:val="00DE294A"/>
  </w:style>
  <w:style w:type="character" w:customStyle="1" w:styleId="WW8Num17z1">
    <w:name w:val="WW8Num17z1"/>
    <w:rsid w:val="00DE294A"/>
  </w:style>
  <w:style w:type="character" w:customStyle="1" w:styleId="WW8Num17z2">
    <w:name w:val="WW8Num17z2"/>
    <w:rsid w:val="00DE294A"/>
  </w:style>
  <w:style w:type="character" w:customStyle="1" w:styleId="WW8Num17z3">
    <w:name w:val="WW8Num17z3"/>
    <w:rsid w:val="00DE294A"/>
  </w:style>
  <w:style w:type="character" w:customStyle="1" w:styleId="WW8Num17z4">
    <w:name w:val="WW8Num17z4"/>
    <w:rsid w:val="00DE294A"/>
  </w:style>
  <w:style w:type="character" w:customStyle="1" w:styleId="WW8Num17z5">
    <w:name w:val="WW8Num17z5"/>
    <w:rsid w:val="00DE294A"/>
  </w:style>
  <w:style w:type="character" w:customStyle="1" w:styleId="WW8Num17z6">
    <w:name w:val="WW8Num17z6"/>
    <w:rsid w:val="00DE294A"/>
  </w:style>
  <w:style w:type="character" w:customStyle="1" w:styleId="WW8Num17z7">
    <w:name w:val="WW8Num17z7"/>
    <w:rsid w:val="00DE294A"/>
  </w:style>
  <w:style w:type="character" w:customStyle="1" w:styleId="WW8Num17z8">
    <w:name w:val="WW8Num17z8"/>
    <w:rsid w:val="00DE294A"/>
  </w:style>
  <w:style w:type="character" w:customStyle="1" w:styleId="WW8Num20z1">
    <w:name w:val="WW8Num20z1"/>
    <w:rsid w:val="00DE294A"/>
  </w:style>
  <w:style w:type="character" w:customStyle="1" w:styleId="WW8Num20z2">
    <w:name w:val="WW8Num20z2"/>
    <w:rsid w:val="00DE294A"/>
  </w:style>
  <w:style w:type="character" w:customStyle="1" w:styleId="WW8Num20z3">
    <w:name w:val="WW8Num20z3"/>
    <w:rsid w:val="00DE294A"/>
  </w:style>
  <w:style w:type="character" w:customStyle="1" w:styleId="WW8Num20z4">
    <w:name w:val="WW8Num20z4"/>
    <w:rsid w:val="00DE294A"/>
  </w:style>
  <w:style w:type="character" w:customStyle="1" w:styleId="WW8Num20z5">
    <w:name w:val="WW8Num20z5"/>
    <w:rsid w:val="00DE294A"/>
  </w:style>
  <w:style w:type="character" w:customStyle="1" w:styleId="WW8Num20z6">
    <w:name w:val="WW8Num20z6"/>
    <w:rsid w:val="00DE294A"/>
  </w:style>
  <w:style w:type="character" w:customStyle="1" w:styleId="WW8Num20z7">
    <w:name w:val="WW8Num20z7"/>
    <w:rsid w:val="00DE294A"/>
  </w:style>
  <w:style w:type="character" w:customStyle="1" w:styleId="WW8Num20z8">
    <w:name w:val="WW8Num20z8"/>
    <w:rsid w:val="00DE294A"/>
  </w:style>
  <w:style w:type="character" w:customStyle="1" w:styleId="WW8Num24z1">
    <w:name w:val="WW8Num24z1"/>
    <w:rsid w:val="00DE294A"/>
    <w:rPr>
      <w:rFonts w:ascii="Times New Roman" w:hAnsi="Times New Roman" w:cs="Times New Roman"/>
    </w:rPr>
  </w:style>
  <w:style w:type="character" w:customStyle="1" w:styleId="WW8Num24z2">
    <w:name w:val="WW8Num24z2"/>
    <w:rsid w:val="00DE294A"/>
    <w:rPr>
      <w:rFonts w:ascii="Times New Roman" w:eastAsia="TimesNewRomanPS-BoldMT" w:hAnsi="Times New Roman" w:cs="Times New Roman" w:hint="default"/>
      <w:b/>
      <w:bCs/>
    </w:rPr>
  </w:style>
  <w:style w:type="character" w:customStyle="1" w:styleId="WW8Num24z3">
    <w:name w:val="WW8Num24z3"/>
    <w:rsid w:val="00DE294A"/>
  </w:style>
  <w:style w:type="character" w:customStyle="1" w:styleId="WW8Num24z4">
    <w:name w:val="WW8Num24z4"/>
    <w:rsid w:val="00DE294A"/>
  </w:style>
  <w:style w:type="character" w:customStyle="1" w:styleId="WW8Num24z5">
    <w:name w:val="WW8Num24z5"/>
    <w:rsid w:val="00DE294A"/>
  </w:style>
  <w:style w:type="character" w:customStyle="1" w:styleId="WW8Num24z6">
    <w:name w:val="WW8Num24z6"/>
    <w:rsid w:val="00DE294A"/>
  </w:style>
  <w:style w:type="character" w:customStyle="1" w:styleId="WW8Num24z7">
    <w:name w:val="WW8Num24z7"/>
    <w:rsid w:val="00DE294A"/>
  </w:style>
  <w:style w:type="character" w:customStyle="1" w:styleId="WW8Num24z8">
    <w:name w:val="WW8Num24z8"/>
    <w:rsid w:val="00DE294A"/>
  </w:style>
  <w:style w:type="character" w:customStyle="1" w:styleId="WW8Num25z1">
    <w:name w:val="WW8Num25z1"/>
    <w:rsid w:val="00DE294A"/>
    <w:rPr>
      <w:rFonts w:ascii="Times New Roman" w:hAnsi="Times New Roman" w:cs="Times New Roman"/>
      <w:color w:val="FF0000"/>
    </w:rPr>
  </w:style>
  <w:style w:type="character" w:customStyle="1" w:styleId="WW8Num25z2">
    <w:name w:val="WW8Num25z2"/>
    <w:rsid w:val="00DE294A"/>
  </w:style>
  <w:style w:type="character" w:customStyle="1" w:styleId="WW8Num25z3">
    <w:name w:val="WW8Num25z3"/>
    <w:rsid w:val="00DE294A"/>
  </w:style>
  <w:style w:type="character" w:customStyle="1" w:styleId="WW8Num25z4">
    <w:name w:val="WW8Num25z4"/>
    <w:rsid w:val="00DE294A"/>
  </w:style>
  <w:style w:type="character" w:customStyle="1" w:styleId="WW8Num25z5">
    <w:name w:val="WW8Num25z5"/>
    <w:rsid w:val="00DE294A"/>
  </w:style>
  <w:style w:type="character" w:customStyle="1" w:styleId="WW8Num25z6">
    <w:name w:val="WW8Num25z6"/>
    <w:rsid w:val="00DE294A"/>
  </w:style>
  <w:style w:type="character" w:customStyle="1" w:styleId="WW8Num25z7">
    <w:name w:val="WW8Num25z7"/>
    <w:rsid w:val="00DE294A"/>
  </w:style>
  <w:style w:type="character" w:customStyle="1" w:styleId="WW8Num25z8">
    <w:name w:val="WW8Num25z8"/>
    <w:rsid w:val="00DE294A"/>
  </w:style>
  <w:style w:type="character" w:customStyle="1" w:styleId="WW8Num26z1">
    <w:name w:val="WW8Num26z1"/>
    <w:rsid w:val="00DE294A"/>
  </w:style>
  <w:style w:type="character" w:customStyle="1" w:styleId="WW8Num26z2">
    <w:name w:val="WW8Num26z2"/>
    <w:rsid w:val="00DE294A"/>
  </w:style>
  <w:style w:type="character" w:customStyle="1" w:styleId="WW8Num26z3">
    <w:name w:val="WW8Num26z3"/>
    <w:rsid w:val="00DE294A"/>
  </w:style>
  <w:style w:type="character" w:customStyle="1" w:styleId="WW8Num26z4">
    <w:name w:val="WW8Num26z4"/>
    <w:rsid w:val="00DE294A"/>
  </w:style>
  <w:style w:type="character" w:customStyle="1" w:styleId="WW8Num26z5">
    <w:name w:val="WW8Num26z5"/>
    <w:rsid w:val="00DE294A"/>
  </w:style>
  <w:style w:type="character" w:customStyle="1" w:styleId="WW8Num26z6">
    <w:name w:val="WW8Num26z6"/>
    <w:rsid w:val="00DE294A"/>
  </w:style>
  <w:style w:type="character" w:customStyle="1" w:styleId="WW8Num26z7">
    <w:name w:val="WW8Num26z7"/>
    <w:rsid w:val="00DE294A"/>
  </w:style>
  <w:style w:type="character" w:customStyle="1" w:styleId="WW8Num26z8">
    <w:name w:val="WW8Num26z8"/>
    <w:rsid w:val="00DE294A"/>
  </w:style>
  <w:style w:type="character" w:customStyle="1" w:styleId="WW8Num27z1">
    <w:name w:val="WW8Num27z1"/>
    <w:rsid w:val="00DE294A"/>
  </w:style>
  <w:style w:type="character" w:customStyle="1" w:styleId="WW8Num27z2">
    <w:name w:val="WW8Num27z2"/>
    <w:rsid w:val="00DE294A"/>
  </w:style>
  <w:style w:type="character" w:customStyle="1" w:styleId="WW8Num27z3">
    <w:name w:val="WW8Num27z3"/>
    <w:rsid w:val="00DE294A"/>
  </w:style>
  <w:style w:type="character" w:customStyle="1" w:styleId="WW8Num27z4">
    <w:name w:val="WW8Num27z4"/>
    <w:rsid w:val="00DE294A"/>
  </w:style>
  <w:style w:type="character" w:customStyle="1" w:styleId="WW8Num27z5">
    <w:name w:val="WW8Num27z5"/>
    <w:rsid w:val="00DE294A"/>
  </w:style>
  <w:style w:type="character" w:customStyle="1" w:styleId="WW8Num27z6">
    <w:name w:val="WW8Num27z6"/>
    <w:rsid w:val="00DE294A"/>
  </w:style>
  <w:style w:type="character" w:customStyle="1" w:styleId="WW8Num27z7">
    <w:name w:val="WW8Num27z7"/>
    <w:rsid w:val="00DE294A"/>
  </w:style>
  <w:style w:type="character" w:customStyle="1" w:styleId="WW8Num27z8">
    <w:name w:val="WW8Num27z8"/>
    <w:rsid w:val="00DE294A"/>
  </w:style>
  <w:style w:type="character" w:customStyle="1" w:styleId="WW8Num28z2">
    <w:name w:val="WW8Num28z2"/>
    <w:rsid w:val="00DE294A"/>
  </w:style>
  <w:style w:type="character" w:customStyle="1" w:styleId="WW8Num28z3">
    <w:name w:val="WW8Num28z3"/>
    <w:rsid w:val="00DE294A"/>
  </w:style>
  <w:style w:type="character" w:customStyle="1" w:styleId="WW8Num28z4">
    <w:name w:val="WW8Num28z4"/>
    <w:rsid w:val="00DE294A"/>
  </w:style>
  <w:style w:type="character" w:customStyle="1" w:styleId="WW8Num28z5">
    <w:name w:val="WW8Num28z5"/>
    <w:rsid w:val="00DE294A"/>
  </w:style>
  <w:style w:type="character" w:customStyle="1" w:styleId="WW8Num28z6">
    <w:name w:val="WW8Num28z6"/>
    <w:rsid w:val="00DE294A"/>
  </w:style>
  <w:style w:type="character" w:customStyle="1" w:styleId="WW8Num28z7">
    <w:name w:val="WW8Num28z7"/>
    <w:rsid w:val="00DE294A"/>
  </w:style>
  <w:style w:type="character" w:customStyle="1" w:styleId="WW8Num28z8">
    <w:name w:val="WW8Num28z8"/>
    <w:rsid w:val="00DE294A"/>
  </w:style>
  <w:style w:type="character" w:customStyle="1" w:styleId="WW8Num30z1">
    <w:name w:val="WW8Num30z1"/>
    <w:rsid w:val="00DE294A"/>
    <w:rPr>
      <w:rFonts w:ascii="Courier New" w:hAnsi="Courier New" w:cs="Courier New" w:hint="default"/>
    </w:rPr>
  </w:style>
  <w:style w:type="character" w:customStyle="1" w:styleId="WW8Num31z1">
    <w:name w:val="WW8Num31z1"/>
    <w:rsid w:val="00DE294A"/>
  </w:style>
  <w:style w:type="character" w:customStyle="1" w:styleId="WW8Num31z2">
    <w:name w:val="WW8Num31z2"/>
    <w:rsid w:val="00DE294A"/>
  </w:style>
  <w:style w:type="character" w:customStyle="1" w:styleId="WW8Num31z3">
    <w:name w:val="WW8Num31z3"/>
    <w:rsid w:val="00DE294A"/>
    <w:rPr>
      <w:rFonts w:ascii="Times New Roman" w:hAnsi="Times New Roman" w:cs="Times New Roman"/>
      <w:color w:val="FF0000"/>
    </w:rPr>
  </w:style>
  <w:style w:type="character" w:customStyle="1" w:styleId="WW8Num31z4">
    <w:name w:val="WW8Num31z4"/>
    <w:rsid w:val="00DE294A"/>
  </w:style>
  <w:style w:type="character" w:customStyle="1" w:styleId="WW8Num31z5">
    <w:name w:val="WW8Num31z5"/>
    <w:rsid w:val="00DE294A"/>
  </w:style>
  <w:style w:type="character" w:customStyle="1" w:styleId="WW8Num31z6">
    <w:name w:val="WW8Num31z6"/>
    <w:rsid w:val="00DE294A"/>
  </w:style>
  <w:style w:type="character" w:customStyle="1" w:styleId="WW8Num31z7">
    <w:name w:val="WW8Num31z7"/>
    <w:rsid w:val="00DE294A"/>
  </w:style>
  <w:style w:type="character" w:customStyle="1" w:styleId="WW8Num31z8">
    <w:name w:val="WW8Num31z8"/>
    <w:rsid w:val="00DE294A"/>
  </w:style>
  <w:style w:type="character" w:customStyle="1" w:styleId="WW8Num32z1">
    <w:name w:val="WW8Num32z1"/>
    <w:rsid w:val="00DE294A"/>
    <w:rPr>
      <w:rFonts w:hint="default"/>
    </w:rPr>
  </w:style>
  <w:style w:type="character" w:customStyle="1" w:styleId="WW8Num32z2">
    <w:name w:val="WW8Num32z2"/>
    <w:rsid w:val="00DE294A"/>
  </w:style>
  <w:style w:type="character" w:customStyle="1" w:styleId="WW8Num32z3">
    <w:name w:val="WW8Num32z3"/>
    <w:rsid w:val="00DE294A"/>
  </w:style>
  <w:style w:type="character" w:customStyle="1" w:styleId="WW8Num32z4">
    <w:name w:val="WW8Num32z4"/>
    <w:rsid w:val="00DE294A"/>
  </w:style>
  <w:style w:type="character" w:customStyle="1" w:styleId="WW8Num32z5">
    <w:name w:val="WW8Num32z5"/>
    <w:rsid w:val="00DE294A"/>
  </w:style>
  <w:style w:type="character" w:customStyle="1" w:styleId="WW8Num32z6">
    <w:name w:val="WW8Num32z6"/>
    <w:rsid w:val="00DE294A"/>
  </w:style>
  <w:style w:type="character" w:customStyle="1" w:styleId="WW8Num32z7">
    <w:name w:val="WW8Num32z7"/>
    <w:rsid w:val="00DE294A"/>
  </w:style>
  <w:style w:type="character" w:customStyle="1" w:styleId="WW8Num32z8">
    <w:name w:val="WW8Num32z8"/>
    <w:rsid w:val="00DE294A"/>
  </w:style>
  <w:style w:type="character" w:customStyle="1" w:styleId="WW8Num33z1">
    <w:name w:val="WW8Num33z1"/>
    <w:rsid w:val="00DE294A"/>
  </w:style>
  <w:style w:type="character" w:customStyle="1" w:styleId="WW8Num35z1">
    <w:name w:val="WW8Num35z1"/>
    <w:rsid w:val="00DE294A"/>
    <w:rPr>
      <w:rFonts w:ascii="Courier New" w:hAnsi="Courier New" w:cs="Courier New" w:hint="default"/>
    </w:rPr>
  </w:style>
  <w:style w:type="character" w:customStyle="1" w:styleId="WW8Num35z2">
    <w:name w:val="WW8Num35z2"/>
    <w:rsid w:val="00DE294A"/>
    <w:rPr>
      <w:rFonts w:ascii="Wingdings" w:hAnsi="Wingdings" w:cs="Wingdings" w:hint="default"/>
    </w:rPr>
  </w:style>
  <w:style w:type="character" w:customStyle="1" w:styleId="WW8Num35z3">
    <w:name w:val="WW8Num35z3"/>
    <w:rsid w:val="00DE294A"/>
    <w:rPr>
      <w:rFonts w:ascii="Symbol" w:hAnsi="Symbol" w:cs="Symbol" w:hint="default"/>
    </w:rPr>
  </w:style>
  <w:style w:type="character" w:customStyle="1" w:styleId="WW8Num37z1">
    <w:name w:val="WW8Num37z1"/>
    <w:rsid w:val="00DE294A"/>
    <w:rPr>
      <w:rFonts w:hint="default"/>
    </w:rPr>
  </w:style>
  <w:style w:type="character" w:customStyle="1" w:styleId="WW8Num37z2">
    <w:name w:val="WW8Num37z2"/>
    <w:rsid w:val="00DE294A"/>
  </w:style>
  <w:style w:type="character" w:customStyle="1" w:styleId="WW8Num37z3">
    <w:name w:val="WW8Num37z3"/>
    <w:rsid w:val="00DE294A"/>
  </w:style>
  <w:style w:type="character" w:customStyle="1" w:styleId="WW8Num37z4">
    <w:name w:val="WW8Num37z4"/>
    <w:rsid w:val="00DE294A"/>
  </w:style>
  <w:style w:type="character" w:customStyle="1" w:styleId="WW8Num37z5">
    <w:name w:val="WW8Num37z5"/>
    <w:rsid w:val="00DE294A"/>
  </w:style>
  <w:style w:type="character" w:customStyle="1" w:styleId="WW8Num37z6">
    <w:name w:val="WW8Num37z6"/>
    <w:rsid w:val="00DE294A"/>
  </w:style>
  <w:style w:type="character" w:customStyle="1" w:styleId="WW8Num37z7">
    <w:name w:val="WW8Num37z7"/>
    <w:rsid w:val="00DE294A"/>
  </w:style>
  <w:style w:type="character" w:customStyle="1" w:styleId="WW8Num37z8">
    <w:name w:val="WW8Num37z8"/>
    <w:rsid w:val="00DE294A"/>
  </w:style>
  <w:style w:type="character" w:customStyle="1" w:styleId="WW8Num38z1">
    <w:name w:val="WW8Num38z1"/>
    <w:rsid w:val="00DE294A"/>
  </w:style>
  <w:style w:type="character" w:customStyle="1" w:styleId="WW8Num38z2">
    <w:name w:val="WW8Num38z2"/>
    <w:rsid w:val="00DE294A"/>
  </w:style>
  <w:style w:type="character" w:customStyle="1" w:styleId="WW8Num38z3">
    <w:name w:val="WW8Num38z3"/>
    <w:rsid w:val="00DE294A"/>
  </w:style>
  <w:style w:type="character" w:customStyle="1" w:styleId="WW8Num38z4">
    <w:name w:val="WW8Num38z4"/>
    <w:rsid w:val="00DE294A"/>
  </w:style>
  <w:style w:type="character" w:customStyle="1" w:styleId="WW8Num38z5">
    <w:name w:val="WW8Num38z5"/>
    <w:rsid w:val="00DE294A"/>
  </w:style>
  <w:style w:type="character" w:customStyle="1" w:styleId="WW8Num38z6">
    <w:name w:val="WW8Num38z6"/>
    <w:rsid w:val="00DE294A"/>
  </w:style>
  <w:style w:type="character" w:customStyle="1" w:styleId="WW8Num38z7">
    <w:name w:val="WW8Num38z7"/>
    <w:rsid w:val="00DE294A"/>
  </w:style>
  <w:style w:type="character" w:customStyle="1" w:styleId="WW8Num38z8">
    <w:name w:val="WW8Num38z8"/>
    <w:rsid w:val="00DE294A"/>
  </w:style>
  <w:style w:type="character" w:customStyle="1" w:styleId="WW8Num39z1">
    <w:name w:val="WW8Num39z1"/>
    <w:rsid w:val="00DE294A"/>
  </w:style>
  <w:style w:type="character" w:customStyle="1" w:styleId="WW8Num39z2">
    <w:name w:val="WW8Num39z2"/>
    <w:rsid w:val="00DE294A"/>
  </w:style>
  <w:style w:type="character" w:customStyle="1" w:styleId="WW8Num39z3">
    <w:name w:val="WW8Num39z3"/>
    <w:rsid w:val="00DE294A"/>
  </w:style>
  <w:style w:type="character" w:customStyle="1" w:styleId="WW8Num39z4">
    <w:name w:val="WW8Num39z4"/>
    <w:rsid w:val="00DE294A"/>
  </w:style>
  <w:style w:type="character" w:customStyle="1" w:styleId="WW8Num39z5">
    <w:name w:val="WW8Num39z5"/>
    <w:rsid w:val="00DE294A"/>
  </w:style>
  <w:style w:type="character" w:customStyle="1" w:styleId="WW8Num39z6">
    <w:name w:val="WW8Num39z6"/>
    <w:rsid w:val="00DE294A"/>
  </w:style>
  <w:style w:type="character" w:customStyle="1" w:styleId="WW8Num39z7">
    <w:name w:val="WW8Num39z7"/>
    <w:rsid w:val="00DE294A"/>
  </w:style>
  <w:style w:type="character" w:customStyle="1" w:styleId="WW8Num39z8">
    <w:name w:val="WW8Num39z8"/>
    <w:rsid w:val="00DE294A"/>
  </w:style>
  <w:style w:type="character" w:customStyle="1" w:styleId="WW8Num41z1">
    <w:name w:val="WW8Num41z1"/>
    <w:rsid w:val="00DE294A"/>
  </w:style>
  <w:style w:type="character" w:customStyle="1" w:styleId="WW8Num41z2">
    <w:name w:val="WW8Num41z2"/>
    <w:rsid w:val="00DE294A"/>
  </w:style>
  <w:style w:type="character" w:customStyle="1" w:styleId="WW8Num41z3">
    <w:name w:val="WW8Num41z3"/>
    <w:rsid w:val="00DE294A"/>
  </w:style>
  <w:style w:type="character" w:customStyle="1" w:styleId="WW8Num41z4">
    <w:name w:val="WW8Num41z4"/>
    <w:rsid w:val="00DE294A"/>
  </w:style>
  <w:style w:type="character" w:customStyle="1" w:styleId="WW8Num41z5">
    <w:name w:val="WW8Num41z5"/>
    <w:rsid w:val="00DE294A"/>
  </w:style>
  <w:style w:type="character" w:customStyle="1" w:styleId="WW8Num41z6">
    <w:name w:val="WW8Num41z6"/>
    <w:rsid w:val="00DE294A"/>
  </w:style>
  <w:style w:type="character" w:customStyle="1" w:styleId="WW8Num41z7">
    <w:name w:val="WW8Num41z7"/>
    <w:rsid w:val="00DE294A"/>
  </w:style>
  <w:style w:type="character" w:customStyle="1" w:styleId="WW8Num41z8">
    <w:name w:val="WW8Num41z8"/>
    <w:rsid w:val="00DE294A"/>
  </w:style>
  <w:style w:type="character" w:customStyle="1" w:styleId="WW8Num42z1">
    <w:name w:val="WW8Num42z1"/>
    <w:rsid w:val="00DE294A"/>
    <w:rPr>
      <w:rFonts w:ascii="Times New Roman" w:hAnsi="Times New Roman" w:cs="Times New Roman"/>
      <w:b w:val="0"/>
      <w:color w:val="FF0000"/>
    </w:rPr>
  </w:style>
  <w:style w:type="character" w:customStyle="1" w:styleId="WW8Num42z2">
    <w:name w:val="WW8Num42z2"/>
    <w:rsid w:val="00DE294A"/>
  </w:style>
  <w:style w:type="character" w:customStyle="1" w:styleId="WW8Num42z3">
    <w:name w:val="WW8Num42z3"/>
    <w:rsid w:val="00DE294A"/>
  </w:style>
  <w:style w:type="character" w:customStyle="1" w:styleId="WW8Num42z4">
    <w:name w:val="WW8Num42z4"/>
    <w:rsid w:val="00DE294A"/>
  </w:style>
  <w:style w:type="character" w:customStyle="1" w:styleId="WW8Num42z5">
    <w:name w:val="WW8Num42z5"/>
    <w:rsid w:val="00DE294A"/>
  </w:style>
  <w:style w:type="character" w:customStyle="1" w:styleId="WW8Num42z6">
    <w:name w:val="WW8Num42z6"/>
    <w:rsid w:val="00DE294A"/>
  </w:style>
  <w:style w:type="character" w:customStyle="1" w:styleId="WW8Num42z7">
    <w:name w:val="WW8Num42z7"/>
    <w:rsid w:val="00DE294A"/>
  </w:style>
  <w:style w:type="character" w:customStyle="1" w:styleId="WW8Num42z8">
    <w:name w:val="WW8Num42z8"/>
    <w:rsid w:val="00DE294A"/>
  </w:style>
  <w:style w:type="character" w:customStyle="1" w:styleId="WW8Num43z1">
    <w:name w:val="WW8Num43z1"/>
    <w:rsid w:val="00DE294A"/>
    <w:rPr>
      <w:rFonts w:ascii="Courier New" w:hAnsi="Courier New" w:cs="Courier New" w:hint="default"/>
    </w:rPr>
  </w:style>
  <w:style w:type="character" w:customStyle="1" w:styleId="WW8Num43z2">
    <w:name w:val="WW8Num43z2"/>
    <w:rsid w:val="00DE294A"/>
    <w:rPr>
      <w:rFonts w:ascii="Wingdings" w:hAnsi="Wingdings" w:cs="Wingdings" w:hint="default"/>
    </w:rPr>
  </w:style>
  <w:style w:type="character" w:customStyle="1" w:styleId="WW8Num43z3">
    <w:name w:val="WW8Num43z3"/>
    <w:rsid w:val="00DE294A"/>
    <w:rPr>
      <w:rFonts w:ascii="Symbol" w:hAnsi="Symbol" w:cs="Symbol" w:hint="default"/>
    </w:rPr>
  </w:style>
  <w:style w:type="character" w:customStyle="1" w:styleId="WW8Num44z1">
    <w:name w:val="WW8Num44z1"/>
    <w:rsid w:val="00DE294A"/>
  </w:style>
  <w:style w:type="character" w:customStyle="1" w:styleId="WW8Num44z2">
    <w:name w:val="WW8Num44z2"/>
    <w:rsid w:val="00DE294A"/>
  </w:style>
  <w:style w:type="character" w:customStyle="1" w:styleId="WW8Num44z3">
    <w:name w:val="WW8Num44z3"/>
    <w:rsid w:val="00DE294A"/>
  </w:style>
  <w:style w:type="character" w:customStyle="1" w:styleId="WW8Num44z4">
    <w:name w:val="WW8Num44z4"/>
    <w:rsid w:val="00DE294A"/>
  </w:style>
  <w:style w:type="character" w:customStyle="1" w:styleId="WW8Num44z5">
    <w:name w:val="WW8Num44z5"/>
    <w:rsid w:val="00DE294A"/>
  </w:style>
  <w:style w:type="character" w:customStyle="1" w:styleId="WW8Num44z6">
    <w:name w:val="WW8Num44z6"/>
    <w:rsid w:val="00DE294A"/>
  </w:style>
  <w:style w:type="character" w:customStyle="1" w:styleId="WW8Num44z7">
    <w:name w:val="WW8Num44z7"/>
    <w:rsid w:val="00DE294A"/>
  </w:style>
  <w:style w:type="character" w:customStyle="1" w:styleId="WW8Num44z8">
    <w:name w:val="WW8Num44z8"/>
    <w:rsid w:val="00DE294A"/>
  </w:style>
  <w:style w:type="character" w:customStyle="1" w:styleId="WW8Num45z1">
    <w:name w:val="WW8Num45z1"/>
    <w:rsid w:val="00DE294A"/>
  </w:style>
  <w:style w:type="character" w:customStyle="1" w:styleId="WW8Num45z2">
    <w:name w:val="WW8Num45z2"/>
    <w:rsid w:val="00DE294A"/>
  </w:style>
  <w:style w:type="character" w:customStyle="1" w:styleId="WW8Num45z3">
    <w:name w:val="WW8Num45z3"/>
    <w:rsid w:val="00DE294A"/>
  </w:style>
  <w:style w:type="character" w:customStyle="1" w:styleId="WW8Num45z4">
    <w:name w:val="WW8Num45z4"/>
    <w:rsid w:val="00DE294A"/>
  </w:style>
  <w:style w:type="character" w:customStyle="1" w:styleId="WW8Num45z5">
    <w:name w:val="WW8Num45z5"/>
    <w:rsid w:val="00DE294A"/>
  </w:style>
  <w:style w:type="character" w:customStyle="1" w:styleId="WW8Num45z6">
    <w:name w:val="WW8Num45z6"/>
    <w:rsid w:val="00DE294A"/>
  </w:style>
  <w:style w:type="character" w:customStyle="1" w:styleId="WW8Num45z7">
    <w:name w:val="WW8Num45z7"/>
    <w:rsid w:val="00DE294A"/>
  </w:style>
  <w:style w:type="character" w:customStyle="1" w:styleId="WW8Num45z8">
    <w:name w:val="WW8Num45z8"/>
    <w:rsid w:val="00DE294A"/>
  </w:style>
  <w:style w:type="character" w:customStyle="1" w:styleId="WW8Num47z1">
    <w:name w:val="WW8Num47z1"/>
    <w:rsid w:val="00DE294A"/>
  </w:style>
  <w:style w:type="character" w:customStyle="1" w:styleId="WW8Num47z2">
    <w:name w:val="WW8Num47z2"/>
    <w:rsid w:val="00DE294A"/>
  </w:style>
  <w:style w:type="character" w:customStyle="1" w:styleId="WW8Num47z3">
    <w:name w:val="WW8Num47z3"/>
    <w:rsid w:val="00DE294A"/>
  </w:style>
  <w:style w:type="character" w:customStyle="1" w:styleId="WW8Num47z4">
    <w:name w:val="WW8Num47z4"/>
    <w:rsid w:val="00DE294A"/>
  </w:style>
  <w:style w:type="character" w:customStyle="1" w:styleId="WW8Num47z5">
    <w:name w:val="WW8Num47z5"/>
    <w:rsid w:val="00DE294A"/>
  </w:style>
  <w:style w:type="character" w:customStyle="1" w:styleId="WW8Num47z6">
    <w:name w:val="WW8Num47z6"/>
    <w:rsid w:val="00DE294A"/>
  </w:style>
  <w:style w:type="character" w:customStyle="1" w:styleId="WW8Num47z7">
    <w:name w:val="WW8Num47z7"/>
    <w:rsid w:val="00DE294A"/>
  </w:style>
  <w:style w:type="character" w:customStyle="1" w:styleId="WW8Num47z8">
    <w:name w:val="WW8Num47z8"/>
    <w:rsid w:val="00DE294A"/>
  </w:style>
  <w:style w:type="character" w:customStyle="1" w:styleId="WW8Num48z1">
    <w:name w:val="WW8Num48z1"/>
    <w:rsid w:val="00DE294A"/>
  </w:style>
  <w:style w:type="character" w:customStyle="1" w:styleId="WW8Num48z2">
    <w:name w:val="WW8Num48z2"/>
    <w:rsid w:val="00DE294A"/>
    <w:rPr>
      <w:rFonts w:hint="default"/>
      <w:color w:val="FF0000"/>
      <w:sz w:val="22"/>
      <w:szCs w:val="22"/>
    </w:rPr>
  </w:style>
  <w:style w:type="character" w:customStyle="1" w:styleId="WW8Num48z4">
    <w:name w:val="WW8Num48z4"/>
    <w:rsid w:val="00DE294A"/>
  </w:style>
  <w:style w:type="character" w:customStyle="1" w:styleId="WW8Num48z5">
    <w:name w:val="WW8Num48z5"/>
    <w:rsid w:val="00DE294A"/>
  </w:style>
  <w:style w:type="character" w:customStyle="1" w:styleId="WW8Num48z6">
    <w:name w:val="WW8Num48z6"/>
    <w:rsid w:val="00DE294A"/>
  </w:style>
  <w:style w:type="character" w:customStyle="1" w:styleId="WW8Num48z7">
    <w:name w:val="WW8Num48z7"/>
    <w:rsid w:val="00DE294A"/>
  </w:style>
  <w:style w:type="character" w:customStyle="1" w:styleId="WW8Num48z8">
    <w:name w:val="WW8Num48z8"/>
    <w:rsid w:val="00DE294A"/>
  </w:style>
  <w:style w:type="character" w:customStyle="1" w:styleId="WW8Num50z1">
    <w:name w:val="WW8Num50z1"/>
    <w:rsid w:val="00DE294A"/>
    <w:rPr>
      <w:rFonts w:ascii="Courier New" w:hAnsi="Courier New" w:cs="Courier New" w:hint="default"/>
    </w:rPr>
  </w:style>
  <w:style w:type="character" w:customStyle="1" w:styleId="WW8Num50z2">
    <w:name w:val="WW8Num50z2"/>
    <w:rsid w:val="00DE294A"/>
    <w:rPr>
      <w:rFonts w:ascii="Wingdings" w:hAnsi="Wingdings" w:cs="Wingdings" w:hint="default"/>
    </w:rPr>
  </w:style>
  <w:style w:type="character" w:customStyle="1" w:styleId="WW8Num50z3">
    <w:name w:val="WW8Num50z3"/>
    <w:rsid w:val="00DE294A"/>
    <w:rPr>
      <w:rFonts w:ascii="Symbol" w:hAnsi="Symbol" w:cs="Symbol" w:hint="default"/>
    </w:rPr>
  </w:style>
  <w:style w:type="character" w:customStyle="1" w:styleId="WW8Num51z1">
    <w:name w:val="WW8Num51z1"/>
    <w:rsid w:val="00DE294A"/>
  </w:style>
  <w:style w:type="character" w:customStyle="1" w:styleId="WW8Num51z2">
    <w:name w:val="WW8Num51z2"/>
    <w:rsid w:val="00DE294A"/>
  </w:style>
  <w:style w:type="character" w:customStyle="1" w:styleId="WW8Num51z3">
    <w:name w:val="WW8Num51z3"/>
    <w:rsid w:val="00DE294A"/>
  </w:style>
  <w:style w:type="character" w:customStyle="1" w:styleId="WW8Num51z4">
    <w:name w:val="WW8Num51z4"/>
    <w:rsid w:val="00DE294A"/>
  </w:style>
  <w:style w:type="character" w:customStyle="1" w:styleId="WW8Num51z5">
    <w:name w:val="WW8Num51z5"/>
    <w:rsid w:val="00DE294A"/>
  </w:style>
  <w:style w:type="character" w:customStyle="1" w:styleId="WW8Num51z6">
    <w:name w:val="WW8Num51z6"/>
    <w:rsid w:val="00DE294A"/>
  </w:style>
  <w:style w:type="character" w:customStyle="1" w:styleId="WW8Num51z7">
    <w:name w:val="WW8Num51z7"/>
    <w:rsid w:val="00DE294A"/>
  </w:style>
  <w:style w:type="character" w:customStyle="1" w:styleId="WW8Num51z8">
    <w:name w:val="WW8Num51z8"/>
    <w:rsid w:val="00DE294A"/>
  </w:style>
  <w:style w:type="character" w:customStyle="1" w:styleId="WW8Num52z2">
    <w:name w:val="WW8Num52z2"/>
    <w:rsid w:val="00DE294A"/>
  </w:style>
  <w:style w:type="character" w:customStyle="1" w:styleId="WW8Num52z3">
    <w:name w:val="WW8Num52z3"/>
    <w:rsid w:val="00DE294A"/>
    <w:rPr>
      <w:strike w:val="0"/>
      <w:dstrike w:val="0"/>
      <w:color w:val="FF0000"/>
      <w:sz w:val="22"/>
      <w:szCs w:val="22"/>
    </w:rPr>
  </w:style>
  <w:style w:type="character" w:customStyle="1" w:styleId="WW8Num52z4">
    <w:name w:val="WW8Num52z4"/>
    <w:rsid w:val="00DE294A"/>
  </w:style>
  <w:style w:type="character" w:customStyle="1" w:styleId="WW8Num52z5">
    <w:name w:val="WW8Num52z5"/>
    <w:rsid w:val="00DE294A"/>
  </w:style>
  <w:style w:type="character" w:customStyle="1" w:styleId="WW8Num52z6">
    <w:name w:val="WW8Num52z6"/>
    <w:rsid w:val="00DE294A"/>
    <w:rPr>
      <w:color w:val="FF0000"/>
      <w:sz w:val="22"/>
      <w:szCs w:val="22"/>
    </w:rPr>
  </w:style>
  <w:style w:type="character" w:customStyle="1" w:styleId="WW8Num52z7">
    <w:name w:val="WW8Num52z7"/>
    <w:rsid w:val="00DE294A"/>
  </w:style>
  <w:style w:type="character" w:customStyle="1" w:styleId="WW8Num52z8">
    <w:name w:val="WW8Num52z8"/>
    <w:rsid w:val="00DE294A"/>
  </w:style>
  <w:style w:type="character" w:customStyle="1" w:styleId="WW8Num53z1">
    <w:name w:val="WW8Num53z1"/>
    <w:rsid w:val="00DE294A"/>
    <w:rPr>
      <w:rFonts w:ascii="Courier New" w:hAnsi="Courier New" w:cs="Courier New" w:hint="default"/>
    </w:rPr>
  </w:style>
  <w:style w:type="character" w:customStyle="1" w:styleId="WW8Num53z2">
    <w:name w:val="WW8Num53z2"/>
    <w:rsid w:val="00DE294A"/>
    <w:rPr>
      <w:rFonts w:ascii="Wingdings" w:hAnsi="Wingdings" w:cs="Wingdings" w:hint="default"/>
    </w:rPr>
  </w:style>
  <w:style w:type="character" w:customStyle="1" w:styleId="WW8Num53z3">
    <w:name w:val="WW8Num53z3"/>
    <w:rsid w:val="00DE294A"/>
    <w:rPr>
      <w:rFonts w:ascii="Symbol" w:hAnsi="Symbol" w:cs="Symbol" w:hint="default"/>
    </w:rPr>
  </w:style>
  <w:style w:type="character" w:customStyle="1" w:styleId="WW8Num54z1">
    <w:name w:val="WW8Num54z1"/>
    <w:rsid w:val="00DE294A"/>
  </w:style>
  <w:style w:type="character" w:customStyle="1" w:styleId="WW8Num54z2">
    <w:name w:val="WW8Num54z2"/>
    <w:rsid w:val="00DE294A"/>
  </w:style>
  <w:style w:type="character" w:customStyle="1" w:styleId="WW8Num54z3">
    <w:name w:val="WW8Num54z3"/>
    <w:rsid w:val="00DE294A"/>
  </w:style>
  <w:style w:type="character" w:customStyle="1" w:styleId="WW8Num54z4">
    <w:name w:val="WW8Num54z4"/>
    <w:rsid w:val="00DE294A"/>
  </w:style>
  <w:style w:type="character" w:customStyle="1" w:styleId="WW8Num54z5">
    <w:name w:val="WW8Num54z5"/>
    <w:rsid w:val="00DE294A"/>
  </w:style>
  <w:style w:type="character" w:customStyle="1" w:styleId="WW8Num54z6">
    <w:name w:val="WW8Num54z6"/>
    <w:rsid w:val="00DE294A"/>
  </w:style>
  <w:style w:type="character" w:customStyle="1" w:styleId="WW8Num54z7">
    <w:name w:val="WW8Num54z7"/>
    <w:rsid w:val="00DE294A"/>
  </w:style>
  <w:style w:type="character" w:customStyle="1" w:styleId="WW8Num54z8">
    <w:name w:val="WW8Num54z8"/>
    <w:rsid w:val="00DE294A"/>
  </w:style>
  <w:style w:type="character" w:customStyle="1" w:styleId="WW8Num55z2">
    <w:name w:val="WW8Num55z2"/>
    <w:rsid w:val="00DE294A"/>
    <w:rPr>
      <w:rFonts w:ascii="Times New Roman" w:hAnsi="Times New Roman" w:cs="Times New Roman"/>
      <w:color w:val="FF0000"/>
    </w:rPr>
  </w:style>
  <w:style w:type="character" w:customStyle="1" w:styleId="WW8Num58z1">
    <w:name w:val="WW8Num58z1"/>
    <w:rsid w:val="00DE294A"/>
  </w:style>
  <w:style w:type="character" w:customStyle="1" w:styleId="WW8Num58z2">
    <w:name w:val="WW8Num58z2"/>
    <w:rsid w:val="00DE294A"/>
  </w:style>
  <w:style w:type="character" w:customStyle="1" w:styleId="WW8Num58z3">
    <w:name w:val="WW8Num58z3"/>
    <w:rsid w:val="00DE294A"/>
  </w:style>
  <w:style w:type="character" w:customStyle="1" w:styleId="WW8Num58z4">
    <w:name w:val="WW8Num58z4"/>
    <w:rsid w:val="00DE294A"/>
  </w:style>
  <w:style w:type="character" w:customStyle="1" w:styleId="WW8Num58z5">
    <w:name w:val="WW8Num58z5"/>
    <w:rsid w:val="00DE294A"/>
  </w:style>
  <w:style w:type="character" w:customStyle="1" w:styleId="WW8Num58z6">
    <w:name w:val="WW8Num58z6"/>
    <w:rsid w:val="00DE294A"/>
  </w:style>
  <w:style w:type="character" w:customStyle="1" w:styleId="WW8Num58z7">
    <w:name w:val="WW8Num58z7"/>
    <w:rsid w:val="00DE294A"/>
  </w:style>
  <w:style w:type="character" w:customStyle="1" w:styleId="WW8Num58z8">
    <w:name w:val="WW8Num58z8"/>
    <w:rsid w:val="00DE294A"/>
  </w:style>
  <w:style w:type="character" w:customStyle="1" w:styleId="WW8Num59z1">
    <w:name w:val="WW8Num59z1"/>
    <w:rsid w:val="00DE294A"/>
    <w:rPr>
      <w:rFonts w:hint="default"/>
    </w:rPr>
  </w:style>
  <w:style w:type="character" w:customStyle="1" w:styleId="WW8Num59z2">
    <w:name w:val="WW8Num59z2"/>
    <w:rsid w:val="00DE294A"/>
    <w:rPr>
      <w:rFonts w:ascii="Times New Roman" w:eastAsia="TimesNewRomanPS-BoldMT" w:hAnsi="Times New Roman" w:cs="Times New Roman" w:hint="default"/>
      <w:b w:val="0"/>
      <w:bCs/>
      <w:i w:val="0"/>
      <w:shadow/>
      <w:color w:val="FF0000"/>
      <w:szCs w:val="24"/>
    </w:rPr>
  </w:style>
  <w:style w:type="character" w:customStyle="1" w:styleId="WW8Num59z3">
    <w:name w:val="WW8Num59z3"/>
    <w:rsid w:val="00DE294A"/>
  </w:style>
  <w:style w:type="character" w:customStyle="1" w:styleId="WW8Num59z4">
    <w:name w:val="WW8Num59z4"/>
    <w:rsid w:val="00DE294A"/>
  </w:style>
  <w:style w:type="character" w:customStyle="1" w:styleId="WW8Num59z5">
    <w:name w:val="WW8Num59z5"/>
    <w:rsid w:val="00DE294A"/>
  </w:style>
  <w:style w:type="character" w:customStyle="1" w:styleId="WW8Num59z6">
    <w:name w:val="WW8Num59z6"/>
    <w:rsid w:val="00DE294A"/>
  </w:style>
  <w:style w:type="character" w:customStyle="1" w:styleId="WW8Num59z7">
    <w:name w:val="WW8Num59z7"/>
    <w:rsid w:val="00DE294A"/>
  </w:style>
  <w:style w:type="character" w:customStyle="1" w:styleId="WW8Num59z8">
    <w:name w:val="WW8Num59z8"/>
    <w:rsid w:val="00DE294A"/>
  </w:style>
  <w:style w:type="character" w:customStyle="1" w:styleId="WW8Num60z1">
    <w:name w:val="WW8Num60z1"/>
    <w:rsid w:val="00DE294A"/>
    <w:rPr>
      <w:rFonts w:hint="default"/>
    </w:rPr>
  </w:style>
  <w:style w:type="character" w:customStyle="1" w:styleId="WW8Num60z2">
    <w:name w:val="WW8Num60z2"/>
    <w:rsid w:val="00DE294A"/>
  </w:style>
  <w:style w:type="character" w:customStyle="1" w:styleId="WW8Num60z3">
    <w:name w:val="WW8Num60z3"/>
    <w:rsid w:val="00DE294A"/>
  </w:style>
  <w:style w:type="character" w:customStyle="1" w:styleId="WW8Num60z4">
    <w:name w:val="WW8Num60z4"/>
    <w:rsid w:val="00DE294A"/>
  </w:style>
  <w:style w:type="character" w:customStyle="1" w:styleId="WW8Num60z5">
    <w:name w:val="WW8Num60z5"/>
    <w:rsid w:val="00DE294A"/>
  </w:style>
  <w:style w:type="character" w:customStyle="1" w:styleId="WW8Num60z6">
    <w:name w:val="WW8Num60z6"/>
    <w:rsid w:val="00DE294A"/>
  </w:style>
  <w:style w:type="character" w:customStyle="1" w:styleId="WW8Num60z7">
    <w:name w:val="WW8Num60z7"/>
    <w:rsid w:val="00DE294A"/>
  </w:style>
  <w:style w:type="character" w:customStyle="1" w:styleId="WW8Num60z8">
    <w:name w:val="WW8Num60z8"/>
    <w:rsid w:val="00DE294A"/>
  </w:style>
  <w:style w:type="character" w:customStyle="1" w:styleId="WW8Num65z1">
    <w:name w:val="WW8Num65z1"/>
    <w:rsid w:val="00DE294A"/>
    <w:rPr>
      <w:rFonts w:ascii="Times New Roman" w:hAnsi="Times New Roman" w:cs="Times New Roman"/>
      <w:color w:val="FF0000"/>
    </w:rPr>
  </w:style>
  <w:style w:type="character" w:customStyle="1" w:styleId="WW8Num65z2">
    <w:name w:val="WW8Num65z2"/>
    <w:rsid w:val="00DE294A"/>
  </w:style>
  <w:style w:type="character" w:customStyle="1" w:styleId="WW8Num65z3">
    <w:name w:val="WW8Num65z3"/>
    <w:rsid w:val="00DE294A"/>
  </w:style>
  <w:style w:type="character" w:customStyle="1" w:styleId="WW8Num65z4">
    <w:name w:val="WW8Num65z4"/>
    <w:rsid w:val="00DE294A"/>
  </w:style>
  <w:style w:type="character" w:customStyle="1" w:styleId="WW8Num65z5">
    <w:name w:val="WW8Num65z5"/>
    <w:rsid w:val="00DE294A"/>
  </w:style>
  <w:style w:type="character" w:customStyle="1" w:styleId="WW8Num65z6">
    <w:name w:val="WW8Num65z6"/>
    <w:rsid w:val="00DE294A"/>
  </w:style>
  <w:style w:type="character" w:customStyle="1" w:styleId="WW8Num65z7">
    <w:name w:val="WW8Num65z7"/>
    <w:rsid w:val="00DE294A"/>
  </w:style>
  <w:style w:type="character" w:customStyle="1" w:styleId="WW8Num65z8">
    <w:name w:val="WW8Num65z8"/>
    <w:rsid w:val="00DE294A"/>
  </w:style>
  <w:style w:type="character" w:customStyle="1" w:styleId="WW8Num71z0">
    <w:name w:val="WW8Num71z0"/>
    <w:rsid w:val="00DE294A"/>
    <w:rPr>
      <w:color w:val="FF0000"/>
      <w:sz w:val="22"/>
      <w:szCs w:val="22"/>
    </w:rPr>
  </w:style>
  <w:style w:type="character" w:customStyle="1" w:styleId="WW8Num71z1">
    <w:name w:val="WW8Num71z1"/>
    <w:rsid w:val="00DE294A"/>
  </w:style>
  <w:style w:type="character" w:customStyle="1" w:styleId="WW8Num71z2">
    <w:name w:val="WW8Num71z2"/>
    <w:rsid w:val="00DE294A"/>
  </w:style>
  <w:style w:type="character" w:customStyle="1" w:styleId="WW8Num71z3">
    <w:name w:val="WW8Num71z3"/>
    <w:rsid w:val="00DE294A"/>
  </w:style>
  <w:style w:type="character" w:customStyle="1" w:styleId="WW8Num71z4">
    <w:name w:val="WW8Num71z4"/>
    <w:rsid w:val="00DE294A"/>
  </w:style>
  <w:style w:type="character" w:customStyle="1" w:styleId="WW8Num71z5">
    <w:name w:val="WW8Num71z5"/>
    <w:rsid w:val="00DE294A"/>
  </w:style>
  <w:style w:type="character" w:customStyle="1" w:styleId="WW8Num71z6">
    <w:name w:val="WW8Num71z6"/>
    <w:rsid w:val="00DE294A"/>
  </w:style>
  <w:style w:type="character" w:customStyle="1" w:styleId="WW8Num71z7">
    <w:name w:val="WW8Num71z7"/>
    <w:rsid w:val="00DE294A"/>
  </w:style>
  <w:style w:type="character" w:customStyle="1" w:styleId="WW8Num71z8">
    <w:name w:val="WW8Num71z8"/>
    <w:rsid w:val="00DE294A"/>
  </w:style>
  <w:style w:type="character" w:customStyle="1" w:styleId="WW8Num72z0">
    <w:name w:val="WW8Num72z0"/>
    <w:rsid w:val="00DE294A"/>
    <w:rPr>
      <w:rFonts w:ascii="Times New Roman" w:hAnsi="Times New Roman" w:cs="Times New Roman" w:hint="default"/>
      <w:b w:val="0"/>
      <w:color w:val="auto"/>
      <w:szCs w:val="24"/>
    </w:rPr>
  </w:style>
  <w:style w:type="character" w:customStyle="1" w:styleId="WW8Num72z1">
    <w:name w:val="WW8Num72z1"/>
    <w:rsid w:val="00DE294A"/>
    <w:rPr>
      <w:rFonts w:ascii="Courier New" w:hAnsi="Courier New" w:cs="Courier New" w:hint="default"/>
    </w:rPr>
  </w:style>
  <w:style w:type="character" w:customStyle="1" w:styleId="WW8Num72z2">
    <w:name w:val="WW8Num72z2"/>
    <w:rsid w:val="00DE294A"/>
    <w:rPr>
      <w:rFonts w:ascii="Wingdings" w:hAnsi="Wingdings" w:cs="Wingdings" w:hint="default"/>
    </w:rPr>
  </w:style>
  <w:style w:type="character" w:customStyle="1" w:styleId="WW8Num72z3">
    <w:name w:val="WW8Num72z3"/>
    <w:rsid w:val="00DE294A"/>
    <w:rPr>
      <w:rFonts w:ascii="Symbol" w:hAnsi="Symbol" w:cs="Symbol" w:hint="default"/>
    </w:rPr>
  </w:style>
  <w:style w:type="character" w:customStyle="1" w:styleId="WW8Num73z0">
    <w:name w:val="WW8Num73z0"/>
    <w:rsid w:val="00DE294A"/>
    <w:rPr>
      <w:rFonts w:ascii="Symbol" w:eastAsia="MS Mincho" w:hAnsi="Symbol" w:cs="Symbol" w:hint="default"/>
      <w:color w:val="FF0000"/>
      <w:sz w:val="22"/>
      <w:szCs w:val="22"/>
    </w:rPr>
  </w:style>
  <w:style w:type="character" w:customStyle="1" w:styleId="WW8Num73z1">
    <w:name w:val="WW8Num73z1"/>
    <w:rsid w:val="00DE294A"/>
    <w:rPr>
      <w:rFonts w:ascii="Courier New" w:hAnsi="Courier New" w:cs="Courier New" w:hint="default"/>
    </w:rPr>
  </w:style>
  <w:style w:type="character" w:customStyle="1" w:styleId="WW8Num73z2">
    <w:name w:val="WW8Num73z2"/>
    <w:rsid w:val="00DE294A"/>
    <w:rPr>
      <w:rFonts w:ascii="Wingdings" w:hAnsi="Wingdings" w:cs="Wingdings" w:hint="default"/>
    </w:rPr>
  </w:style>
  <w:style w:type="character" w:customStyle="1" w:styleId="WW8Num74z0">
    <w:name w:val="WW8Num74z0"/>
    <w:rsid w:val="00DE294A"/>
    <w:rPr>
      <w:rFonts w:hint="default"/>
      <w:color w:val="FF0000"/>
      <w:sz w:val="22"/>
      <w:szCs w:val="22"/>
    </w:rPr>
  </w:style>
  <w:style w:type="character" w:customStyle="1" w:styleId="WW8Num74z1">
    <w:name w:val="WW8Num74z1"/>
    <w:rsid w:val="00DE294A"/>
    <w:rPr>
      <w:rFonts w:ascii="Courier New" w:hAnsi="Courier New" w:cs="Courier New" w:hint="default"/>
    </w:rPr>
  </w:style>
  <w:style w:type="character" w:customStyle="1" w:styleId="WW8Num74z2">
    <w:name w:val="WW8Num74z2"/>
    <w:rsid w:val="00DE294A"/>
    <w:rPr>
      <w:rFonts w:ascii="Wingdings" w:hAnsi="Wingdings" w:cs="Wingdings" w:hint="default"/>
    </w:rPr>
  </w:style>
  <w:style w:type="character" w:customStyle="1" w:styleId="WW8Num74z3">
    <w:name w:val="WW8Num74z3"/>
    <w:rsid w:val="00DE294A"/>
    <w:rPr>
      <w:rFonts w:ascii="Symbol" w:hAnsi="Symbol" w:cs="Symbol" w:hint="default"/>
    </w:rPr>
  </w:style>
  <w:style w:type="character" w:customStyle="1" w:styleId="WW8Num75z0">
    <w:name w:val="WW8Num75z0"/>
    <w:rsid w:val="00DE294A"/>
  </w:style>
  <w:style w:type="character" w:customStyle="1" w:styleId="WW8Num75z1">
    <w:name w:val="WW8Num75z1"/>
    <w:rsid w:val="00DE294A"/>
    <w:rPr>
      <w:rFonts w:ascii="Times New Roman" w:hAnsi="Times New Roman" w:cs="Times New Roman"/>
      <w:color w:val="FF0000"/>
    </w:rPr>
  </w:style>
  <w:style w:type="character" w:customStyle="1" w:styleId="WW8Num75z2">
    <w:name w:val="WW8Num75z2"/>
    <w:rsid w:val="00DE294A"/>
    <w:rPr>
      <w:rFonts w:ascii="Times New Roman" w:eastAsia="TimesNewRomanPSMT" w:hAnsi="Times New Roman" w:cs="Times New Roman" w:hint="default"/>
      <w:color w:val="FF0000"/>
    </w:rPr>
  </w:style>
  <w:style w:type="character" w:customStyle="1" w:styleId="WW8Num75z3">
    <w:name w:val="WW8Num75z3"/>
    <w:rsid w:val="00DE294A"/>
  </w:style>
  <w:style w:type="character" w:customStyle="1" w:styleId="WW8Num75z4">
    <w:name w:val="WW8Num75z4"/>
    <w:rsid w:val="00DE294A"/>
  </w:style>
  <w:style w:type="character" w:customStyle="1" w:styleId="WW8Num75z5">
    <w:name w:val="WW8Num75z5"/>
    <w:rsid w:val="00DE294A"/>
  </w:style>
  <w:style w:type="character" w:customStyle="1" w:styleId="WW8Num75z6">
    <w:name w:val="WW8Num75z6"/>
    <w:rsid w:val="00DE294A"/>
  </w:style>
  <w:style w:type="character" w:customStyle="1" w:styleId="WW8Num75z7">
    <w:name w:val="WW8Num75z7"/>
    <w:rsid w:val="00DE294A"/>
  </w:style>
  <w:style w:type="character" w:customStyle="1" w:styleId="WW8Num75z8">
    <w:name w:val="WW8Num75z8"/>
    <w:rsid w:val="00DE294A"/>
  </w:style>
  <w:style w:type="character" w:customStyle="1" w:styleId="WW8Num76z0">
    <w:name w:val="WW8Num76z0"/>
    <w:rsid w:val="00DE294A"/>
  </w:style>
  <w:style w:type="character" w:customStyle="1" w:styleId="WW8Num76z1">
    <w:name w:val="WW8Num76z1"/>
    <w:rsid w:val="00DE294A"/>
    <w:rPr>
      <w:rFonts w:ascii="Times New Roman" w:hAnsi="Times New Roman" w:cs="Times New Roman"/>
      <w:b w:val="0"/>
      <w:bCs/>
      <w:color w:val="FF0000"/>
      <w:sz w:val="20"/>
      <w:szCs w:val="20"/>
    </w:rPr>
  </w:style>
  <w:style w:type="character" w:customStyle="1" w:styleId="WW8Num76z2">
    <w:name w:val="WW8Num76z2"/>
    <w:rsid w:val="00DE294A"/>
  </w:style>
  <w:style w:type="character" w:customStyle="1" w:styleId="WW8Num76z3">
    <w:name w:val="WW8Num76z3"/>
    <w:rsid w:val="00DE294A"/>
  </w:style>
  <w:style w:type="character" w:customStyle="1" w:styleId="WW8Num76z4">
    <w:name w:val="WW8Num76z4"/>
    <w:rsid w:val="00DE294A"/>
  </w:style>
  <w:style w:type="character" w:customStyle="1" w:styleId="WW8Num76z5">
    <w:name w:val="WW8Num76z5"/>
    <w:rsid w:val="00DE294A"/>
  </w:style>
  <w:style w:type="character" w:customStyle="1" w:styleId="WW8Num76z6">
    <w:name w:val="WW8Num76z6"/>
    <w:rsid w:val="00DE294A"/>
  </w:style>
  <w:style w:type="character" w:customStyle="1" w:styleId="WW8Num76z7">
    <w:name w:val="WW8Num76z7"/>
    <w:rsid w:val="00DE294A"/>
  </w:style>
  <w:style w:type="character" w:customStyle="1" w:styleId="WW8Num76z8">
    <w:name w:val="WW8Num76z8"/>
    <w:rsid w:val="00DE294A"/>
  </w:style>
  <w:style w:type="character" w:customStyle="1" w:styleId="WW8Num77z0">
    <w:name w:val="WW8Num77z0"/>
    <w:rsid w:val="00DE294A"/>
    <w:rPr>
      <w:color w:val="FF0000"/>
      <w:sz w:val="22"/>
      <w:szCs w:val="22"/>
    </w:rPr>
  </w:style>
  <w:style w:type="character" w:customStyle="1" w:styleId="WW8Num77z1">
    <w:name w:val="WW8Num77z1"/>
    <w:rsid w:val="00DE294A"/>
  </w:style>
  <w:style w:type="character" w:customStyle="1" w:styleId="WW8Num77z2">
    <w:name w:val="WW8Num77z2"/>
    <w:rsid w:val="00DE294A"/>
  </w:style>
  <w:style w:type="character" w:customStyle="1" w:styleId="WW8Num77z3">
    <w:name w:val="WW8Num77z3"/>
    <w:rsid w:val="00DE294A"/>
  </w:style>
  <w:style w:type="character" w:customStyle="1" w:styleId="WW8Num77z4">
    <w:name w:val="WW8Num77z4"/>
    <w:rsid w:val="00DE294A"/>
  </w:style>
  <w:style w:type="character" w:customStyle="1" w:styleId="WW8Num77z5">
    <w:name w:val="WW8Num77z5"/>
    <w:rsid w:val="00DE294A"/>
  </w:style>
  <w:style w:type="character" w:customStyle="1" w:styleId="WW8Num77z6">
    <w:name w:val="WW8Num77z6"/>
    <w:rsid w:val="00DE294A"/>
  </w:style>
  <w:style w:type="character" w:customStyle="1" w:styleId="WW8Num77z7">
    <w:name w:val="WW8Num77z7"/>
    <w:rsid w:val="00DE294A"/>
  </w:style>
  <w:style w:type="character" w:customStyle="1" w:styleId="WW8Num77z8">
    <w:name w:val="WW8Num77z8"/>
    <w:rsid w:val="00DE294A"/>
  </w:style>
  <w:style w:type="character" w:customStyle="1" w:styleId="WW8Num78z0">
    <w:name w:val="WW8Num78z0"/>
    <w:rsid w:val="00DE294A"/>
    <w:rPr>
      <w:rFonts w:ascii="Times New Roman" w:hAnsi="Times New Roman" w:cs="Times New Roman"/>
      <w:color w:val="FF0000"/>
    </w:rPr>
  </w:style>
  <w:style w:type="character" w:customStyle="1" w:styleId="WW8Num78z1">
    <w:name w:val="WW8Num78z1"/>
    <w:rsid w:val="00DE294A"/>
  </w:style>
  <w:style w:type="character" w:customStyle="1" w:styleId="WW8Num78z2">
    <w:name w:val="WW8Num78z2"/>
    <w:rsid w:val="00DE294A"/>
  </w:style>
  <w:style w:type="character" w:customStyle="1" w:styleId="WW8Num78z3">
    <w:name w:val="WW8Num78z3"/>
    <w:rsid w:val="00DE294A"/>
  </w:style>
  <w:style w:type="character" w:customStyle="1" w:styleId="WW8Num78z4">
    <w:name w:val="WW8Num78z4"/>
    <w:rsid w:val="00DE294A"/>
  </w:style>
  <w:style w:type="character" w:customStyle="1" w:styleId="WW8Num78z5">
    <w:name w:val="WW8Num78z5"/>
    <w:rsid w:val="00DE294A"/>
  </w:style>
  <w:style w:type="character" w:customStyle="1" w:styleId="WW8Num78z6">
    <w:name w:val="WW8Num78z6"/>
    <w:rsid w:val="00DE294A"/>
  </w:style>
  <w:style w:type="character" w:customStyle="1" w:styleId="WW8Num78z7">
    <w:name w:val="WW8Num78z7"/>
    <w:rsid w:val="00DE294A"/>
  </w:style>
  <w:style w:type="character" w:customStyle="1" w:styleId="WW8Num78z8">
    <w:name w:val="WW8Num78z8"/>
    <w:rsid w:val="00DE294A"/>
  </w:style>
  <w:style w:type="character" w:customStyle="1" w:styleId="WW8Num79z0">
    <w:name w:val="WW8Num79z0"/>
    <w:rsid w:val="00DE294A"/>
    <w:rPr>
      <w:color w:val="FF0000"/>
      <w:sz w:val="22"/>
      <w:szCs w:val="22"/>
    </w:rPr>
  </w:style>
  <w:style w:type="character" w:customStyle="1" w:styleId="WW8Num79z1">
    <w:name w:val="WW8Num79z1"/>
    <w:rsid w:val="00DE294A"/>
  </w:style>
  <w:style w:type="character" w:customStyle="1" w:styleId="WW8Num79z2">
    <w:name w:val="WW8Num79z2"/>
    <w:rsid w:val="00DE294A"/>
  </w:style>
  <w:style w:type="character" w:customStyle="1" w:styleId="WW8Num79z3">
    <w:name w:val="WW8Num79z3"/>
    <w:rsid w:val="00DE294A"/>
  </w:style>
  <w:style w:type="character" w:customStyle="1" w:styleId="WW8Num79z4">
    <w:name w:val="WW8Num79z4"/>
    <w:rsid w:val="00DE294A"/>
  </w:style>
  <w:style w:type="character" w:customStyle="1" w:styleId="WW8Num79z5">
    <w:name w:val="WW8Num79z5"/>
    <w:rsid w:val="00DE294A"/>
  </w:style>
  <w:style w:type="character" w:customStyle="1" w:styleId="WW8Num79z6">
    <w:name w:val="WW8Num79z6"/>
    <w:rsid w:val="00DE294A"/>
  </w:style>
  <w:style w:type="character" w:customStyle="1" w:styleId="WW8Num79z7">
    <w:name w:val="WW8Num79z7"/>
    <w:rsid w:val="00DE294A"/>
  </w:style>
  <w:style w:type="character" w:customStyle="1" w:styleId="WW8Num79z8">
    <w:name w:val="WW8Num79z8"/>
    <w:rsid w:val="00DE294A"/>
  </w:style>
  <w:style w:type="character" w:customStyle="1" w:styleId="WW8Num80z0">
    <w:name w:val="WW8Num80z0"/>
    <w:rsid w:val="00DE294A"/>
  </w:style>
  <w:style w:type="character" w:customStyle="1" w:styleId="WW8Num80z1">
    <w:name w:val="WW8Num80z1"/>
    <w:rsid w:val="00DE294A"/>
  </w:style>
  <w:style w:type="character" w:customStyle="1" w:styleId="WW8Num80z2">
    <w:name w:val="WW8Num80z2"/>
    <w:rsid w:val="00DE294A"/>
  </w:style>
  <w:style w:type="character" w:customStyle="1" w:styleId="WW8Num80z3">
    <w:name w:val="WW8Num80z3"/>
    <w:rsid w:val="00DE294A"/>
  </w:style>
  <w:style w:type="character" w:customStyle="1" w:styleId="WW8Num80z4">
    <w:name w:val="WW8Num80z4"/>
    <w:rsid w:val="00DE294A"/>
  </w:style>
  <w:style w:type="character" w:customStyle="1" w:styleId="WW8Num80z5">
    <w:name w:val="WW8Num80z5"/>
    <w:rsid w:val="00DE294A"/>
  </w:style>
  <w:style w:type="character" w:customStyle="1" w:styleId="WW8Num80z6">
    <w:name w:val="WW8Num80z6"/>
    <w:rsid w:val="00DE294A"/>
  </w:style>
  <w:style w:type="character" w:customStyle="1" w:styleId="WW8Num80z7">
    <w:name w:val="WW8Num80z7"/>
    <w:rsid w:val="00DE294A"/>
  </w:style>
  <w:style w:type="character" w:customStyle="1" w:styleId="WW8Num80z8">
    <w:name w:val="WW8Num80z8"/>
    <w:rsid w:val="00DE294A"/>
  </w:style>
  <w:style w:type="character" w:customStyle="1" w:styleId="WW8Num81z0">
    <w:name w:val="WW8Num81z0"/>
    <w:rsid w:val="00DE294A"/>
    <w:rPr>
      <w:rFonts w:ascii="Times New Roman" w:hAnsi="Times New Roman" w:cs="Times New Roman"/>
      <w:color w:val="FF0000"/>
      <w:szCs w:val="24"/>
    </w:rPr>
  </w:style>
  <w:style w:type="character" w:customStyle="1" w:styleId="WW8Num81z1">
    <w:name w:val="WW8Num81z1"/>
    <w:rsid w:val="00DE294A"/>
  </w:style>
  <w:style w:type="character" w:customStyle="1" w:styleId="WW8Num81z2">
    <w:name w:val="WW8Num81z2"/>
    <w:rsid w:val="00DE294A"/>
  </w:style>
  <w:style w:type="character" w:customStyle="1" w:styleId="WW8Num81z3">
    <w:name w:val="WW8Num81z3"/>
    <w:rsid w:val="00DE294A"/>
  </w:style>
  <w:style w:type="character" w:customStyle="1" w:styleId="WW8Num81z4">
    <w:name w:val="WW8Num81z4"/>
    <w:rsid w:val="00DE294A"/>
  </w:style>
  <w:style w:type="character" w:customStyle="1" w:styleId="WW8Num81z5">
    <w:name w:val="WW8Num81z5"/>
    <w:rsid w:val="00DE294A"/>
  </w:style>
  <w:style w:type="character" w:customStyle="1" w:styleId="WW8Num81z6">
    <w:name w:val="WW8Num81z6"/>
    <w:rsid w:val="00DE294A"/>
  </w:style>
  <w:style w:type="character" w:customStyle="1" w:styleId="WW8Num81z7">
    <w:name w:val="WW8Num81z7"/>
    <w:rsid w:val="00DE294A"/>
  </w:style>
  <w:style w:type="character" w:customStyle="1" w:styleId="WW8Num81z8">
    <w:name w:val="WW8Num81z8"/>
    <w:rsid w:val="00DE294A"/>
  </w:style>
  <w:style w:type="character" w:customStyle="1" w:styleId="WW8Num82z0">
    <w:name w:val="WW8Num82z0"/>
    <w:rsid w:val="00DE294A"/>
  </w:style>
  <w:style w:type="character" w:customStyle="1" w:styleId="WW8Num82z1">
    <w:name w:val="WW8Num82z1"/>
    <w:rsid w:val="00DE294A"/>
  </w:style>
  <w:style w:type="character" w:customStyle="1" w:styleId="WW8Num82z2">
    <w:name w:val="WW8Num82z2"/>
    <w:rsid w:val="00DE294A"/>
    <w:rPr>
      <w:rFonts w:ascii="Times New Roman" w:eastAsia="Times New Roman" w:hAnsi="Times New Roman" w:cs="Times New Roman"/>
      <w:color w:val="FF0000"/>
      <w:sz w:val="22"/>
      <w:szCs w:val="22"/>
    </w:rPr>
  </w:style>
  <w:style w:type="character" w:customStyle="1" w:styleId="WW8Num82z3">
    <w:name w:val="WW8Num82z3"/>
    <w:rsid w:val="00DE294A"/>
  </w:style>
  <w:style w:type="character" w:customStyle="1" w:styleId="WW8Num82z4">
    <w:name w:val="WW8Num82z4"/>
    <w:rsid w:val="00DE294A"/>
  </w:style>
  <w:style w:type="character" w:customStyle="1" w:styleId="WW8Num82z5">
    <w:name w:val="WW8Num82z5"/>
    <w:rsid w:val="00DE294A"/>
  </w:style>
  <w:style w:type="character" w:customStyle="1" w:styleId="WW8Num82z6">
    <w:name w:val="WW8Num82z6"/>
    <w:rsid w:val="00DE294A"/>
  </w:style>
  <w:style w:type="character" w:customStyle="1" w:styleId="WW8Num82z7">
    <w:name w:val="WW8Num82z7"/>
    <w:rsid w:val="00DE294A"/>
  </w:style>
  <w:style w:type="character" w:customStyle="1" w:styleId="WW8Num82z8">
    <w:name w:val="WW8Num82z8"/>
    <w:rsid w:val="00DE294A"/>
  </w:style>
  <w:style w:type="character" w:customStyle="1" w:styleId="WW8Num83z0">
    <w:name w:val="WW8Num83z0"/>
    <w:rsid w:val="00DE294A"/>
  </w:style>
  <w:style w:type="character" w:customStyle="1" w:styleId="WW8Num83z1">
    <w:name w:val="WW8Num83z1"/>
    <w:rsid w:val="00DE294A"/>
    <w:rPr>
      <w:rFonts w:ascii="Times New Roman" w:hAnsi="Times New Roman" w:cs="Times New Roman" w:hint="default"/>
      <w:b w:val="0"/>
      <w:bCs/>
      <w:color w:val="FF0000"/>
    </w:rPr>
  </w:style>
  <w:style w:type="character" w:customStyle="1" w:styleId="WW8Num83z2">
    <w:name w:val="WW8Num83z2"/>
    <w:rsid w:val="00DE294A"/>
  </w:style>
  <w:style w:type="character" w:customStyle="1" w:styleId="WW8Num83z3">
    <w:name w:val="WW8Num83z3"/>
    <w:rsid w:val="00DE294A"/>
  </w:style>
  <w:style w:type="character" w:customStyle="1" w:styleId="WW8Num83z4">
    <w:name w:val="WW8Num83z4"/>
    <w:rsid w:val="00DE294A"/>
  </w:style>
  <w:style w:type="character" w:customStyle="1" w:styleId="WW8Num83z5">
    <w:name w:val="WW8Num83z5"/>
    <w:rsid w:val="00DE294A"/>
  </w:style>
  <w:style w:type="character" w:customStyle="1" w:styleId="WW8Num83z6">
    <w:name w:val="WW8Num83z6"/>
    <w:rsid w:val="00DE294A"/>
  </w:style>
  <w:style w:type="character" w:customStyle="1" w:styleId="WW8Num83z7">
    <w:name w:val="WW8Num83z7"/>
    <w:rsid w:val="00DE294A"/>
  </w:style>
  <w:style w:type="character" w:customStyle="1" w:styleId="WW8Num83z8">
    <w:name w:val="WW8Num83z8"/>
    <w:rsid w:val="00DE294A"/>
  </w:style>
  <w:style w:type="character" w:customStyle="1" w:styleId="WW8Num84z0">
    <w:name w:val="WW8Num84z0"/>
    <w:rsid w:val="00DE294A"/>
  </w:style>
  <w:style w:type="character" w:customStyle="1" w:styleId="WW8Num84z1">
    <w:name w:val="WW8Num84z1"/>
    <w:rsid w:val="00DE294A"/>
    <w:rPr>
      <w:color w:val="FF0000"/>
      <w:sz w:val="22"/>
    </w:rPr>
  </w:style>
  <w:style w:type="character" w:customStyle="1" w:styleId="WW8Num84z2">
    <w:name w:val="WW8Num84z2"/>
    <w:rsid w:val="00DE294A"/>
  </w:style>
  <w:style w:type="character" w:customStyle="1" w:styleId="WW8Num84z3">
    <w:name w:val="WW8Num84z3"/>
    <w:rsid w:val="00DE294A"/>
  </w:style>
  <w:style w:type="character" w:customStyle="1" w:styleId="WW8Num84z4">
    <w:name w:val="WW8Num84z4"/>
    <w:rsid w:val="00DE294A"/>
  </w:style>
  <w:style w:type="character" w:customStyle="1" w:styleId="WW8Num84z5">
    <w:name w:val="WW8Num84z5"/>
    <w:rsid w:val="00DE294A"/>
  </w:style>
  <w:style w:type="character" w:customStyle="1" w:styleId="WW8Num84z6">
    <w:name w:val="WW8Num84z6"/>
    <w:rsid w:val="00DE294A"/>
  </w:style>
  <w:style w:type="character" w:customStyle="1" w:styleId="WW8Num84z7">
    <w:name w:val="WW8Num84z7"/>
    <w:rsid w:val="00DE294A"/>
  </w:style>
  <w:style w:type="character" w:customStyle="1" w:styleId="WW8Num84z8">
    <w:name w:val="WW8Num84z8"/>
    <w:rsid w:val="00DE294A"/>
  </w:style>
  <w:style w:type="character" w:customStyle="1" w:styleId="WW8Num85z0">
    <w:name w:val="WW8Num85z0"/>
    <w:rsid w:val="00DE294A"/>
    <w:rPr>
      <w:rFonts w:ascii="Arial" w:hAnsi="Arial" w:cs="Arial" w:hint="default"/>
      <w:color w:val="FF0000"/>
      <w:szCs w:val="24"/>
    </w:rPr>
  </w:style>
  <w:style w:type="character" w:customStyle="1" w:styleId="WW8Num85z1">
    <w:name w:val="WW8Num85z1"/>
    <w:rsid w:val="00DE294A"/>
    <w:rPr>
      <w:rFonts w:ascii="Courier New" w:hAnsi="Courier New" w:cs="Courier New" w:hint="default"/>
    </w:rPr>
  </w:style>
  <w:style w:type="character" w:customStyle="1" w:styleId="WW8Num85z2">
    <w:name w:val="WW8Num85z2"/>
    <w:rsid w:val="00DE294A"/>
    <w:rPr>
      <w:rFonts w:ascii="Wingdings" w:hAnsi="Wingdings" w:cs="Wingdings" w:hint="default"/>
    </w:rPr>
  </w:style>
  <w:style w:type="character" w:customStyle="1" w:styleId="WW8Num85z3">
    <w:name w:val="WW8Num85z3"/>
    <w:rsid w:val="00DE294A"/>
    <w:rPr>
      <w:rFonts w:ascii="Symbol" w:hAnsi="Symbol" w:cs="Symbol" w:hint="default"/>
    </w:rPr>
  </w:style>
  <w:style w:type="character" w:customStyle="1" w:styleId="WW8Num86z0">
    <w:name w:val="WW8Num86z0"/>
    <w:rsid w:val="00DE294A"/>
    <w:rPr>
      <w:rFonts w:ascii="Symbol" w:hAnsi="Symbol" w:cs="Symbol" w:hint="default"/>
      <w:color w:val="FF0000"/>
      <w:sz w:val="22"/>
      <w:szCs w:val="22"/>
    </w:rPr>
  </w:style>
  <w:style w:type="character" w:customStyle="1" w:styleId="WW8Num86z1">
    <w:name w:val="WW8Num86z1"/>
    <w:rsid w:val="00DE294A"/>
    <w:rPr>
      <w:rFonts w:ascii="Courier New" w:hAnsi="Courier New" w:cs="Courier New" w:hint="default"/>
    </w:rPr>
  </w:style>
  <w:style w:type="character" w:customStyle="1" w:styleId="WW8Num86z2">
    <w:name w:val="WW8Num86z2"/>
    <w:rsid w:val="00DE294A"/>
    <w:rPr>
      <w:rFonts w:ascii="Wingdings" w:hAnsi="Wingdings" w:cs="Wingdings" w:hint="default"/>
    </w:rPr>
  </w:style>
  <w:style w:type="character" w:customStyle="1" w:styleId="WW8Num87z0">
    <w:name w:val="WW8Num87z0"/>
    <w:rsid w:val="00DE294A"/>
    <w:rPr>
      <w:rFonts w:hint="default"/>
    </w:rPr>
  </w:style>
  <w:style w:type="character" w:customStyle="1" w:styleId="WW8Num87z2">
    <w:name w:val="WW8Num87z2"/>
    <w:rsid w:val="00DE294A"/>
  </w:style>
  <w:style w:type="character" w:customStyle="1" w:styleId="WW8Num87z3">
    <w:name w:val="WW8Num87z3"/>
    <w:rsid w:val="00DE294A"/>
  </w:style>
  <w:style w:type="character" w:customStyle="1" w:styleId="WW8Num87z4">
    <w:name w:val="WW8Num87z4"/>
    <w:rsid w:val="00DE294A"/>
  </w:style>
  <w:style w:type="character" w:customStyle="1" w:styleId="WW8Num87z5">
    <w:name w:val="WW8Num87z5"/>
    <w:rsid w:val="00DE294A"/>
  </w:style>
  <w:style w:type="character" w:customStyle="1" w:styleId="WW8Num87z6">
    <w:name w:val="WW8Num87z6"/>
    <w:rsid w:val="00DE294A"/>
    <w:rPr>
      <w:rFonts w:ascii="Times New Roman" w:hAnsi="Times New Roman" w:cs="Times New Roman"/>
      <w:color w:val="FF0000"/>
    </w:rPr>
  </w:style>
  <w:style w:type="character" w:customStyle="1" w:styleId="WW8Num87z7">
    <w:name w:val="WW8Num87z7"/>
    <w:rsid w:val="00DE294A"/>
  </w:style>
  <w:style w:type="character" w:customStyle="1" w:styleId="WW8Num87z8">
    <w:name w:val="WW8Num87z8"/>
    <w:rsid w:val="00DE294A"/>
  </w:style>
  <w:style w:type="character" w:customStyle="1" w:styleId="Domylnaczcionkaakapitu1">
    <w:name w:val="Domyślna czcionka akapitu1"/>
    <w:rsid w:val="00DE294A"/>
  </w:style>
  <w:style w:type="character" w:customStyle="1" w:styleId="TekstpodstawowyZnak">
    <w:name w:val="Tekst podstawowy Znak"/>
    <w:rsid w:val="00DE294A"/>
    <w:rPr>
      <w:rFonts w:ascii="Times New Roman" w:eastAsia="Times New Roman" w:hAnsi="Times New Roman" w:cs="Times New Roman"/>
      <w:sz w:val="24"/>
      <w:szCs w:val="24"/>
      <w:lang w:val="x-none"/>
    </w:rPr>
  </w:style>
  <w:style w:type="character" w:styleId="Numerstrony">
    <w:name w:val="page number"/>
    <w:rsid w:val="00DE294A"/>
  </w:style>
  <w:style w:type="character" w:styleId="Hipercze">
    <w:name w:val="Hyperlink"/>
    <w:rsid w:val="00DE294A"/>
    <w:rPr>
      <w:color w:val="0000FF"/>
      <w:u w:val="single"/>
    </w:rPr>
  </w:style>
  <w:style w:type="character" w:styleId="Pogrubienie">
    <w:name w:val="Strong"/>
    <w:qFormat/>
    <w:rsid w:val="00DE294A"/>
    <w:rPr>
      <w:b/>
      <w:bCs/>
    </w:rPr>
  </w:style>
  <w:style w:type="character" w:customStyle="1" w:styleId="Tekstpodstawowy2Znak">
    <w:name w:val="Tekst podstawowy 2 Znak"/>
    <w:link w:val="Tekstpodstawowy2"/>
    <w:uiPriority w:val="99"/>
    <w:semiHidden/>
    <w:rsid w:val="00DE294A"/>
    <w:rPr>
      <w:rFonts w:ascii="Calibri" w:eastAsia="Calibri" w:hAnsi="Calibri" w:cs="Times New Roman"/>
    </w:rPr>
  </w:style>
  <w:style w:type="character" w:customStyle="1" w:styleId="TytuZnak">
    <w:name w:val="Tytuł Znak"/>
    <w:rsid w:val="00DE294A"/>
    <w:rPr>
      <w:rFonts w:ascii="Arial" w:eastAsia="Times New Roman" w:hAnsi="Arial" w:cs="Times New Roman"/>
      <w:b/>
      <w:sz w:val="28"/>
      <w:szCs w:val="24"/>
      <w:lang w:val="x-none"/>
    </w:rPr>
  </w:style>
  <w:style w:type="character" w:customStyle="1" w:styleId="TekstprzypisudolnegoZnak">
    <w:name w:val="Tekst przypisu dolnego Znak"/>
    <w:rsid w:val="00DE294A"/>
    <w:rPr>
      <w:rFonts w:ascii="Times New Roman" w:eastAsia="Times New Roman" w:hAnsi="Times New Roman" w:cs="Times New Roman"/>
      <w:sz w:val="20"/>
      <w:szCs w:val="20"/>
      <w:lang w:val="x-none"/>
    </w:rPr>
  </w:style>
  <w:style w:type="character" w:customStyle="1" w:styleId="Znakiprzypiswdolnych">
    <w:name w:val="Znaki przypisów dolnych"/>
    <w:rsid w:val="00DE294A"/>
    <w:rPr>
      <w:vertAlign w:val="superscript"/>
    </w:rPr>
  </w:style>
  <w:style w:type="character" w:customStyle="1" w:styleId="tekstdokbold">
    <w:name w:val="tekst dok. bold"/>
    <w:rsid w:val="00DE294A"/>
    <w:rPr>
      <w:b/>
    </w:rPr>
  </w:style>
  <w:style w:type="character" w:customStyle="1" w:styleId="WW-czeinternetowe">
    <w:name w:val="WW-Łącze internetowe"/>
    <w:rsid w:val="00DE294A"/>
    <w:rPr>
      <w:color w:val="0000FF"/>
      <w:u w:val="single"/>
    </w:rPr>
  </w:style>
  <w:style w:type="character" w:customStyle="1" w:styleId="apple-converted-space">
    <w:name w:val="apple-converted-space"/>
    <w:rsid w:val="00DE294A"/>
  </w:style>
  <w:style w:type="character" w:styleId="Uwydatnienie">
    <w:name w:val="Emphasis"/>
    <w:qFormat/>
    <w:rsid w:val="00DE294A"/>
    <w:rPr>
      <w:i/>
      <w:iCs/>
    </w:rPr>
  </w:style>
  <w:style w:type="character" w:customStyle="1" w:styleId="Tekstpodstawowy3Znak">
    <w:name w:val="Tekst podstawowy 3 Znak"/>
    <w:rsid w:val="00DE294A"/>
    <w:rPr>
      <w:sz w:val="16"/>
      <w:szCs w:val="16"/>
    </w:rPr>
  </w:style>
  <w:style w:type="character" w:customStyle="1" w:styleId="highlight">
    <w:name w:val="highlight"/>
    <w:rsid w:val="00DE294A"/>
  </w:style>
  <w:style w:type="character" w:customStyle="1" w:styleId="classification-text">
    <w:name w:val="classification-text"/>
    <w:rsid w:val="00DE294A"/>
  </w:style>
  <w:style w:type="character" w:customStyle="1" w:styleId="BezodstpwZnak">
    <w:name w:val="Bez odstępów Znak"/>
    <w:uiPriority w:val="1"/>
    <w:rsid w:val="00DE294A"/>
    <w:rPr>
      <w:rFonts w:ascii="Times New Roman" w:eastAsia="Times New Roman" w:hAnsi="Times New Roman" w:cs="Times New Roman"/>
      <w:sz w:val="24"/>
      <w:szCs w:val="24"/>
    </w:rPr>
  </w:style>
  <w:style w:type="character" w:customStyle="1" w:styleId="Nierozpoznanawzmianka1">
    <w:name w:val="Nierozpoznana wzmianka1"/>
    <w:rsid w:val="00DE294A"/>
    <w:rPr>
      <w:color w:val="605E5C"/>
      <w:shd w:val="clear" w:color="auto" w:fill="E1DFDD"/>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qFormat/>
    <w:rsid w:val="00DE294A"/>
    <w:rPr>
      <w:rFonts w:ascii="Times New Roman" w:eastAsia="Times New Roman" w:hAnsi="Times New Roman" w:cs="Times New Roman"/>
      <w:sz w:val="24"/>
      <w:szCs w:val="24"/>
    </w:rPr>
  </w:style>
  <w:style w:type="character" w:customStyle="1" w:styleId="Odwoaniedokomentarza1">
    <w:name w:val="Odwołanie do komentarza1"/>
    <w:rsid w:val="00DE294A"/>
    <w:rPr>
      <w:sz w:val="16"/>
      <w:szCs w:val="16"/>
    </w:rPr>
  </w:style>
  <w:style w:type="character" w:customStyle="1" w:styleId="TekstkomentarzaZnak">
    <w:name w:val="Tekst komentarza Znak"/>
    <w:rsid w:val="00DE294A"/>
  </w:style>
  <w:style w:type="character" w:customStyle="1" w:styleId="TematkomentarzaZnak">
    <w:name w:val="Temat komentarza Znak"/>
    <w:rsid w:val="00DE294A"/>
    <w:rPr>
      <w:b/>
      <w:bCs/>
    </w:rPr>
  </w:style>
  <w:style w:type="character" w:styleId="Odwoanieprzypisudolnego">
    <w:name w:val="footnote reference"/>
    <w:rsid w:val="00DE294A"/>
    <w:rPr>
      <w:vertAlign w:val="superscript"/>
    </w:rPr>
  </w:style>
  <w:style w:type="character" w:customStyle="1" w:styleId="Znakiprzypiswkocowych">
    <w:name w:val="Znaki przypisów końcowych"/>
    <w:rsid w:val="00DE294A"/>
    <w:rPr>
      <w:vertAlign w:val="superscript"/>
    </w:rPr>
  </w:style>
  <w:style w:type="character" w:customStyle="1" w:styleId="WW-Znakiprzypiswkocowych">
    <w:name w:val="WW-Znaki przypisów końcowych"/>
    <w:rsid w:val="00DE294A"/>
  </w:style>
  <w:style w:type="character" w:customStyle="1" w:styleId="ListLabel12">
    <w:name w:val="ListLabel 12"/>
    <w:rsid w:val="00DE294A"/>
    <w:rPr>
      <w:rFonts w:cs="Courier New"/>
    </w:rPr>
  </w:style>
  <w:style w:type="character" w:customStyle="1" w:styleId="ListLabel22">
    <w:name w:val="ListLabel 22"/>
    <w:rsid w:val="00DE294A"/>
    <w:rPr>
      <w:color w:val="000000"/>
      <w:sz w:val="24"/>
      <w:szCs w:val="24"/>
    </w:rPr>
  </w:style>
  <w:style w:type="character" w:styleId="Odwoanieprzypisukocowego">
    <w:name w:val="endnote reference"/>
    <w:uiPriority w:val="99"/>
    <w:rsid w:val="00DE294A"/>
    <w:rPr>
      <w:vertAlign w:val="superscript"/>
    </w:rPr>
  </w:style>
  <w:style w:type="paragraph" w:customStyle="1" w:styleId="Nagwek10">
    <w:name w:val="Nagłówek1"/>
    <w:basedOn w:val="Normalny"/>
    <w:next w:val="Tekstpodstawowy"/>
    <w:rsid w:val="00DE294A"/>
    <w:pPr>
      <w:keepNext/>
      <w:suppressAutoHyphens/>
      <w:spacing w:before="240" w:after="120" w:line="276" w:lineRule="auto"/>
    </w:pPr>
    <w:rPr>
      <w:rFonts w:ascii="Arial" w:eastAsia="Microsoft YaHei" w:hAnsi="Arial" w:cs="Mangal"/>
      <w:sz w:val="28"/>
      <w:szCs w:val="28"/>
      <w:lang w:eastAsia="ar-SA"/>
    </w:rPr>
  </w:style>
  <w:style w:type="paragraph" w:styleId="Tekstpodstawowy">
    <w:name w:val="Body Text"/>
    <w:basedOn w:val="Normalny"/>
    <w:link w:val="TekstpodstawowyZnak1"/>
    <w:uiPriority w:val="99"/>
    <w:rsid w:val="00DE294A"/>
    <w:pPr>
      <w:widowControl w:val="0"/>
      <w:suppressAutoHyphens/>
      <w:autoSpaceDE w:val="0"/>
      <w:spacing w:after="0" w:line="240" w:lineRule="auto"/>
      <w:jc w:val="center"/>
    </w:pPr>
    <w:rPr>
      <w:rFonts w:ascii="Times New Roman" w:eastAsia="Times New Roman" w:hAnsi="Times New Roman" w:cs="Times New Roman"/>
      <w:sz w:val="24"/>
      <w:szCs w:val="24"/>
      <w:lang w:val="x-none" w:eastAsia="ar-SA"/>
    </w:rPr>
  </w:style>
  <w:style w:type="character" w:customStyle="1" w:styleId="TekstpodstawowyZnak1">
    <w:name w:val="Tekst podstawowy Znak1"/>
    <w:basedOn w:val="Domylnaczcionkaakapitu"/>
    <w:link w:val="Tekstpodstawowy"/>
    <w:uiPriority w:val="99"/>
    <w:rsid w:val="00DE294A"/>
    <w:rPr>
      <w:rFonts w:ascii="Times New Roman" w:eastAsia="Times New Roman" w:hAnsi="Times New Roman" w:cs="Times New Roman"/>
      <w:sz w:val="24"/>
      <w:szCs w:val="24"/>
      <w:lang w:val="x-none" w:eastAsia="ar-SA"/>
    </w:rPr>
  </w:style>
  <w:style w:type="paragraph" w:customStyle="1" w:styleId="Podpis1">
    <w:name w:val="Podpis1"/>
    <w:basedOn w:val="Normalny"/>
    <w:rsid w:val="00DE294A"/>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Indeks">
    <w:name w:val="Indeks"/>
    <w:basedOn w:val="Normalny"/>
    <w:rsid w:val="00DE294A"/>
    <w:pPr>
      <w:suppressLineNumbers/>
      <w:suppressAutoHyphens/>
      <w:spacing w:after="200" w:line="276" w:lineRule="auto"/>
    </w:pPr>
    <w:rPr>
      <w:rFonts w:ascii="Calibri" w:eastAsia="Calibri" w:hAnsi="Calibri" w:cs="Mangal"/>
      <w:lang w:eastAsia="ar-SA"/>
    </w:rPr>
  </w:style>
  <w:style w:type="paragraph" w:customStyle="1" w:styleId="Tekstpodstawowy21">
    <w:name w:val="Tekst podstawowy 21"/>
    <w:basedOn w:val="Normalny"/>
    <w:rsid w:val="00DE294A"/>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23">
    <w:name w:val="Tekst podstawowy 23"/>
    <w:basedOn w:val="Normalny"/>
    <w:rsid w:val="00DE294A"/>
    <w:pPr>
      <w:suppressAutoHyphens/>
      <w:spacing w:after="120" w:line="480" w:lineRule="auto"/>
    </w:pPr>
    <w:rPr>
      <w:rFonts w:ascii="Times New Roman" w:eastAsia="Times New Roman" w:hAnsi="Times New Roman" w:cs="Times New Roman"/>
      <w:kern w:val="1"/>
      <w:sz w:val="24"/>
      <w:szCs w:val="24"/>
      <w:lang w:eastAsia="ar-SA"/>
    </w:rPr>
  </w:style>
  <w:style w:type="paragraph" w:customStyle="1" w:styleId="Tekstpodstawowy24">
    <w:name w:val="Tekst podstawowy 24"/>
    <w:basedOn w:val="Normalny"/>
    <w:rsid w:val="00DE294A"/>
    <w:pPr>
      <w:suppressAutoHyphens/>
      <w:spacing w:after="120" w:line="480" w:lineRule="auto"/>
    </w:pPr>
    <w:rPr>
      <w:rFonts w:ascii="Calibri" w:eastAsia="Calibri" w:hAnsi="Calibri" w:cs="Times New Roman"/>
      <w:lang w:eastAsia="ar-SA"/>
    </w:rPr>
  </w:style>
  <w:style w:type="paragraph" w:styleId="Tytu">
    <w:name w:val="Title"/>
    <w:basedOn w:val="Normalny"/>
    <w:next w:val="Podtytu"/>
    <w:link w:val="TytuZnak1"/>
    <w:qFormat/>
    <w:rsid w:val="00DE294A"/>
    <w:pPr>
      <w:suppressAutoHyphens/>
      <w:overflowPunct w:val="0"/>
      <w:autoSpaceDE w:val="0"/>
      <w:spacing w:after="0" w:line="240" w:lineRule="auto"/>
      <w:jc w:val="center"/>
      <w:textAlignment w:val="baseline"/>
    </w:pPr>
    <w:rPr>
      <w:rFonts w:ascii="Arial" w:eastAsia="Times New Roman" w:hAnsi="Arial" w:cs="Arial"/>
      <w:b/>
      <w:sz w:val="28"/>
      <w:szCs w:val="24"/>
      <w:lang w:val="x-none" w:eastAsia="ar-SA"/>
    </w:rPr>
  </w:style>
  <w:style w:type="character" w:customStyle="1" w:styleId="TytuZnak1">
    <w:name w:val="Tytuł Znak1"/>
    <w:basedOn w:val="Domylnaczcionkaakapitu"/>
    <w:link w:val="Tytu"/>
    <w:rsid w:val="00DE294A"/>
    <w:rPr>
      <w:rFonts w:ascii="Arial" w:eastAsia="Times New Roman" w:hAnsi="Arial" w:cs="Arial"/>
      <w:b/>
      <w:sz w:val="28"/>
      <w:szCs w:val="24"/>
      <w:lang w:val="x-none" w:eastAsia="ar-SA"/>
    </w:rPr>
  </w:style>
  <w:style w:type="paragraph" w:styleId="Podtytu">
    <w:name w:val="Subtitle"/>
    <w:basedOn w:val="Nagwek10"/>
    <w:next w:val="Tekstpodstawowy"/>
    <w:link w:val="PodtytuZnak"/>
    <w:qFormat/>
    <w:rsid w:val="00DE294A"/>
    <w:pPr>
      <w:jc w:val="center"/>
    </w:pPr>
    <w:rPr>
      <w:i/>
      <w:iCs/>
    </w:rPr>
  </w:style>
  <w:style w:type="character" w:customStyle="1" w:styleId="PodtytuZnak">
    <w:name w:val="Podtytuł Znak"/>
    <w:basedOn w:val="Domylnaczcionkaakapitu"/>
    <w:link w:val="Podtytu"/>
    <w:rsid w:val="00DE294A"/>
    <w:rPr>
      <w:rFonts w:ascii="Arial" w:eastAsia="Microsoft YaHei" w:hAnsi="Arial" w:cs="Mangal"/>
      <w:i/>
      <w:iCs/>
      <w:sz w:val="28"/>
      <w:szCs w:val="28"/>
      <w:lang w:eastAsia="ar-SA"/>
    </w:rPr>
  </w:style>
  <w:style w:type="paragraph" w:styleId="NormalnyWeb">
    <w:name w:val="Normal (Web)"/>
    <w:basedOn w:val="Normalny"/>
    <w:uiPriority w:val="99"/>
    <w:rsid w:val="00DE294A"/>
    <w:pPr>
      <w:suppressAutoHyphens/>
      <w:spacing w:before="280" w:after="119" w:line="240" w:lineRule="auto"/>
    </w:pPr>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1"/>
    <w:rsid w:val="00DE294A"/>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1">
    <w:name w:val="Tekst przypisu dolnego Znak1"/>
    <w:basedOn w:val="Domylnaczcionkaakapitu"/>
    <w:link w:val="Tekstprzypisudolnego"/>
    <w:rsid w:val="00DE294A"/>
    <w:rPr>
      <w:rFonts w:ascii="Times New Roman" w:eastAsia="Times New Roman" w:hAnsi="Times New Roman" w:cs="Times New Roman"/>
      <w:sz w:val="20"/>
      <w:szCs w:val="20"/>
      <w:lang w:val="x-none" w:eastAsia="ar-SA"/>
    </w:rPr>
  </w:style>
  <w:style w:type="paragraph" w:customStyle="1" w:styleId="Default">
    <w:name w:val="Default"/>
    <w:rsid w:val="00DE294A"/>
    <w:pPr>
      <w:suppressAutoHyphens/>
      <w:autoSpaceDE w:val="0"/>
      <w:spacing w:after="0" w:line="240" w:lineRule="auto"/>
    </w:pPr>
    <w:rPr>
      <w:rFonts w:ascii="Times New Roman" w:eastAsia="SimSun" w:hAnsi="Times New Roman" w:cs="Times New Roman"/>
      <w:color w:val="000000"/>
      <w:sz w:val="24"/>
      <w:szCs w:val="24"/>
      <w:lang w:eastAsia="ar-SA"/>
    </w:rPr>
  </w:style>
  <w:style w:type="paragraph" w:customStyle="1" w:styleId="Lista21">
    <w:name w:val="Lista 21"/>
    <w:basedOn w:val="Normalny"/>
    <w:rsid w:val="00DE294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Tekstpodstawowy22">
    <w:name w:val="Tekst podstawowy 22"/>
    <w:basedOn w:val="Normalny"/>
    <w:rsid w:val="00DE294A"/>
    <w:pPr>
      <w:suppressAutoHyphens/>
      <w:spacing w:after="120" w:line="480" w:lineRule="auto"/>
    </w:pPr>
    <w:rPr>
      <w:rFonts w:ascii="Times New Roman" w:eastAsia="Times New Roman" w:hAnsi="Times New Roman" w:cs="Times New Roman"/>
      <w:color w:val="00000A"/>
      <w:sz w:val="24"/>
      <w:szCs w:val="24"/>
      <w:lang w:eastAsia="ar-SA"/>
    </w:rPr>
  </w:style>
  <w:style w:type="paragraph" w:customStyle="1" w:styleId="p1">
    <w:name w:val="p1"/>
    <w:basedOn w:val="Normalny"/>
    <w:rsid w:val="00DE294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25">
    <w:name w:val="Tekst podstawowy 25"/>
    <w:basedOn w:val="Normalny"/>
    <w:rsid w:val="00DE294A"/>
    <w:pPr>
      <w:suppressAutoHyphens/>
      <w:spacing w:after="120" w:line="480" w:lineRule="auto"/>
    </w:pPr>
    <w:rPr>
      <w:rFonts w:ascii="Times New Roman" w:eastAsia="Times New Roman" w:hAnsi="Times New Roman" w:cs="Times New Roman"/>
      <w:kern w:val="1"/>
      <w:sz w:val="24"/>
      <w:szCs w:val="24"/>
      <w:lang w:eastAsia="ar-SA"/>
    </w:rPr>
  </w:style>
  <w:style w:type="paragraph" w:customStyle="1" w:styleId="Akapitzlist2">
    <w:name w:val="Akapit z listą2"/>
    <w:basedOn w:val="Normalny"/>
    <w:rsid w:val="00DE294A"/>
    <w:pPr>
      <w:suppressAutoHyphens/>
      <w:spacing w:after="0" w:line="240" w:lineRule="auto"/>
      <w:ind w:left="720"/>
    </w:pPr>
    <w:rPr>
      <w:rFonts w:ascii="Times New Roman" w:eastAsia="Times New Roman" w:hAnsi="Times New Roman" w:cs="Times New Roman"/>
      <w:kern w:val="1"/>
      <w:sz w:val="24"/>
      <w:szCs w:val="24"/>
      <w:lang w:eastAsia="ar-SA"/>
    </w:rPr>
  </w:style>
  <w:style w:type="paragraph" w:customStyle="1" w:styleId="Zawartotabeli">
    <w:name w:val="Zawartość tabeli"/>
    <w:basedOn w:val="Normalny"/>
    <w:rsid w:val="00DE294A"/>
    <w:pPr>
      <w:widowControl w:val="0"/>
      <w:suppressLineNumbers/>
      <w:suppressAutoHyphens/>
      <w:spacing w:after="0" w:line="240" w:lineRule="auto"/>
    </w:pPr>
    <w:rPr>
      <w:rFonts w:ascii="Times New Roman" w:eastAsia="Lucida Sans Unicode" w:hAnsi="Times New Roman" w:cs="Times New Roman"/>
      <w:kern w:val="1"/>
      <w:sz w:val="24"/>
      <w:szCs w:val="24"/>
      <w:lang w:eastAsia="ar-SA"/>
    </w:rPr>
  </w:style>
  <w:style w:type="paragraph" w:customStyle="1" w:styleId="Tekstpodstawowy31">
    <w:name w:val="Tekst podstawowy 31"/>
    <w:basedOn w:val="Normalny"/>
    <w:rsid w:val="00DE294A"/>
    <w:pPr>
      <w:suppressAutoHyphens/>
      <w:spacing w:after="120" w:line="276" w:lineRule="auto"/>
    </w:pPr>
    <w:rPr>
      <w:rFonts w:ascii="Calibri" w:eastAsia="Calibri" w:hAnsi="Calibri" w:cs="Times New Roman"/>
      <w:sz w:val="16"/>
      <w:szCs w:val="16"/>
      <w:lang w:eastAsia="ar-SA"/>
    </w:rPr>
  </w:style>
  <w:style w:type="paragraph" w:customStyle="1" w:styleId="datatable2">
    <w:name w:val="datatable2"/>
    <w:basedOn w:val="Normalny"/>
    <w:rsid w:val="00DE294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DE294A"/>
    <w:pPr>
      <w:suppressAutoHyphens/>
      <w:spacing w:after="200" w:line="276" w:lineRule="auto"/>
    </w:pPr>
    <w:rPr>
      <w:rFonts w:ascii="Calibri" w:eastAsia="Calibri" w:hAnsi="Calibri" w:cs="Times New Roman"/>
      <w:sz w:val="20"/>
      <w:szCs w:val="20"/>
      <w:lang w:eastAsia="ar-SA"/>
    </w:rPr>
  </w:style>
  <w:style w:type="paragraph" w:styleId="Tekstkomentarza">
    <w:name w:val="annotation text"/>
    <w:basedOn w:val="Normalny"/>
    <w:link w:val="TekstkomentarzaZnak1"/>
    <w:uiPriority w:val="99"/>
    <w:unhideWhenUsed/>
    <w:rsid w:val="00DE294A"/>
    <w:pPr>
      <w:spacing w:line="240" w:lineRule="auto"/>
    </w:pPr>
    <w:rPr>
      <w:sz w:val="20"/>
      <w:szCs w:val="20"/>
    </w:rPr>
  </w:style>
  <w:style w:type="character" w:customStyle="1" w:styleId="TekstkomentarzaZnak1">
    <w:name w:val="Tekst komentarza Znak1"/>
    <w:basedOn w:val="Domylnaczcionkaakapitu"/>
    <w:link w:val="Tekstkomentarza"/>
    <w:uiPriority w:val="99"/>
    <w:rsid w:val="00DE294A"/>
    <w:rPr>
      <w:sz w:val="20"/>
      <w:szCs w:val="20"/>
    </w:rPr>
  </w:style>
  <w:style w:type="paragraph" w:styleId="Tematkomentarza">
    <w:name w:val="annotation subject"/>
    <w:basedOn w:val="Tekstkomentarza1"/>
    <w:next w:val="Tekstkomentarza1"/>
    <w:link w:val="TematkomentarzaZnak1"/>
    <w:rsid w:val="00DE294A"/>
    <w:rPr>
      <w:b/>
      <w:bCs/>
    </w:rPr>
  </w:style>
  <w:style w:type="character" w:customStyle="1" w:styleId="TematkomentarzaZnak1">
    <w:name w:val="Temat komentarza Znak1"/>
    <w:basedOn w:val="TekstkomentarzaZnak1"/>
    <w:link w:val="Tematkomentarza"/>
    <w:rsid w:val="00DE294A"/>
    <w:rPr>
      <w:rFonts w:ascii="Calibri" w:eastAsia="Calibri" w:hAnsi="Calibri" w:cs="Times New Roman"/>
      <w:b/>
      <w:bCs/>
      <w:sz w:val="20"/>
      <w:szCs w:val="20"/>
      <w:lang w:eastAsia="ar-SA"/>
    </w:rPr>
  </w:style>
  <w:style w:type="paragraph" w:customStyle="1" w:styleId="Nagwektabeli">
    <w:name w:val="Nagłówek tabeli"/>
    <w:basedOn w:val="Zawartotabeli"/>
    <w:rsid w:val="00DE294A"/>
    <w:pPr>
      <w:jc w:val="center"/>
    </w:pPr>
    <w:rPr>
      <w:b/>
      <w:bCs/>
    </w:rPr>
  </w:style>
  <w:style w:type="paragraph" w:customStyle="1" w:styleId="Tekstprzypisudolnego1">
    <w:name w:val="Tekst przypisu dolnego1"/>
    <w:basedOn w:val="Normalny"/>
    <w:rsid w:val="00DE294A"/>
    <w:pPr>
      <w:suppressAutoHyphens/>
      <w:spacing w:after="200" w:line="276" w:lineRule="auto"/>
    </w:pPr>
    <w:rPr>
      <w:rFonts w:ascii="Calibri" w:eastAsia="Calibri" w:hAnsi="Calibri" w:cs="Times New Roman"/>
      <w:sz w:val="20"/>
      <w:szCs w:val="20"/>
      <w:lang w:eastAsia="ar-SA"/>
    </w:rPr>
  </w:style>
  <w:style w:type="paragraph" w:customStyle="1" w:styleId="p2">
    <w:name w:val="p2"/>
    <w:basedOn w:val="Normalny"/>
    <w:rsid w:val="00DE294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0">
    <w:name w:val="p0"/>
    <w:basedOn w:val="Normalny"/>
    <w:rsid w:val="00DE29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treci2">
    <w:name w:val="Tekst treści (2)_"/>
    <w:link w:val="Teksttreci21"/>
    <w:rsid w:val="00DE294A"/>
    <w:rPr>
      <w:rFonts w:ascii="Arial" w:hAnsi="Arial"/>
      <w:shd w:val="clear" w:color="auto" w:fill="FFFFFF"/>
    </w:rPr>
  </w:style>
  <w:style w:type="paragraph" w:customStyle="1" w:styleId="Teksttreci21">
    <w:name w:val="Tekst treści (2)1"/>
    <w:basedOn w:val="Normalny"/>
    <w:link w:val="Teksttreci2"/>
    <w:rsid w:val="00DE294A"/>
    <w:pPr>
      <w:widowControl w:val="0"/>
      <w:shd w:val="clear" w:color="auto" w:fill="FFFFFF"/>
      <w:spacing w:before="120" w:after="480" w:line="457" w:lineRule="exact"/>
      <w:ind w:hanging="660"/>
      <w:jc w:val="center"/>
    </w:pPr>
    <w:rPr>
      <w:rFonts w:ascii="Arial" w:hAnsi="Arial"/>
    </w:rPr>
  </w:style>
  <w:style w:type="character" w:styleId="Odwoaniedokomentarza">
    <w:name w:val="annotation reference"/>
    <w:uiPriority w:val="99"/>
    <w:semiHidden/>
    <w:unhideWhenUsed/>
    <w:rsid w:val="00DE294A"/>
    <w:rPr>
      <w:sz w:val="16"/>
      <w:szCs w:val="16"/>
    </w:rPr>
  </w:style>
  <w:style w:type="paragraph" w:styleId="Tekstpodstawowy2">
    <w:name w:val="Body Text 2"/>
    <w:basedOn w:val="Normalny"/>
    <w:link w:val="Tekstpodstawowy2Znak"/>
    <w:uiPriority w:val="99"/>
    <w:semiHidden/>
    <w:unhideWhenUsed/>
    <w:rsid w:val="00DE294A"/>
    <w:pPr>
      <w:spacing w:after="120" w:line="480" w:lineRule="auto"/>
    </w:pPr>
    <w:rPr>
      <w:rFonts w:ascii="Calibri" w:eastAsia="Calibri" w:hAnsi="Calibri" w:cs="Times New Roman"/>
    </w:rPr>
  </w:style>
  <w:style w:type="character" w:customStyle="1" w:styleId="Tekstpodstawowy2Znak1">
    <w:name w:val="Tekst podstawowy 2 Znak1"/>
    <w:basedOn w:val="Domylnaczcionkaakapitu"/>
    <w:uiPriority w:val="99"/>
    <w:semiHidden/>
    <w:rsid w:val="00DE294A"/>
  </w:style>
  <w:style w:type="paragraph" w:styleId="Lista2">
    <w:name w:val="List 2"/>
    <w:basedOn w:val="Normalny"/>
    <w:rsid w:val="00DE294A"/>
    <w:pPr>
      <w:spacing w:after="0" w:line="240" w:lineRule="auto"/>
      <w:ind w:left="566" w:hanging="283"/>
    </w:pPr>
    <w:rPr>
      <w:rFonts w:ascii="Times New Roman" w:eastAsia="Times New Roman" w:hAnsi="Times New Roman" w:cs="Times New Roman"/>
      <w:sz w:val="24"/>
      <w:szCs w:val="24"/>
      <w:lang w:eastAsia="pl-PL"/>
    </w:rPr>
  </w:style>
  <w:style w:type="character" w:customStyle="1" w:styleId="czeinternetowe">
    <w:name w:val="Łącze internetowe"/>
    <w:rsid w:val="00DE294A"/>
    <w:rPr>
      <w:color w:val="0000FF"/>
      <w:u w:val="single"/>
    </w:rPr>
  </w:style>
  <w:style w:type="character" w:customStyle="1" w:styleId="Nierozpoznanawzmianka2">
    <w:name w:val="Nierozpoznana wzmianka2"/>
    <w:basedOn w:val="Domylnaczcionkaakapitu"/>
    <w:uiPriority w:val="99"/>
    <w:semiHidden/>
    <w:unhideWhenUsed/>
    <w:rsid w:val="00643997"/>
    <w:rPr>
      <w:color w:val="605E5C"/>
      <w:shd w:val="clear" w:color="auto" w:fill="E1DFDD"/>
    </w:rPr>
  </w:style>
  <w:style w:type="paragraph" w:customStyle="1" w:styleId="Normalny1">
    <w:name w:val="Normalny1"/>
    <w:basedOn w:val="Normalny"/>
    <w:rsid w:val="00163DDC"/>
    <w:pPr>
      <w:widowControl w:val="0"/>
      <w:suppressAutoHyphens/>
      <w:autoSpaceDE w:val="0"/>
      <w:spacing w:after="0" w:line="240" w:lineRule="auto"/>
    </w:pPr>
    <w:rPr>
      <w:rFonts w:ascii="Arial" w:eastAsia="Arial" w:hAnsi="Arial" w:cs="Arial"/>
      <w:color w:val="000000"/>
      <w:kern w:val="1"/>
      <w:sz w:val="24"/>
      <w:szCs w:val="24"/>
      <w:lang w:eastAsia="hi-IN" w:bidi="hi-IN"/>
    </w:rPr>
  </w:style>
  <w:style w:type="character" w:customStyle="1" w:styleId="FontStyle47">
    <w:name w:val="Font Style47"/>
    <w:uiPriority w:val="99"/>
    <w:rsid w:val="00163DDC"/>
    <w:rPr>
      <w:rFonts w:ascii="Arial" w:hAnsi="Arial" w:cs="Arial"/>
      <w:color w:val="000000"/>
      <w:sz w:val="16"/>
      <w:szCs w:val="16"/>
    </w:rPr>
  </w:style>
  <w:style w:type="character" w:customStyle="1" w:styleId="Nagwek2Znak">
    <w:name w:val="Nagłówek 2 Znak"/>
    <w:basedOn w:val="Domylnaczcionkaakapitu"/>
    <w:link w:val="Nagwek2"/>
    <w:uiPriority w:val="9"/>
    <w:rsid w:val="00575B89"/>
    <w:rPr>
      <w:rFonts w:asciiTheme="majorHAnsi" w:eastAsiaTheme="majorEastAsia" w:hAnsiTheme="majorHAnsi" w:cstheme="majorBidi"/>
      <w:color w:val="2F5496" w:themeColor="accent1" w:themeShade="BF"/>
      <w:sz w:val="26"/>
      <w:szCs w:val="26"/>
    </w:rPr>
  </w:style>
  <w:style w:type="character" w:customStyle="1" w:styleId="Nagwek4Znak">
    <w:name w:val="Nagłówek 4 Znak"/>
    <w:basedOn w:val="Domylnaczcionkaakapitu"/>
    <w:link w:val="Nagwek4"/>
    <w:uiPriority w:val="9"/>
    <w:rsid w:val="00575B89"/>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575B89"/>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rsid w:val="00575B89"/>
    <w:rPr>
      <w:rFonts w:asciiTheme="majorHAnsi" w:eastAsiaTheme="majorEastAsia" w:hAnsiTheme="majorHAnsi" w:cstheme="majorBidi"/>
      <w:color w:val="1F3763" w:themeColor="accent1" w:themeShade="7F"/>
    </w:rPr>
  </w:style>
  <w:style w:type="paragraph" w:customStyle="1" w:styleId="Normalny2">
    <w:name w:val="Normalny2"/>
    <w:basedOn w:val="Normalny"/>
    <w:rsid w:val="002B76D3"/>
    <w:pPr>
      <w:widowControl w:val="0"/>
      <w:suppressAutoHyphens/>
      <w:autoSpaceDE w:val="0"/>
      <w:spacing w:after="0" w:line="240" w:lineRule="auto"/>
    </w:pPr>
    <w:rPr>
      <w:rFonts w:ascii="Arial" w:eastAsia="Arial" w:hAnsi="Arial" w:cs="Arial"/>
      <w:color w:val="000000"/>
      <w:kern w:val="1"/>
      <w:sz w:val="24"/>
      <w:szCs w:val="24"/>
      <w:lang w:eastAsia="hi-IN" w:bidi="hi-IN"/>
    </w:rPr>
  </w:style>
  <w:style w:type="paragraph" w:customStyle="1" w:styleId="Normalny3">
    <w:name w:val="Normalny3"/>
    <w:basedOn w:val="Normalny"/>
    <w:rsid w:val="00FF45C0"/>
    <w:pPr>
      <w:widowControl w:val="0"/>
      <w:suppressAutoHyphens/>
      <w:autoSpaceDE w:val="0"/>
      <w:spacing w:after="0" w:line="240" w:lineRule="auto"/>
    </w:pPr>
    <w:rPr>
      <w:rFonts w:ascii="Arial" w:eastAsia="Arial" w:hAnsi="Arial" w:cs="Arial"/>
      <w:color w:val="000000"/>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061234">
      <w:bodyDiv w:val="1"/>
      <w:marLeft w:val="0"/>
      <w:marRight w:val="0"/>
      <w:marTop w:val="0"/>
      <w:marBottom w:val="0"/>
      <w:divBdr>
        <w:top w:val="none" w:sz="0" w:space="0" w:color="auto"/>
        <w:left w:val="none" w:sz="0" w:space="0" w:color="auto"/>
        <w:bottom w:val="none" w:sz="0" w:space="0" w:color="auto"/>
        <w:right w:val="none" w:sz="0" w:space="0" w:color="auto"/>
      </w:divBdr>
    </w:div>
    <w:div w:id="252664739">
      <w:bodyDiv w:val="1"/>
      <w:marLeft w:val="0"/>
      <w:marRight w:val="0"/>
      <w:marTop w:val="0"/>
      <w:marBottom w:val="0"/>
      <w:divBdr>
        <w:top w:val="none" w:sz="0" w:space="0" w:color="auto"/>
        <w:left w:val="none" w:sz="0" w:space="0" w:color="auto"/>
        <w:bottom w:val="none" w:sz="0" w:space="0" w:color="auto"/>
        <w:right w:val="none" w:sz="0" w:space="0" w:color="auto"/>
      </w:divBdr>
    </w:div>
    <w:div w:id="392388403">
      <w:bodyDiv w:val="1"/>
      <w:marLeft w:val="0"/>
      <w:marRight w:val="0"/>
      <w:marTop w:val="0"/>
      <w:marBottom w:val="0"/>
      <w:divBdr>
        <w:top w:val="none" w:sz="0" w:space="0" w:color="auto"/>
        <w:left w:val="none" w:sz="0" w:space="0" w:color="auto"/>
        <w:bottom w:val="none" w:sz="0" w:space="0" w:color="auto"/>
        <w:right w:val="none" w:sz="0" w:space="0" w:color="auto"/>
      </w:divBdr>
    </w:div>
    <w:div w:id="789856964">
      <w:bodyDiv w:val="1"/>
      <w:marLeft w:val="0"/>
      <w:marRight w:val="0"/>
      <w:marTop w:val="0"/>
      <w:marBottom w:val="0"/>
      <w:divBdr>
        <w:top w:val="none" w:sz="0" w:space="0" w:color="auto"/>
        <w:left w:val="none" w:sz="0" w:space="0" w:color="auto"/>
        <w:bottom w:val="none" w:sz="0" w:space="0" w:color="auto"/>
        <w:right w:val="none" w:sz="0" w:space="0" w:color="auto"/>
      </w:divBdr>
    </w:div>
    <w:div w:id="957224717">
      <w:bodyDiv w:val="1"/>
      <w:marLeft w:val="0"/>
      <w:marRight w:val="0"/>
      <w:marTop w:val="0"/>
      <w:marBottom w:val="0"/>
      <w:divBdr>
        <w:top w:val="none" w:sz="0" w:space="0" w:color="auto"/>
        <w:left w:val="none" w:sz="0" w:space="0" w:color="auto"/>
        <w:bottom w:val="none" w:sz="0" w:space="0" w:color="auto"/>
        <w:right w:val="none" w:sz="0" w:space="0" w:color="auto"/>
      </w:divBdr>
    </w:div>
    <w:div w:id="1001615795">
      <w:bodyDiv w:val="1"/>
      <w:marLeft w:val="0"/>
      <w:marRight w:val="0"/>
      <w:marTop w:val="0"/>
      <w:marBottom w:val="0"/>
      <w:divBdr>
        <w:top w:val="none" w:sz="0" w:space="0" w:color="auto"/>
        <w:left w:val="none" w:sz="0" w:space="0" w:color="auto"/>
        <w:bottom w:val="none" w:sz="0" w:space="0" w:color="auto"/>
        <w:right w:val="none" w:sz="0" w:space="0" w:color="auto"/>
      </w:divBdr>
    </w:div>
    <w:div w:id="1272861207">
      <w:bodyDiv w:val="1"/>
      <w:marLeft w:val="0"/>
      <w:marRight w:val="0"/>
      <w:marTop w:val="0"/>
      <w:marBottom w:val="0"/>
      <w:divBdr>
        <w:top w:val="none" w:sz="0" w:space="0" w:color="auto"/>
        <w:left w:val="none" w:sz="0" w:space="0" w:color="auto"/>
        <w:bottom w:val="none" w:sz="0" w:space="0" w:color="auto"/>
        <w:right w:val="none" w:sz="0" w:space="0" w:color="auto"/>
      </w:divBdr>
    </w:div>
    <w:div w:id="1313758957">
      <w:bodyDiv w:val="1"/>
      <w:marLeft w:val="0"/>
      <w:marRight w:val="0"/>
      <w:marTop w:val="0"/>
      <w:marBottom w:val="0"/>
      <w:divBdr>
        <w:top w:val="none" w:sz="0" w:space="0" w:color="auto"/>
        <w:left w:val="none" w:sz="0" w:space="0" w:color="auto"/>
        <w:bottom w:val="none" w:sz="0" w:space="0" w:color="auto"/>
        <w:right w:val="none" w:sz="0" w:space="0" w:color="auto"/>
      </w:divBdr>
    </w:div>
    <w:div w:id="1403066372">
      <w:bodyDiv w:val="1"/>
      <w:marLeft w:val="0"/>
      <w:marRight w:val="0"/>
      <w:marTop w:val="0"/>
      <w:marBottom w:val="0"/>
      <w:divBdr>
        <w:top w:val="none" w:sz="0" w:space="0" w:color="auto"/>
        <w:left w:val="none" w:sz="0" w:space="0" w:color="auto"/>
        <w:bottom w:val="none" w:sz="0" w:space="0" w:color="auto"/>
        <w:right w:val="none" w:sz="0" w:space="0" w:color="auto"/>
      </w:divBdr>
    </w:div>
    <w:div w:id="161613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31228-DB99-4A04-B6F6-81ECF812C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1645</TotalTime>
  <Pages>28</Pages>
  <Words>12606</Words>
  <Characters>75638</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dc:creator>
  <cp:keywords/>
  <dc:description/>
  <cp:lastModifiedBy>Dariusz</cp:lastModifiedBy>
  <cp:revision>113</cp:revision>
  <cp:lastPrinted>2024-10-01T11:02:00Z</cp:lastPrinted>
  <dcterms:created xsi:type="dcterms:W3CDTF">2022-05-10T09:26:00Z</dcterms:created>
  <dcterms:modified xsi:type="dcterms:W3CDTF">2026-01-29T11:34:00Z</dcterms:modified>
</cp:coreProperties>
</file>